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723A8E9" w14:textId="77777777" w:rsidR="00353DEC" w:rsidRPr="004F3000" w:rsidRDefault="00353DEC" w:rsidP="00353DEC">
      <w:pPr>
        <w:ind w:right="-17"/>
        <w:jc w:val="center"/>
        <w:rPr>
          <w:rFonts w:ascii="Arial" w:hAnsi="Arial" w:cs="Arial"/>
          <w:b/>
          <w:bCs/>
          <w:color w:val="000000"/>
          <w:sz w:val="20"/>
          <w:szCs w:val="20"/>
        </w:rPr>
      </w:pPr>
      <w:bookmarkStart w:id="0" w:name="_GoBack"/>
      <w:bookmarkEnd w:id="0"/>
      <w:r w:rsidRPr="004F3000">
        <w:rPr>
          <w:rFonts w:ascii="Arial" w:hAnsi="Arial" w:cs="Arial"/>
          <w:b/>
          <w:bCs/>
          <w:color w:val="000000"/>
          <w:sz w:val="20"/>
          <w:szCs w:val="20"/>
        </w:rPr>
        <w:t>PREGÃO ELETRÔNICO</w:t>
      </w:r>
    </w:p>
    <w:p w14:paraId="3E13C584" w14:textId="77777777" w:rsidR="008F5AE7" w:rsidRPr="004F3000" w:rsidRDefault="008F5AE7" w:rsidP="00353DEC">
      <w:pPr>
        <w:ind w:right="-17"/>
        <w:jc w:val="center"/>
        <w:rPr>
          <w:rFonts w:ascii="Arial" w:hAnsi="Arial" w:cs="Arial"/>
          <w:b/>
          <w:bCs/>
          <w:i/>
          <w:sz w:val="20"/>
          <w:szCs w:val="20"/>
        </w:rPr>
      </w:pPr>
    </w:p>
    <w:p w14:paraId="178D2EC0" w14:textId="77777777" w:rsidR="00353DEC" w:rsidRPr="004F3000" w:rsidRDefault="00353DEC" w:rsidP="00353DEC">
      <w:pPr>
        <w:ind w:right="-17"/>
        <w:jc w:val="center"/>
        <w:rPr>
          <w:rFonts w:ascii="Arial" w:hAnsi="Arial" w:cs="Arial"/>
          <w:b/>
          <w:bCs/>
          <w:i/>
          <w:sz w:val="20"/>
          <w:szCs w:val="20"/>
        </w:rPr>
      </w:pPr>
      <w:r w:rsidRPr="004F3000">
        <w:rPr>
          <w:rFonts w:ascii="Arial" w:hAnsi="Arial" w:cs="Arial"/>
          <w:b/>
          <w:bCs/>
          <w:i/>
          <w:sz w:val="20"/>
          <w:szCs w:val="20"/>
        </w:rPr>
        <w:t>FUNDAÇÃO OSWALDO CRUZ</w:t>
      </w:r>
    </w:p>
    <w:p w14:paraId="1E472E67" w14:textId="7947D379" w:rsidR="00353DEC" w:rsidRPr="004F3000" w:rsidRDefault="00021504" w:rsidP="00021504">
      <w:pPr>
        <w:tabs>
          <w:tab w:val="center" w:pos="4615"/>
          <w:tab w:val="right" w:pos="9230"/>
        </w:tabs>
        <w:ind w:right="-17"/>
        <w:rPr>
          <w:rFonts w:ascii="Arial" w:hAnsi="Arial" w:cs="Arial"/>
          <w:b/>
          <w:bCs/>
          <w:color w:val="000000"/>
          <w:sz w:val="20"/>
          <w:szCs w:val="20"/>
        </w:rPr>
      </w:pPr>
      <w:r w:rsidRPr="004F3000">
        <w:rPr>
          <w:rFonts w:ascii="Arial" w:hAnsi="Arial" w:cs="Arial"/>
          <w:b/>
          <w:bCs/>
          <w:color w:val="000000"/>
          <w:sz w:val="20"/>
          <w:szCs w:val="20"/>
        </w:rPr>
        <w:tab/>
      </w:r>
      <w:r w:rsidR="00353DEC" w:rsidRPr="004F3000">
        <w:rPr>
          <w:rFonts w:ascii="Arial" w:hAnsi="Arial" w:cs="Arial"/>
          <w:b/>
          <w:bCs/>
          <w:color w:val="000000"/>
          <w:sz w:val="20"/>
          <w:szCs w:val="20"/>
        </w:rPr>
        <w:t xml:space="preserve">PREGÃO ELETRÔNICO Nº </w:t>
      </w:r>
      <w:r w:rsidR="008E3B80" w:rsidRPr="004F3000">
        <w:rPr>
          <w:rFonts w:ascii="Arial" w:hAnsi="Arial" w:cs="Arial"/>
          <w:b/>
          <w:bCs/>
          <w:color w:val="000000"/>
          <w:sz w:val="20"/>
          <w:szCs w:val="20"/>
        </w:rPr>
        <w:t>24</w:t>
      </w:r>
      <w:r w:rsidR="00353DEC" w:rsidRPr="004F3000">
        <w:rPr>
          <w:rFonts w:ascii="Arial" w:hAnsi="Arial" w:cs="Arial"/>
          <w:b/>
          <w:bCs/>
          <w:color w:val="000000"/>
          <w:sz w:val="20"/>
          <w:szCs w:val="20"/>
        </w:rPr>
        <w:t>/2018</w:t>
      </w:r>
      <w:r w:rsidRPr="004F3000">
        <w:rPr>
          <w:rFonts w:ascii="Arial" w:hAnsi="Arial" w:cs="Arial"/>
          <w:b/>
          <w:bCs/>
          <w:color w:val="000000"/>
          <w:sz w:val="20"/>
          <w:szCs w:val="20"/>
        </w:rPr>
        <w:t>-COGIC</w:t>
      </w:r>
      <w:r w:rsidRPr="004F3000">
        <w:rPr>
          <w:rFonts w:ascii="Arial" w:hAnsi="Arial" w:cs="Arial"/>
          <w:b/>
          <w:bCs/>
          <w:color w:val="000000"/>
          <w:sz w:val="20"/>
          <w:szCs w:val="20"/>
        </w:rPr>
        <w:tab/>
      </w:r>
    </w:p>
    <w:p w14:paraId="2BCBF72B" w14:textId="77777777" w:rsidR="00353DEC" w:rsidRPr="004F3000" w:rsidRDefault="00353DEC" w:rsidP="00353DEC">
      <w:pPr>
        <w:ind w:right="-17"/>
        <w:jc w:val="center"/>
        <w:rPr>
          <w:rFonts w:ascii="Arial" w:hAnsi="Arial" w:cs="Arial"/>
          <w:bCs/>
          <w:color w:val="000000"/>
          <w:sz w:val="20"/>
          <w:szCs w:val="20"/>
        </w:rPr>
      </w:pPr>
      <w:r w:rsidRPr="004F3000">
        <w:rPr>
          <w:rFonts w:ascii="Arial" w:hAnsi="Arial" w:cs="Arial"/>
          <w:bCs/>
          <w:color w:val="000000"/>
          <w:sz w:val="20"/>
          <w:szCs w:val="20"/>
        </w:rPr>
        <w:t>(Processo Administrativo n.°25389.</w:t>
      </w:r>
      <w:r w:rsidR="008E3B80" w:rsidRPr="004F3000">
        <w:rPr>
          <w:rFonts w:ascii="Arial" w:hAnsi="Arial" w:cs="Arial"/>
          <w:bCs/>
          <w:color w:val="000000"/>
          <w:sz w:val="20"/>
          <w:szCs w:val="20"/>
        </w:rPr>
        <w:t>000214</w:t>
      </w:r>
      <w:r w:rsidRPr="004F3000">
        <w:rPr>
          <w:rFonts w:ascii="Arial" w:hAnsi="Arial" w:cs="Arial"/>
          <w:bCs/>
          <w:color w:val="000000"/>
          <w:sz w:val="20"/>
          <w:szCs w:val="20"/>
        </w:rPr>
        <w:t>/201</w:t>
      </w:r>
      <w:r w:rsidR="008E3B80" w:rsidRPr="004F3000">
        <w:rPr>
          <w:rFonts w:ascii="Arial" w:hAnsi="Arial" w:cs="Arial"/>
          <w:bCs/>
          <w:color w:val="000000"/>
          <w:sz w:val="20"/>
          <w:szCs w:val="20"/>
        </w:rPr>
        <w:t>7</w:t>
      </w:r>
      <w:r w:rsidRPr="004F3000">
        <w:rPr>
          <w:rFonts w:ascii="Arial" w:hAnsi="Arial" w:cs="Arial"/>
          <w:bCs/>
          <w:color w:val="000000"/>
          <w:sz w:val="20"/>
          <w:szCs w:val="20"/>
        </w:rPr>
        <w:t>-</w:t>
      </w:r>
      <w:r w:rsidR="008E3B80" w:rsidRPr="004F3000">
        <w:rPr>
          <w:rFonts w:ascii="Arial" w:hAnsi="Arial" w:cs="Arial"/>
          <w:bCs/>
          <w:color w:val="000000"/>
          <w:sz w:val="20"/>
          <w:szCs w:val="20"/>
        </w:rPr>
        <w:t>56)</w:t>
      </w:r>
    </w:p>
    <w:p w14:paraId="4AD5E69E" w14:textId="77777777" w:rsidR="007B5441" w:rsidRPr="004F3000" w:rsidRDefault="007B5441" w:rsidP="007B5441">
      <w:pPr>
        <w:spacing w:before="120" w:after="120" w:line="276" w:lineRule="auto"/>
        <w:rPr>
          <w:rFonts w:ascii="Arial" w:hAnsi="Arial" w:cs="Arial"/>
          <w:color w:val="000000" w:themeColor="text1"/>
          <w:sz w:val="16"/>
          <w:szCs w:val="16"/>
        </w:rPr>
      </w:pPr>
      <w:r w:rsidRPr="004F3000">
        <w:rPr>
          <w:rFonts w:ascii="Arial" w:hAnsi="Arial" w:cs="Arial"/>
          <w:color w:val="000000" w:themeColor="text1"/>
          <w:sz w:val="16"/>
          <w:szCs w:val="16"/>
        </w:rPr>
        <w:t>(PRESTAÇÃO DE SERVIÇOS COM DISPONIBILIZAÇÃO DE MÃO DE OBRA EM REGIME DE DEDICAÇÃO EXCLUSIVA - HABILITAÇÃO COMPLETA - Lei Complementar nº 123, de 2006: ampla participação</w:t>
      </w:r>
      <w:r w:rsidR="00943F55" w:rsidRPr="004F3000">
        <w:rPr>
          <w:rFonts w:ascii="Arial" w:hAnsi="Arial" w:cs="Arial"/>
          <w:color w:val="000000" w:themeColor="text1"/>
          <w:sz w:val="16"/>
          <w:szCs w:val="16"/>
        </w:rPr>
        <w:t>)</w:t>
      </w:r>
    </w:p>
    <w:p w14:paraId="0AFD0582" w14:textId="77777777" w:rsidR="007B5441" w:rsidRPr="004F3000" w:rsidRDefault="007B5441" w:rsidP="007B5441">
      <w:pPr>
        <w:spacing w:before="120" w:after="120" w:line="276" w:lineRule="auto"/>
        <w:ind w:firstLine="708"/>
        <w:jc w:val="center"/>
        <w:rPr>
          <w:rFonts w:ascii="Arial" w:hAnsi="Arial" w:cs="Arial"/>
          <w:color w:val="000000" w:themeColor="text1"/>
          <w:sz w:val="20"/>
          <w:szCs w:val="20"/>
        </w:rPr>
      </w:pPr>
    </w:p>
    <w:p w14:paraId="27C8F1FE" w14:textId="6E37BC23" w:rsidR="007B5441" w:rsidRPr="004F3000" w:rsidRDefault="007B5441" w:rsidP="007B5441">
      <w:pPr>
        <w:spacing w:before="120" w:after="120" w:line="276" w:lineRule="auto"/>
        <w:ind w:firstLine="708"/>
        <w:jc w:val="both"/>
        <w:rPr>
          <w:rFonts w:ascii="Arial" w:hAnsi="Arial" w:cs="Arial"/>
          <w:color w:val="000000" w:themeColor="text1"/>
          <w:sz w:val="20"/>
          <w:szCs w:val="20"/>
        </w:rPr>
      </w:pPr>
      <w:r w:rsidRPr="004F3000">
        <w:rPr>
          <w:rFonts w:ascii="Arial" w:hAnsi="Arial" w:cs="Arial"/>
          <w:color w:val="000000" w:themeColor="text1"/>
          <w:sz w:val="20"/>
          <w:szCs w:val="20"/>
        </w:rPr>
        <w:t xml:space="preserve">Torna-se público, para conhecimento dos interessados, que a Fundação Oswaldo Cruz (FIOCRUZ), por meio da Coordenação-Geral de Infraestrutura dos campi, realizará licitação, na modalidade PREGÃO, na forma ELETRÔNICA, do </w:t>
      </w:r>
      <w:r w:rsidRPr="004F3000">
        <w:rPr>
          <w:rFonts w:ascii="Arial" w:hAnsi="Arial" w:cs="Arial"/>
          <w:b/>
          <w:color w:val="000000" w:themeColor="text1"/>
          <w:sz w:val="20"/>
          <w:szCs w:val="20"/>
          <w:u w:val="single"/>
        </w:rPr>
        <w:t>tipo menor preço</w:t>
      </w:r>
      <w:r w:rsidRPr="004F3000">
        <w:rPr>
          <w:rFonts w:ascii="Arial" w:hAnsi="Arial" w:cs="Arial"/>
          <w:color w:val="000000" w:themeColor="text1"/>
          <w:sz w:val="20"/>
          <w:szCs w:val="20"/>
        </w:rPr>
        <w:t xml:space="preserve">, nos termos da Lei nº 10.520, de 17 de julho de 2002, do Decreto nº 5.450, de 31 de maio de 2005, do Decreto nº 2.271, de 7 de julho de 1997, do Decreto nº 7.746, de 05 de junho de 2012, </w:t>
      </w:r>
      <w:r w:rsidRPr="0051665D">
        <w:rPr>
          <w:rFonts w:ascii="Arial" w:hAnsi="Arial" w:cs="Arial"/>
          <w:color w:val="000000" w:themeColor="text1"/>
          <w:sz w:val="20"/>
          <w:szCs w:val="20"/>
        </w:rPr>
        <w:t>da</w:t>
      </w:r>
      <w:r w:rsidR="00C97CB4">
        <w:rPr>
          <w:rFonts w:ascii="Arial" w:hAnsi="Arial" w:cs="Arial"/>
          <w:color w:val="000000" w:themeColor="text1"/>
          <w:sz w:val="20"/>
          <w:szCs w:val="20"/>
        </w:rPr>
        <w:t>s</w:t>
      </w:r>
      <w:r w:rsidRPr="0051665D">
        <w:rPr>
          <w:rFonts w:ascii="Arial" w:hAnsi="Arial" w:cs="Arial"/>
          <w:color w:val="000000" w:themeColor="text1"/>
          <w:sz w:val="20"/>
          <w:szCs w:val="20"/>
        </w:rPr>
        <w:t xml:space="preserve"> Instruç</w:t>
      </w:r>
      <w:r w:rsidR="00C97CB4">
        <w:rPr>
          <w:rFonts w:ascii="Arial" w:hAnsi="Arial" w:cs="Arial"/>
          <w:color w:val="000000" w:themeColor="text1"/>
          <w:sz w:val="20"/>
          <w:szCs w:val="20"/>
        </w:rPr>
        <w:t>ões</w:t>
      </w:r>
      <w:r w:rsidRPr="0051665D">
        <w:rPr>
          <w:rFonts w:ascii="Arial" w:hAnsi="Arial" w:cs="Arial"/>
          <w:color w:val="000000" w:themeColor="text1"/>
          <w:sz w:val="20"/>
          <w:szCs w:val="20"/>
        </w:rPr>
        <w:t xml:space="preserve"> Normativa</w:t>
      </w:r>
      <w:r w:rsidR="00C97CB4">
        <w:rPr>
          <w:rFonts w:ascii="Arial" w:hAnsi="Arial" w:cs="Arial"/>
          <w:color w:val="000000" w:themeColor="text1"/>
          <w:sz w:val="20"/>
          <w:szCs w:val="20"/>
        </w:rPr>
        <w:t>s</w:t>
      </w:r>
      <w:r w:rsidRPr="0051665D">
        <w:rPr>
          <w:rFonts w:ascii="Arial" w:hAnsi="Arial" w:cs="Arial"/>
          <w:color w:val="000000" w:themeColor="text1"/>
          <w:sz w:val="20"/>
          <w:szCs w:val="20"/>
        </w:rPr>
        <w:t xml:space="preserve"> SEGES/MPDG nº 05, de 26 de maio de 2017, nº 02, de 11 de outubro de 2010 e nº 01, de 19 de janeiro de 2010, da Lei Complementar</w:t>
      </w:r>
      <w:r w:rsidRPr="004F3000">
        <w:rPr>
          <w:rFonts w:ascii="Arial" w:hAnsi="Arial" w:cs="Arial"/>
          <w:color w:val="000000" w:themeColor="text1"/>
          <w:sz w:val="20"/>
          <w:szCs w:val="20"/>
        </w:rPr>
        <w:t xml:space="preserve"> n° 123, de 14 de dezembro de 2006, da Lei nº 11.488, de 15 de junho de 2007, do Decreto n° 8.538, de 06 de outubro de 2015, aplicando-se, subsidiariamente, a Lei nº 8.666, de 21 de junho de 1993, Portaria nº 409, de 21 de dezembro de 2016 e as exigências estabelecidas neste Edital. </w:t>
      </w:r>
    </w:p>
    <w:p w14:paraId="62F865BA" w14:textId="77777777" w:rsidR="007B5441" w:rsidRPr="004F3000" w:rsidRDefault="007B5441" w:rsidP="007B5441">
      <w:pPr>
        <w:spacing w:before="120" w:after="120" w:line="276" w:lineRule="auto"/>
        <w:jc w:val="both"/>
        <w:rPr>
          <w:rFonts w:ascii="Arial" w:hAnsi="Arial" w:cs="Arial"/>
          <w:b/>
          <w:color w:val="000000" w:themeColor="text1"/>
          <w:sz w:val="20"/>
          <w:szCs w:val="20"/>
        </w:rPr>
      </w:pPr>
    </w:p>
    <w:p w14:paraId="6E638335" w14:textId="52ED468F" w:rsidR="007B5441" w:rsidRPr="004F3000" w:rsidRDefault="007B5441" w:rsidP="007B5441">
      <w:pPr>
        <w:spacing w:before="120" w:after="120" w:line="276" w:lineRule="auto"/>
        <w:jc w:val="both"/>
        <w:rPr>
          <w:rFonts w:ascii="Arial" w:hAnsi="Arial" w:cs="Arial"/>
          <w:b/>
          <w:color w:val="000000" w:themeColor="text1"/>
          <w:sz w:val="20"/>
          <w:szCs w:val="20"/>
        </w:rPr>
      </w:pPr>
      <w:r w:rsidRPr="004F3000">
        <w:rPr>
          <w:rFonts w:ascii="Arial" w:hAnsi="Arial" w:cs="Arial"/>
          <w:b/>
          <w:color w:val="000000" w:themeColor="text1"/>
          <w:sz w:val="20"/>
          <w:szCs w:val="20"/>
        </w:rPr>
        <w:t xml:space="preserve">Data da sessão: </w:t>
      </w:r>
      <w:r w:rsidR="0051665D">
        <w:rPr>
          <w:rFonts w:ascii="Arial" w:hAnsi="Arial" w:cs="Arial"/>
          <w:b/>
          <w:color w:val="000000" w:themeColor="text1"/>
          <w:sz w:val="20"/>
          <w:szCs w:val="20"/>
        </w:rPr>
        <w:t>18</w:t>
      </w:r>
      <w:r w:rsidRPr="004F3000">
        <w:rPr>
          <w:rFonts w:ascii="Arial" w:hAnsi="Arial" w:cs="Arial"/>
          <w:b/>
          <w:color w:val="000000" w:themeColor="text1"/>
          <w:sz w:val="20"/>
          <w:szCs w:val="20"/>
        </w:rPr>
        <w:t>/0</w:t>
      </w:r>
      <w:r w:rsidR="0051665D">
        <w:rPr>
          <w:rFonts w:ascii="Arial" w:hAnsi="Arial" w:cs="Arial"/>
          <w:b/>
          <w:color w:val="000000" w:themeColor="text1"/>
          <w:sz w:val="20"/>
          <w:szCs w:val="20"/>
        </w:rPr>
        <w:t>9</w:t>
      </w:r>
      <w:r w:rsidRPr="004F3000">
        <w:rPr>
          <w:rFonts w:ascii="Arial" w:hAnsi="Arial" w:cs="Arial"/>
          <w:b/>
          <w:color w:val="000000" w:themeColor="text1"/>
          <w:sz w:val="20"/>
          <w:szCs w:val="20"/>
        </w:rPr>
        <w:t>/2018</w:t>
      </w:r>
    </w:p>
    <w:p w14:paraId="7AAD8502" w14:textId="79B9C5E2" w:rsidR="007B5441" w:rsidRPr="004F3000" w:rsidRDefault="007B5441" w:rsidP="007B5441">
      <w:pPr>
        <w:spacing w:before="120" w:after="120" w:line="276" w:lineRule="auto"/>
        <w:jc w:val="both"/>
        <w:rPr>
          <w:rFonts w:ascii="Arial" w:hAnsi="Arial" w:cs="Arial"/>
          <w:b/>
          <w:color w:val="000000" w:themeColor="text1"/>
          <w:sz w:val="20"/>
          <w:szCs w:val="20"/>
        </w:rPr>
      </w:pPr>
      <w:r w:rsidRPr="004F3000">
        <w:rPr>
          <w:rFonts w:ascii="Arial" w:hAnsi="Arial" w:cs="Arial"/>
          <w:b/>
          <w:color w:val="000000" w:themeColor="text1"/>
          <w:sz w:val="20"/>
          <w:szCs w:val="20"/>
        </w:rPr>
        <w:t xml:space="preserve">Horário: </w:t>
      </w:r>
      <w:r w:rsidR="0051665D">
        <w:rPr>
          <w:rFonts w:ascii="Arial" w:hAnsi="Arial" w:cs="Arial"/>
          <w:b/>
          <w:color w:val="000000" w:themeColor="text1"/>
          <w:sz w:val="20"/>
          <w:szCs w:val="20"/>
        </w:rPr>
        <w:t>10</w:t>
      </w:r>
      <w:r w:rsidRPr="004F3000">
        <w:rPr>
          <w:rFonts w:ascii="Arial" w:hAnsi="Arial" w:cs="Arial"/>
          <w:b/>
          <w:color w:val="000000" w:themeColor="text1"/>
          <w:sz w:val="20"/>
          <w:szCs w:val="20"/>
        </w:rPr>
        <w:t>h (horário de Brasília-DF)</w:t>
      </w:r>
    </w:p>
    <w:p w14:paraId="6DD48832" w14:textId="77777777" w:rsidR="007B5441" w:rsidRPr="004F3000" w:rsidRDefault="007B5441" w:rsidP="007B5441">
      <w:pPr>
        <w:spacing w:before="120" w:after="120" w:line="276" w:lineRule="auto"/>
        <w:jc w:val="both"/>
        <w:rPr>
          <w:rFonts w:ascii="Arial" w:hAnsi="Arial" w:cs="Arial"/>
          <w:color w:val="000000" w:themeColor="text1"/>
          <w:sz w:val="20"/>
          <w:szCs w:val="20"/>
        </w:rPr>
      </w:pPr>
      <w:r w:rsidRPr="004F3000">
        <w:rPr>
          <w:rFonts w:ascii="Arial" w:hAnsi="Arial" w:cs="Arial"/>
          <w:b/>
          <w:color w:val="000000" w:themeColor="text1"/>
          <w:sz w:val="20"/>
          <w:szCs w:val="20"/>
        </w:rPr>
        <w:t xml:space="preserve">Local: Portal de Compras Governo Federal: </w:t>
      </w:r>
      <w:hyperlink r:id="rId8" w:history="1">
        <w:r w:rsidRPr="004F3000">
          <w:rPr>
            <w:rStyle w:val="Hyperlink"/>
            <w:rFonts w:ascii="Arial" w:hAnsi="Arial" w:cs="Arial"/>
            <w:color w:val="000000" w:themeColor="text1"/>
            <w:sz w:val="20"/>
            <w:szCs w:val="20"/>
          </w:rPr>
          <w:t>www.comprasgovernamentais.gov.br</w:t>
        </w:r>
      </w:hyperlink>
      <w:r w:rsidRPr="004F3000">
        <w:rPr>
          <w:rFonts w:ascii="Arial" w:hAnsi="Arial" w:cs="Arial"/>
          <w:color w:val="000000" w:themeColor="text1"/>
          <w:sz w:val="20"/>
          <w:szCs w:val="20"/>
        </w:rPr>
        <w:t xml:space="preserve"> </w:t>
      </w:r>
    </w:p>
    <w:p w14:paraId="0D79EAB7" w14:textId="70E5C9E8" w:rsidR="007B5441" w:rsidRPr="004F3000" w:rsidRDefault="007B5441" w:rsidP="007B5441">
      <w:pPr>
        <w:spacing w:before="120" w:after="120" w:line="276" w:lineRule="auto"/>
        <w:jc w:val="both"/>
        <w:rPr>
          <w:rFonts w:ascii="Arial" w:hAnsi="Arial" w:cs="Arial"/>
          <w:b/>
          <w:color w:val="000000" w:themeColor="text1"/>
          <w:sz w:val="20"/>
          <w:szCs w:val="20"/>
        </w:rPr>
      </w:pPr>
      <w:r w:rsidRPr="004F3000">
        <w:rPr>
          <w:rFonts w:ascii="Arial" w:hAnsi="Arial" w:cs="Arial"/>
          <w:b/>
          <w:color w:val="000000" w:themeColor="text1"/>
          <w:sz w:val="20"/>
          <w:szCs w:val="20"/>
        </w:rPr>
        <w:t xml:space="preserve">Valor total estimado: </w:t>
      </w:r>
      <w:r w:rsidR="0051665D">
        <w:rPr>
          <w:rFonts w:ascii="Arial" w:hAnsi="Arial" w:cs="Arial"/>
          <w:b/>
          <w:color w:val="000000" w:themeColor="text1"/>
          <w:sz w:val="20"/>
          <w:szCs w:val="20"/>
        </w:rPr>
        <w:t>R$ 6.977.170,42 (seis milhões, novecentos e setenta e sete mil, cento e setenta reais e quarenta e dois centavos).</w:t>
      </w:r>
    </w:p>
    <w:p w14:paraId="192E2E66" w14:textId="77777777" w:rsidR="007B5441" w:rsidRPr="004F3000" w:rsidRDefault="007B5441" w:rsidP="007B5441">
      <w:pPr>
        <w:spacing w:before="120" w:after="120" w:line="276" w:lineRule="auto"/>
        <w:jc w:val="both"/>
        <w:rPr>
          <w:rFonts w:ascii="Arial" w:hAnsi="Arial" w:cs="Arial"/>
          <w:b/>
          <w:color w:val="000000" w:themeColor="text1"/>
          <w:sz w:val="20"/>
          <w:szCs w:val="20"/>
        </w:rPr>
      </w:pPr>
    </w:p>
    <w:p w14:paraId="1BB6B036" w14:textId="77777777" w:rsidR="007B5441" w:rsidRPr="004F3000" w:rsidRDefault="007B5441" w:rsidP="007B5441">
      <w:pPr>
        <w:numPr>
          <w:ilvl w:val="0"/>
          <w:numId w:val="3"/>
        </w:numPr>
        <w:tabs>
          <w:tab w:val="left" w:pos="426"/>
        </w:tabs>
        <w:spacing w:before="120" w:after="120" w:line="276" w:lineRule="auto"/>
        <w:ind w:left="0" w:firstLine="0"/>
        <w:jc w:val="both"/>
        <w:rPr>
          <w:rFonts w:ascii="Arial" w:hAnsi="Arial" w:cs="Arial"/>
          <w:b/>
          <w:color w:val="000000" w:themeColor="text1"/>
          <w:sz w:val="20"/>
          <w:szCs w:val="20"/>
        </w:rPr>
      </w:pPr>
      <w:r w:rsidRPr="004F3000">
        <w:rPr>
          <w:rFonts w:ascii="Arial" w:hAnsi="Arial" w:cs="Arial"/>
          <w:b/>
          <w:color w:val="000000" w:themeColor="text1"/>
          <w:sz w:val="20"/>
          <w:szCs w:val="20"/>
        </w:rPr>
        <w:t>DO OBJETO</w:t>
      </w:r>
    </w:p>
    <w:p w14:paraId="4A92C116" w14:textId="5A8090CA" w:rsidR="007B5441" w:rsidRPr="0051665D" w:rsidRDefault="007B5441" w:rsidP="007B5441">
      <w:pPr>
        <w:pStyle w:val="PargrafodaLista"/>
        <w:numPr>
          <w:ilvl w:val="1"/>
          <w:numId w:val="3"/>
        </w:numPr>
        <w:tabs>
          <w:tab w:val="left" w:pos="0"/>
          <w:tab w:val="left" w:pos="993"/>
        </w:tabs>
        <w:spacing w:before="120" w:after="120" w:line="276" w:lineRule="auto"/>
        <w:ind w:left="426" w:firstLine="0"/>
        <w:contextualSpacing w:val="0"/>
        <w:jc w:val="both"/>
        <w:rPr>
          <w:rFonts w:ascii="Arial" w:hAnsi="Arial" w:cs="Arial"/>
          <w:b/>
          <w:sz w:val="20"/>
          <w:szCs w:val="20"/>
        </w:rPr>
      </w:pPr>
      <w:r w:rsidRPr="0051665D">
        <w:rPr>
          <w:rFonts w:ascii="Arial" w:hAnsi="Arial" w:cs="Arial"/>
          <w:bCs/>
          <w:sz w:val="20"/>
          <w:szCs w:val="20"/>
        </w:rPr>
        <w:t xml:space="preserve">O objeto da presente licitação é a escolha da proposta mais vantajosa para a </w:t>
      </w:r>
      <w:bookmarkStart w:id="1" w:name="_Hlk523814977"/>
      <w:r w:rsidR="00026912" w:rsidRPr="0051665D">
        <w:rPr>
          <w:rFonts w:ascii="Arial" w:hAnsi="Arial" w:cs="Arial"/>
          <w:bCs/>
          <w:sz w:val="20"/>
          <w:szCs w:val="20"/>
        </w:rPr>
        <w:t>C</w:t>
      </w:r>
      <w:r w:rsidRPr="0051665D">
        <w:rPr>
          <w:rFonts w:ascii="Arial" w:hAnsi="Arial" w:cs="Arial"/>
          <w:bCs/>
          <w:sz w:val="20"/>
          <w:szCs w:val="20"/>
        </w:rPr>
        <w:t>ontratação</w:t>
      </w:r>
      <w:r w:rsidR="00026912" w:rsidRPr="0051665D">
        <w:rPr>
          <w:rFonts w:ascii="Arial" w:hAnsi="Arial" w:cs="Arial"/>
          <w:color w:val="000000"/>
          <w:sz w:val="20"/>
          <w:szCs w:val="20"/>
        </w:rPr>
        <w:t xml:space="preserve"> de serviço </w:t>
      </w:r>
      <w:r w:rsidR="00410F89" w:rsidRPr="0051665D">
        <w:rPr>
          <w:rFonts w:ascii="Arial" w:hAnsi="Arial" w:cs="Arial"/>
          <w:bCs/>
          <w:sz w:val="20"/>
          <w:szCs w:val="20"/>
        </w:rPr>
        <w:t>de Brigada de Contingência, através de empresa especializada e credenciada junto aos Órgãos fiscalizadores para a prestação e execução, de forma continuada, de serviços de prevenção e controle de contingências, principalmente incêndios, controle do pânico e primeiros socorros, nas dependências dos Campi FIOCRUZ – Fundação Oswaldo Cruz, que compreenderá o fornecimento de mão de obra especializada (Bombeiro Civil), uniformes, viatura, materiais, equipamentos, ferramentas, EPI e EPC necessários à execução dos serviços</w:t>
      </w:r>
      <w:r w:rsidRPr="0051665D">
        <w:rPr>
          <w:rFonts w:ascii="Arial" w:hAnsi="Arial" w:cs="Arial"/>
          <w:bCs/>
          <w:sz w:val="20"/>
          <w:szCs w:val="20"/>
        </w:rPr>
        <w:t xml:space="preserve">, pelo período de 12 (doze) meses, conforme condições, quantidades e exigências estabelecidas </w:t>
      </w:r>
      <w:r w:rsidRPr="0051665D">
        <w:rPr>
          <w:rFonts w:ascii="Arial" w:hAnsi="Arial" w:cs="Arial"/>
          <w:sz w:val="20"/>
          <w:szCs w:val="20"/>
        </w:rPr>
        <w:t>neste Edital e em seus anexos.</w:t>
      </w:r>
      <w:bookmarkEnd w:id="1"/>
    </w:p>
    <w:p w14:paraId="7B064F0B" w14:textId="77777777" w:rsidR="007B5441" w:rsidRPr="004F3000" w:rsidRDefault="007B5441" w:rsidP="007B5441">
      <w:pPr>
        <w:pStyle w:val="PargrafodaLista"/>
        <w:numPr>
          <w:ilvl w:val="1"/>
          <w:numId w:val="3"/>
        </w:numPr>
        <w:tabs>
          <w:tab w:val="left" w:pos="993"/>
        </w:tabs>
        <w:spacing w:before="120" w:after="120" w:line="276" w:lineRule="auto"/>
        <w:ind w:left="426" w:firstLine="0"/>
        <w:contextualSpacing w:val="0"/>
        <w:jc w:val="both"/>
        <w:rPr>
          <w:rFonts w:ascii="Arial" w:hAnsi="Arial" w:cs="Arial"/>
          <w:b/>
          <w:sz w:val="20"/>
          <w:szCs w:val="20"/>
        </w:rPr>
      </w:pPr>
      <w:r w:rsidRPr="004F3000">
        <w:rPr>
          <w:rFonts w:ascii="Arial" w:hAnsi="Arial" w:cs="Arial"/>
          <w:sz w:val="20"/>
          <w:szCs w:val="20"/>
        </w:rPr>
        <w:t>A licitação terá item único.</w:t>
      </w:r>
    </w:p>
    <w:p w14:paraId="3C1341F9" w14:textId="77777777" w:rsidR="007B5441" w:rsidRPr="004F3000" w:rsidRDefault="007B5441" w:rsidP="007B5441">
      <w:pPr>
        <w:pStyle w:val="PargrafodaLista"/>
        <w:tabs>
          <w:tab w:val="left" w:pos="426"/>
          <w:tab w:val="left" w:pos="709"/>
          <w:tab w:val="left" w:pos="993"/>
        </w:tabs>
        <w:spacing w:before="120" w:after="120" w:line="276" w:lineRule="auto"/>
        <w:ind w:left="426"/>
        <w:contextualSpacing w:val="0"/>
        <w:jc w:val="both"/>
        <w:rPr>
          <w:rFonts w:ascii="Arial" w:hAnsi="Arial" w:cs="Arial"/>
          <w:b/>
          <w:sz w:val="20"/>
          <w:szCs w:val="20"/>
        </w:rPr>
      </w:pPr>
    </w:p>
    <w:p w14:paraId="49D6B35D" w14:textId="77777777" w:rsidR="007B5441" w:rsidRPr="004F3000" w:rsidRDefault="007B5441" w:rsidP="007B5441">
      <w:pPr>
        <w:numPr>
          <w:ilvl w:val="0"/>
          <w:numId w:val="3"/>
        </w:numPr>
        <w:spacing w:before="120" w:after="120" w:line="276" w:lineRule="auto"/>
        <w:jc w:val="both"/>
        <w:rPr>
          <w:rFonts w:ascii="Arial" w:hAnsi="Arial" w:cs="Arial"/>
          <w:b/>
          <w:color w:val="000000" w:themeColor="text1"/>
          <w:sz w:val="20"/>
          <w:szCs w:val="20"/>
        </w:rPr>
      </w:pPr>
      <w:r w:rsidRPr="004F3000">
        <w:rPr>
          <w:rFonts w:ascii="Arial" w:hAnsi="Arial" w:cs="Arial"/>
          <w:b/>
          <w:color w:val="000000" w:themeColor="text1"/>
          <w:sz w:val="20"/>
          <w:szCs w:val="20"/>
        </w:rPr>
        <w:t>DOS RECURSOS ORÇAMENTÁRIOS</w:t>
      </w:r>
    </w:p>
    <w:p w14:paraId="4CABE2AE" w14:textId="77777777" w:rsidR="007B5441" w:rsidRPr="004F3000" w:rsidRDefault="007B5441" w:rsidP="007B5441">
      <w:pPr>
        <w:numPr>
          <w:ilvl w:val="1"/>
          <w:numId w:val="3"/>
        </w:numPr>
        <w:tabs>
          <w:tab w:val="left" w:pos="993"/>
        </w:tabs>
        <w:spacing w:before="120" w:after="120" w:line="276" w:lineRule="auto"/>
        <w:ind w:left="425" w:firstLine="0"/>
        <w:jc w:val="both"/>
        <w:rPr>
          <w:rFonts w:ascii="Arial" w:hAnsi="Arial" w:cs="Arial"/>
          <w:color w:val="000000" w:themeColor="text1"/>
          <w:sz w:val="20"/>
          <w:szCs w:val="20"/>
        </w:rPr>
      </w:pPr>
      <w:r w:rsidRPr="004F3000">
        <w:rPr>
          <w:rFonts w:ascii="Arial" w:hAnsi="Arial" w:cs="Arial"/>
          <w:color w:val="000000" w:themeColor="text1"/>
          <w:sz w:val="20"/>
          <w:szCs w:val="20"/>
        </w:rPr>
        <w:t>As despesas para atender a esta licitação estão programadas em dotação orçamentária própria, prevista no orçamento da União para o exercício de 2018, na classificação abaixo:</w:t>
      </w:r>
    </w:p>
    <w:p w14:paraId="79241CA0" w14:textId="77777777" w:rsidR="007B5441" w:rsidRPr="0051665D" w:rsidRDefault="007B5441" w:rsidP="007B5441">
      <w:pPr>
        <w:spacing w:line="276" w:lineRule="auto"/>
        <w:ind w:left="1134"/>
        <w:jc w:val="both"/>
        <w:rPr>
          <w:rFonts w:ascii="Arial" w:hAnsi="Arial" w:cs="Arial"/>
          <w:color w:val="000000" w:themeColor="text1"/>
          <w:sz w:val="20"/>
          <w:szCs w:val="20"/>
          <w:lang w:eastAsia="en-US"/>
        </w:rPr>
      </w:pPr>
      <w:r w:rsidRPr="0051665D">
        <w:rPr>
          <w:rFonts w:ascii="Arial" w:hAnsi="Arial" w:cs="Arial"/>
          <w:color w:val="000000" w:themeColor="text1"/>
          <w:sz w:val="20"/>
          <w:szCs w:val="20"/>
          <w:lang w:eastAsia="en-US"/>
        </w:rPr>
        <w:t>Gestão/Unidade: COGIC – 254462</w:t>
      </w:r>
    </w:p>
    <w:p w14:paraId="796B2A25" w14:textId="77777777" w:rsidR="007B5441" w:rsidRPr="0051665D" w:rsidRDefault="007B5441" w:rsidP="007B5441">
      <w:pPr>
        <w:spacing w:line="276" w:lineRule="auto"/>
        <w:ind w:left="1134"/>
        <w:jc w:val="both"/>
        <w:rPr>
          <w:rFonts w:ascii="Arial" w:hAnsi="Arial" w:cs="Arial"/>
          <w:sz w:val="20"/>
          <w:szCs w:val="20"/>
          <w:lang w:eastAsia="en-US"/>
          <w14:shadow w14:blurRad="63500" w14:dist="0" w14:dir="3600000" w14:sx="100000" w14:sy="100000" w14:kx="0" w14:ky="0" w14:algn="tl">
            <w14:srgbClr w14:val="000000">
              <w14:alpha w14:val="30000"/>
            </w14:srgbClr>
          </w14:shadow>
          <w14:textOutline w14:w="9207" w14:cap="flat" w14:cmpd="sng" w14:algn="ctr">
            <w14:solidFill>
              <w14:srgbClr w14:val="FFFFFF"/>
            </w14:solidFill>
            <w14:prstDash w14:val="solid"/>
            <w14:round/>
          </w14:textOutline>
          <w14:textFill>
            <w14:solidFill>
              <w14:srgbClr w14:val="FFFFFF"/>
            </w14:solidFill>
          </w14:textFill>
        </w:rPr>
      </w:pPr>
      <w:r w:rsidRPr="0051665D">
        <w:rPr>
          <w:rFonts w:ascii="Arial" w:hAnsi="Arial" w:cs="Arial"/>
          <w:sz w:val="20"/>
          <w:szCs w:val="20"/>
          <w:lang w:eastAsia="en-US"/>
        </w:rPr>
        <w:t>Fonte de Recurso: 06151000</w:t>
      </w:r>
      <w:r w:rsidR="00026912" w:rsidRPr="0051665D">
        <w:rPr>
          <w:rFonts w:ascii="Arial" w:hAnsi="Arial" w:cs="Arial"/>
          <w:sz w:val="20"/>
          <w:szCs w:val="20"/>
          <w:lang w:eastAsia="en-US"/>
        </w:rPr>
        <w:t>1</w:t>
      </w:r>
      <w:r w:rsidRPr="0051665D">
        <w:rPr>
          <w:rFonts w:ascii="Arial" w:hAnsi="Arial" w:cs="Arial"/>
          <w:sz w:val="20"/>
          <w:szCs w:val="20"/>
          <w:lang w:eastAsia="en-US"/>
        </w:rPr>
        <w:t>2</w:t>
      </w:r>
    </w:p>
    <w:p w14:paraId="1F3CCFBE" w14:textId="77777777" w:rsidR="007B5441" w:rsidRPr="0051665D" w:rsidRDefault="007B5441" w:rsidP="007B5441">
      <w:pPr>
        <w:spacing w:line="276" w:lineRule="auto"/>
        <w:ind w:left="1134"/>
        <w:jc w:val="both"/>
        <w:rPr>
          <w:rFonts w:ascii="Arial" w:hAnsi="Arial" w:cs="Arial"/>
          <w:sz w:val="20"/>
          <w:szCs w:val="20"/>
          <w:lang w:eastAsia="en-US"/>
        </w:rPr>
      </w:pPr>
      <w:r w:rsidRPr="0051665D">
        <w:rPr>
          <w:rFonts w:ascii="Arial" w:hAnsi="Arial" w:cs="Arial"/>
          <w:sz w:val="20"/>
          <w:szCs w:val="20"/>
          <w:lang w:eastAsia="en-US"/>
        </w:rPr>
        <w:lastRenderedPageBreak/>
        <w:t>Projeto / Processo: 21152000003</w:t>
      </w:r>
      <w:r w:rsidR="00026912" w:rsidRPr="0051665D">
        <w:rPr>
          <w:rFonts w:ascii="Arial" w:hAnsi="Arial" w:cs="Arial"/>
          <w:sz w:val="20"/>
          <w:szCs w:val="20"/>
          <w:lang w:eastAsia="en-US"/>
        </w:rPr>
        <w:t>21901</w:t>
      </w:r>
    </w:p>
    <w:p w14:paraId="7AFA8110" w14:textId="77777777" w:rsidR="007B5441" w:rsidRPr="004F3000" w:rsidRDefault="007B5441" w:rsidP="007B5441">
      <w:pPr>
        <w:spacing w:line="276" w:lineRule="auto"/>
        <w:ind w:left="1134"/>
        <w:jc w:val="both"/>
        <w:rPr>
          <w:rFonts w:ascii="Arial" w:hAnsi="Arial" w:cs="Arial"/>
          <w:sz w:val="20"/>
          <w:szCs w:val="20"/>
          <w:lang w:eastAsia="en-US"/>
        </w:rPr>
      </w:pPr>
      <w:r w:rsidRPr="0051665D">
        <w:rPr>
          <w:rFonts w:ascii="Arial" w:hAnsi="Arial" w:cs="Arial"/>
          <w:sz w:val="20"/>
          <w:szCs w:val="20"/>
          <w:lang w:eastAsia="en-US"/>
        </w:rPr>
        <w:t>Elemento de Despesa: 33</w:t>
      </w:r>
      <w:r w:rsidR="00026912" w:rsidRPr="0051665D">
        <w:rPr>
          <w:rFonts w:ascii="Arial" w:hAnsi="Arial" w:cs="Arial"/>
          <w:sz w:val="20"/>
          <w:szCs w:val="20"/>
          <w:lang w:eastAsia="en-US"/>
        </w:rPr>
        <w:t>.</w:t>
      </w:r>
      <w:r w:rsidRPr="0051665D">
        <w:rPr>
          <w:rFonts w:ascii="Arial" w:hAnsi="Arial" w:cs="Arial"/>
          <w:sz w:val="20"/>
          <w:szCs w:val="20"/>
          <w:lang w:eastAsia="en-US"/>
        </w:rPr>
        <w:t>90</w:t>
      </w:r>
      <w:r w:rsidR="00026912" w:rsidRPr="0051665D">
        <w:rPr>
          <w:rFonts w:ascii="Arial" w:hAnsi="Arial" w:cs="Arial"/>
          <w:sz w:val="20"/>
          <w:szCs w:val="20"/>
          <w:lang w:eastAsia="en-US"/>
        </w:rPr>
        <w:t>.</w:t>
      </w:r>
      <w:r w:rsidRPr="0051665D">
        <w:rPr>
          <w:rFonts w:ascii="Arial" w:hAnsi="Arial" w:cs="Arial"/>
          <w:sz w:val="20"/>
          <w:szCs w:val="20"/>
          <w:lang w:eastAsia="en-US"/>
        </w:rPr>
        <w:t>3</w:t>
      </w:r>
      <w:r w:rsidR="00026912" w:rsidRPr="0051665D">
        <w:rPr>
          <w:rFonts w:ascii="Arial" w:hAnsi="Arial" w:cs="Arial"/>
          <w:sz w:val="20"/>
          <w:szCs w:val="20"/>
          <w:lang w:eastAsia="en-US"/>
        </w:rPr>
        <w:t>7</w:t>
      </w:r>
    </w:p>
    <w:p w14:paraId="7736493B" w14:textId="77777777" w:rsidR="007B5441" w:rsidRPr="004F3000" w:rsidRDefault="007B5441" w:rsidP="007B5441">
      <w:pPr>
        <w:spacing w:line="276" w:lineRule="auto"/>
        <w:ind w:left="1134"/>
        <w:jc w:val="both"/>
        <w:rPr>
          <w:rFonts w:ascii="Arial" w:hAnsi="Arial" w:cs="Arial"/>
          <w:sz w:val="20"/>
          <w:szCs w:val="20"/>
          <w:lang w:eastAsia="en-US"/>
        </w:rPr>
      </w:pPr>
    </w:p>
    <w:p w14:paraId="78A4578A" w14:textId="77777777" w:rsidR="007B5441" w:rsidRPr="004F3000" w:rsidRDefault="007B5441" w:rsidP="007B5441">
      <w:pPr>
        <w:numPr>
          <w:ilvl w:val="0"/>
          <w:numId w:val="3"/>
        </w:numPr>
        <w:spacing w:before="120" w:after="120" w:line="276" w:lineRule="auto"/>
        <w:ind w:left="357" w:hanging="357"/>
        <w:jc w:val="both"/>
        <w:rPr>
          <w:rFonts w:ascii="Arial" w:hAnsi="Arial" w:cs="Arial"/>
          <w:b/>
          <w:color w:val="000000" w:themeColor="text1"/>
          <w:sz w:val="20"/>
          <w:szCs w:val="20"/>
        </w:rPr>
      </w:pPr>
      <w:r w:rsidRPr="004F3000">
        <w:rPr>
          <w:rFonts w:ascii="Arial" w:hAnsi="Arial" w:cs="Arial"/>
          <w:b/>
          <w:color w:val="000000" w:themeColor="text1"/>
          <w:sz w:val="20"/>
          <w:szCs w:val="20"/>
        </w:rPr>
        <w:t>DO CREDENCIAMENTO</w:t>
      </w:r>
    </w:p>
    <w:p w14:paraId="53BF33C1" w14:textId="77777777" w:rsidR="007B5441" w:rsidRPr="004F3000" w:rsidRDefault="007B5441" w:rsidP="007B5441">
      <w:pPr>
        <w:numPr>
          <w:ilvl w:val="1"/>
          <w:numId w:val="3"/>
        </w:numPr>
        <w:tabs>
          <w:tab w:val="left" w:pos="993"/>
        </w:tabs>
        <w:spacing w:before="120" w:after="120" w:line="276" w:lineRule="auto"/>
        <w:ind w:left="425" w:firstLine="0"/>
        <w:jc w:val="both"/>
        <w:rPr>
          <w:rFonts w:ascii="Arial" w:hAnsi="Arial" w:cs="Arial"/>
          <w:color w:val="000000" w:themeColor="text1"/>
          <w:sz w:val="20"/>
          <w:szCs w:val="20"/>
        </w:rPr>
      </w:pPr>
      <w:r w:rsidRPr="004F3000">
        <w:rPr>
          <w:rFonts w:ascii="Arial" w:hAnsi="Arial" w:cs="Arial"/>
          <w:bCs/>
          <w:iCs/>
          <w:color w:val="000000" w:themeColor="text1"/>
          <w:sz w:val="20"/>
          <w:szCs w:val="20"/>
        </w:rPr>
        <w:t>O Credenciamento é o nível básico do registro cadastral no SICAF, que permite a participação dos interessados na modalidade licitatória Pregão, em sua forma eletrônica.</w:t>
      </w:r>
    </w:p>
    <w:p w14:paraId="69315F3C" w14:textId="77777777" w:rsidR="007B5441" w:rsidRPr="004F3000" w:rsidRDefault="007B5441" w:rsidP="007B5441">
      <w:pPr>
        <w:numPr>
          <w:ilvl w:val="1"/>
          <w:numId w:val="3"/>
        </w:numPr>
        <w:tabs>
          <w:tab w:val="left" w:pos="993"/>
        </w:tabs>
        <w:spacing w:before="120" w:after="120" w:line="276" w:lineRule="auto"/>
        <w:ind w:left="425" w:firstLine="0"/>
        <w:jc w:val="both"/>
        <w:rPr>
          <w:rFonts w:ascii="Arial" w:hAnsi="Arial" w:cs="Arial"/>
          <w:bCs/>
          <w:iCs/>
          <w:color w:val="000000" w:themeColor="text1"/>
          <w:sz w:val="20"/>
          <w:szCs w:val="20"/>
        </w:rPr>
      </w:pPr>
      <w:r w:rsidRPr="004F3000">
        <w:rPr>
          <w:rFonts w:ascii="Arial" w:hAnsi="Arial" w:cs="Arial"/>
          <w:bCs/>
          <w:iCs/>
          <w:color w:val="000000" w:themeColor="text1"/>
          <w:sz w:val="20"/>
          <w:szCs w:val="20"/>
        </w:rPr>
        <w:t xml:space="preserve">O cadastro no SICAF poderá ser iniciado no Portal de Compras do Governo Federal, no sítio </w:t>
      </w:r>
      <w:hyperlink r:id="rId9" w:history="1">
        <w:r w:rsidRPr="004F3000">
          <w:rPr>
            <w:rStyle w:val="Hyperlink"/>
            <w:rFonts w:ascii="Arial" w:hAnsi="Arial" w:cs="Arial"/>
            <w:bCs/>
            <w:iCs/>
            <w:sz w:val="20"/>
            <w:szCs w:val="20"/>
          </w:rPr>
          <w:t>www.comprasgovernamentais.gov.br</w:t>
        </w:r>
      </w:hyperlink>
      <w:r w:rsidRPr="004F3000">
        <w:rPr>
          <w:rFonts w:ascii="Arial" w:hAnsi="Arial" w:cs="Arial"/>
          <w:bCs/>
          <w:iCs/>
          <w:color w:val="000000" w:themeColor="text1"/>
          <w:sz w:val="20"/>
          <w:szCs w:val="20"/>
        </w:rPr>
        <w:t>, com a solicitação de login e senha pelo interessado.</w:t>
      </w:r>
    </w:p>
    <w:p w14:paraId="261F5EC2" w14:textId="77777777" w:rsidR="007B5441" w:rsidRPr="004F3000" w:rsidRDefault="007B5441" w:rsidP="007B5441">
      <w:pPr>
        <w:numPr>
          <w:ilvl w:val="1"/>
          <w:numId w:val="3"/>
        </w:numPr>
        <w:tabs>
          <w:tab w:val="left" w:pos="993"/>
        </w:tabs>
        <w:spacing w:before="120" w:after="120" w:line="276" w:lineRule="auto"/>
        <w:ind w:left="425" w:firstLine="0"/>
        <w:jc w:val="both"/>
        <w:rPr>
          <w:rFonts w:ascii="Arial" w:hAnsi="Arial" w:cs="Arial"/>
          <w:color w:val="000000" w:themeColor="text1"/>
          <w:sz w:val="20"/>
          <w:szCs w:val="20"/>
        </w:rPr>
      </w:pPr>
      <w:r w:rsidRPr="004F3000">
        <w:rPr>
          <w:rFonts w:ascii="Arial" w:hAnsi="Arial" w:cs="Arial"/>
          <w:color w:val="000000" w:themeColor="text1"/>
          <w:sz w:val="20"/>
          <w:szCs w:val="20"/>
        </w:rPr>
        <w:t>O credenciamento junto ao provedor do sistema implica a responsabilidade do licitante ou de seu representante legal e a presunção de sua capacidade técnica para realização das transações inerentes a este Pregão.</w:t>
      </w:r>
    </w:p>
    <w:p w14:paraId="1C8309C7" w14:textId="77777777" w:rsidR="007B5441" w:rsidRPr="004F3000" w:rsidRDefault="007B5441" w:rsidP="007B5441">
      <w:pPr>
        <w:numPr>
          <w:ilvl w:val="1"/>
          <w:numId w:val="3"/>
        </w:numPr>
        <w:tabs>
          <w:tab w:val="left" w:pos="993"/>
        </w:tabs>
        <w:spacing w:before="120" w:after="120" w:line="276" w:lineRule="auto"/>
        <w:ind w:left="425" w:firstLine="0"/>
        <w:jc w:val="both"/>
        <w:rPr>
          <w:rFonts w:ascii="Arial" w:hAnsi="Arial" w:cs="Arial"/>
          <w:color w:val="000000" w:themeColor="text1"/>
          <w:sz w:val="20"/>
          <w:szCs w:val="20"/>
        </w:rPr>
      </w:pPr>
      <w:r w:rsidRPr="004F3000">
        <w:rPr>
          <w:rFonts w:ascii="Arial" w:hAnsi="Arial" w:cs="Arial"/>
          <w:color w:val="000000" w:themeColor="text1"/>
          <w:sz w:val="20"/>
          <w:szCs w:val="20"/>
        </w:rPr>
        <w:t>O uso da senha de acesso pelo licitante é de sua responsabilidade exclusiva, incluindo qualquer transação efetuada diretamente ou por seu representante, não cabendo ao provedor do sistema, ou ao órgão ou entidade responsável por esta licitação, responsabilidade por eventuais danos decorrentes de uso indevido da senha, ainda que por terceiros.</w:t>
      </w:r>
    </w:p>
    <w:p w14:paraId="6A1ACDD7" w14:textId="77777777" w:rsidR="007B5441" w:rsidRPr="004F3000" w:rsidRDefault="007B5441" w:rsidP="007B5441">
      <w:pPr>
        <w:numPr>
          <w:ilvl w:val="1"/>
          <w:numId w:val="3"/>
        </w:numPr>
        <w:tabs>
          <w:tab w:val="left" w:pos="993"/>
        </w:tabs>
        <w:spacing w:before="120" w:after="120" w:line="276" w:lineRule="auto"/>
        <w:ind w:left="425" w:firstLine="0"/>
        <w:jc w:val="both"/>
        <w:rPr>
          <w:rFonts w:ascii="Arial" w:hAnsi="Arial" w:cs="Arial"/>
          <w:bCs/>
          <w:color w:val="000000" w:themeColor="text1"/>
          <w:sz w:val="20"/>
          <w:szCs w:val="20"/>
        </w:rPr>
      </w:pPr>
      <w:r w:rsidRPr="004F3000">
        <w:rPr>
          <w:rFonts w:ascii="Arial" w:hAnsi="Arial" w:cs="Arial"/>
          <w:color w:val="000000" w:themeColor="text1"/>
          <w:sz w:val="20"/>
          <w:szCs w:val="20"/>
          <w:lang w:eastAsia="en-US"/>
        </w:rPr>
        <w:t>A perda da senha ou a quebra de sigilo deverão ser comunicadas imediatamente ao provedor do sistema para imediato bloqueio de acesso.</w:t>
      </w:r>
    </w:p>
    <w:p w14:paraId="215793F0" w14:textId="77777777" w:rsidR="007B5441" w:rsidRPr="004F3000" w:rsidRDefault="007B5441" w:rsidP="007B5441">
      <w:pPr>
        <w:tabs>
          <w:tab w:val="left" w:pos="993"/>
        </w:tabs>
        <w:spacing w:before="120" w:after="120" w:line="276" w:lineRule="auto"/>
        <w:ind w:left="425"/>
        <w:jc w:val="both"/>
        <w:rPr>
          <w:rFonts w:ascii="Arial" w:hAnsi="Arial" w:cs="Arial"/>
          <w:bCs/>
          <w:color w:val="000000" w:themeColor="text1"/>
          <w:sz w:val="20"/>
          <w:szCs w:val="20"/>
        </w:rPr>
      </w:pPr>
    </w:p>
    <w:p w14:paraId="37D32811" w14:textId="77777777" w:rsidR="007B5441" w:rsidRPr="004F3000" w:rsidRDefault="007B5441" w:rsidP="007B5441">
      <w:pPr>
        <w:numPr>
          <w:ilvl w:val="0"/>
          <w:numId w:val="3"/>
        </w:numPr>
        <w:tabs>
          <w:tab w:val="left" w:pos="993"/>
        </w:tabs>
        <w:spacing w:before="120" w:after="120" w:line="276" w:lineRule="auto"/>
        <w:ind w:left="357" w:hanging="357"/>
        <w:jc w:val="both"/>
        <w:rPr>
          <w:rFonts w:ascii="Arial" w:hAnsi="Arial" w:cs="Arial"/>
          <w:b/>
          <w:bCs/>
          <w:color w:val="000000" w:themeColor="text1"/>
          <w:sz w:val="20"/>
          <w:szCs w:val="20"/>
        </w:rPr>
      </w:pPr>
      <w:r w:rsidRPr="004F3000">
        <w:rPr>
          <w:rFonts w:ascii="Arial" w:hAnsi="Arial" w:cs="Arial"/>
          <w:b/>
          <w:bCs/>
          <w:color w:val="000000" w:themeColor="text1"/>
          <w:sz w:val="20"/>
          <w:szCs w:val="20"/>
        </w:rPr>
        <w:t>DA PARTICIPAÇÃO NO PREGÃO</w:t>
      </w:r>
    </w:p>
    <w:p w14:paraId="3AB4F1C3" w14:textId="77777777" w:rsidR="007B5441" w:rsidRPr="004F3000" w:rsidRDefault="007B5441" w:rsidP="007B5441">
      <w:pPr>
        <w:numPr>
          <w:ilvl w:val="1"/>
          <w:numId w:val="3"/>
        </w:numPr>
        <w:tabs>
          <w:tab w:val="left" w:pos="426"/>
          <w:tab w:val="left" w:pos="993"/>
        </w:tabs>
        <w:spacing w:before="120" w:after="120" w:line="276" w:lineRule="auto"/>
        <w:ind w:left="426" w:firstLine="0"/>
        <w:jc w:val="both"/>
        <w:rPr>
          <w:rFonts w:ascii="Arial" w:hAnsi="Arial" w:cs="Arial"/>
          <w:b/>
          <w:bCs/>
          <w:color w:val="000000" w:themeColor="text1"/>
          <w:sz w:val="20"/>
          <w:szCs w:val="20"/>
        </w:rPr>
      </w:pPr>
      <w:r w:rsidRPr="004F3000">
        <w:rPr>
          <w:rFonts w:ascii="Arial" w:hAnsi="Arial" w:cs="Arial"/>
          <w:bCs/>
          <w:color w:val="000000" w:themeColor="text1"/>
          <w:sz w:val="20"/>
          <w:szCs w:val="20"/>
        </w:rPr>
        <w:t>Poderão participar deste Pregão interessados cujo ramo de atividade seja compatível com o objeto desta licitação e que estejam com Credenciamento regular no</w:t>
      </w:r>
      <w:r w:rsidRPr="004F3000">
        <w:rPr>
          <w:rFonts w:ascii="Arial" w:hAnsi="Arial" w:cs="Arial"/>
          <w:color w:val="000000" w:themeColor="text1"/>
          <w:sz w:val="20"/>
          <w:szCs w:val="20"/>
        </w:rPr>
        <w:t xml:space="preserve"> Sistema de Cadastramento Unificado de Fornecedores – SICAF, conforme disposto no §3º do artigo 8º da IN SLTI/MPOG nº 2, de 2010.</w:t>
      </w:r>
    </w:p>
    <w:p w14:paraId="4AAB9AA9" w14:textId="77777777" w:rsidR="007B5441" w:rsidRPr="004F3000" w:rsidRDefault="007B5441" w:rsidP="007B5441">
      <w:pPr>
        <w:numPr>
          <w:ilvl w:val="1"/>
          <w:numId w:val="3"/>
        </w:numPr>
        <w:tabs>
          <w:tab w:val="left" w:pos="993"/>
        </w:tabs>
        <w:spacing w:before="120" w:after="120" w:line="276" w:lineRule="auto"/>
        <w:ind w:left="425" w:firstLine="0"/>
        <w:jc w:val="both"/>
        <w:rPr>
          <w:rFonts w:ascii="Arial" w:hAnsi="Arial" w:cs="Arial"/>
          <w:bCs/>
          <w:iCs/>
          <w:color w:val="000000" w:themeColor="text1"/>
          <w:sz w:val="20"/>
          <w:szCs w:val="20"/>
        </w:rPr>
      </w:pPr>
      <w:r w:rsidRPr="004F3000">
        <w:rPr>
          <w:rFonts w:ascii="Arial" w:hAnsi="Arial" w:cs="Arial"/>
          <w:bCs/>
          <w:color w:val="000000" w:themeColor="text1"/>
          <w:sz w:val="20"/>
          <w:szCs w:val="20"/>
        </w:rPr>
        <w:t>Não poderão participar desta licitação os interessados:</w:t>
      </w:r>
    </w:p>
    <w:p w14:paraId="3459108C" w14:textId="77777777" w:rsidR="007B5441" w:rsidRPr="004F3000" w:rsidRDefault="007B5441" w:rsidP="007B5441">
      <w:pPr>
        <w:numPr>
          <w:ilvl w:val="2"/>
          <w:numId w:val="27"/>
        </w:numPr>
        <w:tabs>
          <w:tab w:val="left" w:pos="1440"/>
          <w:tab w:val="left" w:pos="1843"/>
        </w:tabs>
        <w:autoSpaceDE w:val="0"/>
        <w:snapToGrid w:val="0"/>
        <w:spacing w:before="120" w:after="120" w:line="276" w:lineRule="auto"/>
        <w:ind w:left="993" w:firstLine="0"/>
        <w:jc w:val="both"/>
        <w:rPr>
          <w:rFonts w:ascii="Arial" w:hAnsi="Arial" w:cs="Arial"/>
          <w:bCs/>
          <w:color w:val="000000" w:themeColor="text1"/>
          <w:sz w:val="20"/>
          <w:szCs w:val="20"/>
        </w:rPr>
      </w:pPr>
      <w:r w:rsidRPr="004F3000">
        <w:rPr>
          <w:rFonts w:ascii="Arial" w:hAnsi="Arial" w:cs="Arial"/>
          <w:bCs/>
          <w:color w:val="000000" w:themeColor="text1"/>
          <w:sz w:val="20"/>
          <w:szCs w:val="20"/>
        </w:rPr>
        <w:t>Proibidos de participar de licitações e celebrar contratos administrativos, na forma da legislação vigente;</w:t>
      </w:r>
    </w:p>
    <w:p w14:paraId="57DCABD1" w14:textId="77777777" w:rsidR="007B5441" w:rsidRPr="004F3000" w:rsidRDefault="007B5441" w:rsidP="007B5441">
      <w:pPr>
        <w:numPr>
          <w:ilvl w:val="2"/>
          <w:numId w:val="27"/>
        </w:numPr>
        <w:tabs>
          <w:tab w:val="left" w:pos="1440"/>
          <w:tab w:val="left" w:pos="1843"/>
        </w:tabs>
        <w:autoSpaceDE w:val="0"/>
        <w:snapToGrid w:val="0"/>
        <w:spacing w:before="120" w:after="120" w:line="276" w:lineRule="auto"/>
        <w:ind w:left="993" w:firstLine="0"/>
        <w:jc w:val="both"/>
        <w:rPr>
          <w:rFonts w:ascii="Arial" w:eastAsia="Zurich BT" w:hAnsi="Arial" w:cs="Arial"/>
          <w:bCs/>
          <w:color w:val="000000" w:themeColor="text1"/>
          <w:sz w:val="20"/>
          <w:szCs w:val="20"/>
        </w:rPr>
      </w:pPr>
      <w:r w:rsidRPr="004F3000">
        <w:rPr>
          <w:rFonts w:ascii="Arial" w:hAnsi="Arial" w:cs="Arial"/>
          <w:bCs/>
          <w:color w:val="000000" w:themeColor="text1"/>
          <w:sz w:val="20"/>
          <w:szCs w:val="20"/>
        </w:rPr>
        <w:t>Estrangeiros que não tenham representação legal no Brasil com poderes expressos para receber citação e responder administrativa ou judicialmente;</w:t>
      </w:r>
    </w:p>
    <w:p w14:paraId="47B84C6A" w14:textId="77777777" w:rsidR="007B5441" w:rsidRPr="004F3000" w:rsidRDefault="007B5441" w:rsidP="007B5441">
      <w:pPr>
        <w:numPr>
          <w:ilvl w:val="2"/>
          <w:numId w:val="27"/>
        </w:numPr>
        <w:tabs>
          <w:tab w:val="left" w:pos="1440"/>
          <w:tab w:val="left" w:pos="1843"/>
        </w:tabs>
        <w:autoSpaceDE w:val="0"/>
        <w:snapToGrid w:val="0"/>
        <w:spacing w:before="120" w:after="120" w:line="276" w:lineRule="auto"/>
        <w:ind w:left="993" w:firstLine="0"/>
        <w:jc w:val="both"/>
        <w:rPr>
          <w:rFonts w:ascii="Arial" w:eastAsia="Zurich BT" w:hAnsi="Arial" w:cs="Arial"/>
          <w:bCs/>
          <w:color w:val="000000" w:themeColor="text1"/>
          <w:sz w:val="20"/>
          <w:szCs w:val="20"/>
        </w:rPr>
      </w:pPr>
      <w:r w:rsidRPr="004F3000">
        <w:rPr>
          <w:rFonts w:ascii="Arial" w:eastAsia="Arial Unicode MS" w:hAnsi="Arial" w:cs="Arial"/>
          <w:color w:val="000000" w:themeColor="text1"/>
          <w:sz w:val="20"/>
          <w:szCs w:val="20"/>
        </w:rPr>
        <w:t>Que se enquadrem nas vedações previstas no artigo 9º da Lei nº 8.666, de 1993;</w:t>
      </w:r>
    </w:p>
    <w:p w14:paraId="04585009" w14:textId="77777777" w:rsidR="007B5441" w:rsidRPr="004F3000" w:rsidRDefault="007B5441" w:rsidP="007B5441">
      <w:pPr>
        <w:numPr>
          <w:ilvl w:val="2"/>
          <w:numId w:val="27"/>
        </w:numPr>
        <w:tabs>
          <w:tab w:val="left" w:pos="1440"/>
          <w:tab w:val="left" w:pos="1843"/>
        </w:tabs>
        <w:autoSpaceDE w:val="0"/>
        <w:snapToGrid w:val="0"/>
        <w:spacing w:before="120" w:after="120" w:line="276" w:lineRule="auto"/>
        <w:ind w:left="993" w:firstLine="0"/>
        <w:jc w:val="both"/>
        <w:rPr>
          <w:rFonts w:ascii="Arial" w:eastAsia="Zurich BT" w:hAnsi="Arial" w:cs="Arial"/>
          <w:bCs/>
          <w:color w:val="000000" w:themeColor="text1"/>
          <w:sz w:val="20"/>
          <w:szCs w:val="20"/>
        </w:rPr>
      </w:pPr>
      <w:r w:rsidRPr="004F3000">
        <w:rPr>
          <w:rFonts w:ascii="Arial" w:hAnsi="Arial" w:cs="Arial"/>
          <w:color w:val="000000" w:themeColor="text1"/>
          <w:sz w:val="20"/>
          <w:szCs w:val="20"/>
        </w:rPr>
        <w:t xml:space="preserve"> Que estejam sob falência, em recuperação judicial ou extrajudicial, concurso de credores, concordata ou insolvência, em processo de dissolução ou liquidação;</w:t>
      </w:r>
    </w:p>
    <w:p w14:paraId="4B030E5C" w14:textId="77777777" w:rsidR="007B5441" w:rsidRPr="00410F89" w:rsidRDefault="007B5441" w:rsidP="007B5441">
      <w:pPr>
        <w:pStyle w:val="PargrafodaLista"/>
        <w:numPr>
          <w:ilvl w:val="2"/>
          <w:numId w:val="27"/>
        </w:numPr>
        <w:tabs>
          <w:tab w:val="left" w:pos="1440"/>
          <w:tab w:val="left" w:pos="1843"/>
        </w:tabs>
        <w:ind w:left="993" w:firstLine="0"/>
        <w:jc w:val="both"/>
        <w:rPr>
          <w:rFonts w:ascii="Arial" w:eastAsia="Zurich BT" w:hAnsi="Arial" w:cs="Arial"/>
          <w:bCs/>
          <w:sz w:val="20"/>
          <w:szCs w:val="20"/>
        </w:rPr>
      </w:pPr>
      <w:r w:rsidRPr="00410F89">
        <w:rPr>
          <w:rFonts w:ascii="Arial" w:eastAsia="Zurich BT" w:hAnsi="Arial" w:cs="Arial"/>
          <w:bCs/>
          <w:sz w:val="20"/>
          <w:szCs w:val="20"/>
        </w:rPr>
        <w:t>Entidades empresariais que estejam reunidas em consórcio;</w:t>
      </w:r>
    </w:p>
    <w:p w14:paraId="4F4AB5E3" w14:textId="77777777" w:rsidR="007B5441" w:rsidRPr="004F3000" w:rsidRDefault="007B5441" w:rsidP="007B5441">
      <w:pPr>
        <w:numPr>
          <w:ilvl w:val="2"/>
          <w:numId w:val="27"/>
        </w:numPr>
        <w:tabs>
          <w:tab w:val="left" w:pos="1440"/>
          <w:tab w:val="left" w:pos="1843"/>
        </w:tabs>
        <w:autoSpaceDE w:val="0"/>
        <w:snapToGrid w:val="0"/>
        <w:spacing w:before="120" w:after="120" w:line="276" w:lineRule="auto"/>
        <w:ind w:left="993" w:firstLine="0"/>
        <w:jc w:val="both"/>
        <w:rPr>
          <w:rFonts w:ascii="Arial" w:hAnsi="Arial" w:cs="Arial"/>
          <w:color w:val="000000" w:themeColor="text1"/>
          <w:sz w:val="20"/>
          <w:szCs w:val="20"/>
        </w:rPr>
      </w:pPr>
      <w:r w:rsidRPr="004F3000">
        <w:rPr>
          <w:rFonts w:ascii="Arial" w:hAnsi="Arial" w:cs="Arial"/>
          <w:color w:val="000000" w:themeColor="text1"/>
          <w:sz w:val="20"/>
          <w:szCs w:val="20"/>
        </w:rPr>
        <w:t xml:space="preserve">Sociedades Cooperativas, considerando a vedação contida no Termo de Conciliação Judicial firmado entre o Ministério Público do Trabalho e a União, </w:t>
      </w:r>
      <w:r w:rsidRPr="004F3000">
        <w:rPr>
          <w:rFonts w:ascii="Arial" w:hAnsi="Arial" w:cs="Arial"/>
          <w:b/>
          <w:color w:val="000000" w:themeColor="text1"/>
          <w:sz w:val="20"/>
          <w:szCs w:val="20"/>
        </w:rPr>
        <w:t>Anexo III</w:t>
      </w:r>
      <w:r w:rsidRPr="004F3000">
        <w:rPr>
          <w:rFonts w:ascii="Arial" w:hAnsi="Arial" w:cs="Arial"/>
          <w:color w:val="000000" w:themeColor="text1"/>
          <w:sz w:val="20"/>
          <w:szCs w:val="20"/>
        </w:rPr>
        <w:t xml:space="preserve"> deste Edital.</w:t>
      </w:r>
    </w:p>
    <w:p w14:paraId="0030B6D6" w14:textId="77777777" w:rsidR="007B5441" w:rsidRPr="004F3000" w:rsidRDefault="007B5441" w:rsidP="007B5441">
      <w:pPr>
        <w:numPr>
          <w:ilvl w:val="1"/>
          <w:numId w:val="3"/>
        </w:numPr>
        <w:tabs>
          <w:tab w:val="left" w:pos="993"/>
        </w:tabs>
        <w:spacing w:before="120" w:after="120" w:line="276" w:lineRule="auto"/>
        <w:ind w:left="425" w:firstLine="0"/>
        <w:jc w:val="both"/>
        <w:rPr>
          <w:rFonts w:ascii="Arial" w:hAnsi="Arial" w:cs="Arial"/>
          <w:color w:val="000000" w:themeColor="text1"/>
          <w:sz w:val="20"/>
          <w:szCs w:val="20"/>
        </w:rPr>
      </w:pPr>
      <w:r w:rsidRPr="004F3000">
        <w:rPr>
          <w:rFonts w:ascii="Arial" w:hAnsi="Arial" w:cs="Arial"/>
          <w:color w:val="000000" w:themeColor="text1"/>
          <w:sz w:val="20"/>
          <w:szCs w:val="20"/>
        </w:rPr>
        <w:t>Como condição para participação no Pregão, o licitante assinalará “sim” ou “não” em campo próprio do sistema eletrônico, relativo às seguintes declarações:</w:t>
      </w:r>
      <w:r w:rsidRPr="004F3000">
        <w:rPr>
          <w:rFonts w:ascii="Arial" w:eastAsia="Zurich BT" w:hAnsi="Arial" w:cs="Arial"/>
          <w:bCs/>
          <w:color w:val="000000" w:themeColor="text1"/>
          <w:sz w:val="20"/>
          <w:szCs w:val="20"/>
        </w:rPr>
        <w:t xml:space="preserve"> </w:t>
      </w:r>
    </w:p>
    <w:p w14:paraId="67E2DC66" w14:textId="77777777" w:rsidR="007B5441" w:rsidRPr="004F3000" w:rsidRDefault="007B5441" w:rsidP="007B5441">
      <w:pPr>
        <w:pStyle w:val="PargrafodaLista"/>
        <w:numPr>
          <w:ilvl w:val="0"/>
          <w:numId w:val="28"/>
        </w:numPr>
        <w:tabs>
          <w:tab w:val="left" w:pos="993"/>
          <w:tab w:val="left" w:pos="1440"/>
        </w:tabs>
        <w:autoSpaceDE w:val="0"/>
        <w:snapToGrid w:val="0"/>
        <w:spacing w:before="120" w:after="120" w:line="276" w:lineRule="auto"/>
        <w:ind w:left="993" w:firstLine="0"/>
        <w:jc w:val="both"/>
        <w:rPr>
          <w:rFonts w:ascii="Arial" w:hAnsi="Arial" w:cs="Arial"/>
          <w:bCs/>
          <w:color w:val="000000" w:themeColor="text1"/>
          <w:sz w:val="20"/>
          <w:szCs w:val="20"/>
        </w:rPr>
      </w:pPr>
      <w:r w:rsidRPr="004F3000">
        <w:rPr>
          <w:rFonts w:ascii="Arial" w:hAnsi="Arial" w:cs="Arial"/>
          <w:bCs/>
          <w:color w:val="000000" w:themeColor="text1"/>
          <w:sz w:val="20"/>
          <w:szCs w:val="20"/>
        </w:rPr>
        <w:t xml:space="preserve">Que cumpre os requisitos estabelecidos no artigo 3° </w:t>
      </w:r>
      <w:r w:rsidRPr="004F3000">
        <w:rPr>
          <w:rFonts w:ascii="Arial" w:hAnsi="Arial" w:cs="Arial"/>
          <w:color w:val="000000" w:themeColor="text1"/>
          <w:sz w:val="20"/>
          <w:szCs w:val="20"/>
        </w:rPr>
        <w:t xml:space="preserve">da Lei Complementar nº 123, de 2006, estando apto a usufruir do tratamento favorecido estabelecido em seus </w:t>
      </w:r>
      <w:proofErr w:type="spellStart"/>
      <w:r w:rsidRPr="004F3000">
        <w:rPr>
          <w:rFonts w:ascii="Arial" w:hAnsi="Arial" w:cs="Arial"/>
          <w:color w:val="000000" w:themeColor="text1"/>
          <w:sz w:val="20"/>
          <w:szCs w:val="20"/>
        </w:rPr>
        <w:t>arts</w:t>
      </w:r>
      <w:proofErr w:type="spellEnd"/>
      <w:r w:rsidRPr="004F3000">
        <w:rPr>
          <w:rFonts w:ascii="Arial" w:hAnsi="Arial" w:cs="Arial"/>
          <w:color w:val="000000" w:themeColor="text1"/>
          <w:sz w:val="20"/>
          <w:szCs w:val="20"/>
        </w:rPr>
        <w:t>. 42 a 49.</w:t>
      </w:r>
    </w:p>
    <w:p w14:paraId="052E18CA" w14:textId="77777777" w:rsidR="007B5441" w:rsidRPr="004F3000" w:rsidRDefault="007B5441" w:rsidP="007B5441">
      <w:pPr>
        <w:tabs>
          <w:tab w:val="left" w:pos="2410"/>
          <w:tab w:val="left" w:pos="2552"/>
        </w:tabs>
        <w:spacing w:before="120" w:after="120" w:line="276" w:lineRule="auto"/>
        <w:ind w:left="1418"/>
        <w:jc w:val="both"/>
        <w:rPr>
          <w:rFonts w:ascii="Arial" w:hAnsi="Arial" w:cs="Arial"/>
          <w:bCs/>
          <w:color w:val="000000" w:themeColor="text1"/>
          <w:sz w:val="20"/>
          <w:szCs w:val="20"/>
        </w:rPr>
      </w:pPr>
      <w:r w:rsidRPr="004F3000">
        <w:rPr>
          <w:rFonts w:ascii="Arial" w:hAnsi="Arial" w:cs="Arial"/>
          <w:color w:val="000000" w:themeColor="text1"/>
          <w:sz w:val="20"/>
          <w:szCs w:val="20"/>
        </w:rPr>
        <w:lastRenderedPageBreak/>
        <w:t>4.3.a.1 A assinalação do campo “não” apenas produzirá o efeito de o licitante não ter direito ao tratamento favorecido previsto na Lei Complementar nº 123, de 2006, mesmo que microempresa ou empresa de pequeno porte;</w:t>
      </w:r>
    </w:p>
    <w:p w14:paraId="5479B62D" w14:textId="77777777" w:rsidR="007B5441" w:rsidRPr="004F3000" w:rsidRDefault="007B5441" w:rsidP="007B5441">
      <w:pPr>
        <w:pStyle w:val="PargrafodaLista"/>
        <w:numPr>
          <w:ilvl w:val="0"/>
          <w:numId w:val="28"/>
        </w:numPr>
        <w:tabs>
          <w:tab w:val="left" w:pos="1440"/>
        </w:tabs>
        <w:autoSpaceDE w:val="0"/>
        <w:snapToGrid w:val="0"/>
        <w:spacing w:before="120" w:after="120" w:line="276" w:lineRule="auto"/>
        <w:ind w:left="993" w:firstLine="0"/>
        <w:jc w:val="both"/>
        <w:rPr>
          <w:rFonts w:ascii="Arial" w:hAnsi="Arial" w:cs="Arial"/>
          <w:bCs/>
          <w:color w:val="000000" w:themeColor="text1"/>
          <w:sz w:val="20"/>
          <w:szCs w:val="20"/>
        </w:rPr>
      </w:pPr>
      <w:r w:rsidRPr="004F3000">
        <w:rPr>
          <w:rFonts w:ascii="Arial" w:hAnsi="Arial" w:cs="Arial"/>
          <w:color w:val="000000" w:themeColor="text1"/>
          <w:sz w:val="20"/>
          <w:szCs w:val="20"/>
        </w:rPr>
        <w:t>Que está ciente e concorda com as condições contidas no Edital e seus anexos, bem como de que cumpre plenamente os requisitos de habilitação definidos no Edital;</w:t>
      </w:r>
    </w:p>
    <w:p w14:paraId="5C4ED069" w14:textId="77777777" w:rsidR="007B5441" w:rsidRPr="004F3000" w:rsidRDefault="007B5441" w:rsidP="007B5441">
      <w:pPr>
        <w:pStyle w:val="PargrafodaLista"/>
        <w:numPr>
          <w:ilvl w:val="0"/>
          <w:numId w:val="28"/>
        </w:numPr>
        <w:tabs>
          <w:tab w:val="left" w:pos="1440"/>
        </w:tabs>
        <w:autoSpaceDE w:val="0"/>
        <w:snapToGrid w:val="0"/>
        <w:spacing w:before="120" w:after="120" w:line="276" w:lineRule="auto"/>
        <w:ind w:left="993" w:firstLine="0"/>
        <w:jc w:val="both"/>
        <w:rPr>
          <w:rFonts w:ascii="Arial" w:hAnsi="Arial" w:cs="Arial"/>
          <w:bCs/>
          <w:color w:val="000000" w:themeColor="text1"/>
          <w:sz w:val="20"/>
          <w:szCs w:val="20"/>
        </w:rPr>
      </w:pPr>
      <w:r w:rsidRPr="004F3000">
        <w:rPr>
          <w:rFonts w:ascii="Arial" w:hAnsi="Arial" w:cs="Arial"/>
          <w:color w:val="000000" w:themeColor="text1"/>
          <w:sz w:val="20"/>
          <w:szCs w:val="20"/>
        </w:rPr>
        <w:t xml:space="preserve">Que inexistem fatos impeditivos para sua habilitação no certame, ciente da obrigatoriedade de declarar ocorrências posteriores; </w:t>
      </w:r>
    </w:p>
    <w:p w14:paraId="569E33D8" w14:textId="77777777" w:rsidR="007B5441" w:rsidRPr="004F3000" w:rsidRDefault="007B5441" w:rsidP="007B5441">
      <w:pPr>
        <w:pStyle w:val="PargrafodaLista"/>
        <w:numPr>
          <w:ilvl w:val="0"/>
          <w:numId w:val="28"/>
        </w:numPr>
        <w:tabs>
          <w:tab w:val="left" w:pos="1440"/>
        </w:tabs>
        <w:autoSpaceDE w:val="0"/>
        <w:snapToGrid w:val="0"/>
        <w:spacing w:before="120" w:after="120" w:line="276" w:lineRule="auto"/>
        <w:ind w:left="993" w:firstLine="0"/>
        <w:jc w:val="both"/>
        <w:rPr>
          <w:rFonts w:ascii="Arial" w:hAnsi="Arial" w:cs="Arial"/>
          <w:bCs/>
          <w:color w:val="000000" w:themeColor="text1"/>
          <w:sz w:val="20"/>
          <w:szCs w:val="20"/>
        </w:rPr>
      </w:pPr>
      <w:r w:rsidRPr="004F3000">
        <w:rPr>
          <w:rFonts w:ascii="Arial" w:hAnsi="Arial" w:cs="Arial"/>
          <w:color w:val="000000" w:themeColor="text1"/>
          <w:sz w:val="20"/>
          <w:szCs w:val="20"/>
        </w:rPr>
        <w:t>Que não emprega menor de 18 anos em trabalho noturno, perigoso ou insalubre e não emprega menor de 16 anos, salvo menor, a partir de 14 anos, na condição de aprendiz, nos termos do artigo 7°, XXXIII, da Constituição.</w:t>
      </w:r>
      <w:r w:rsidRPr="004F3000">
        <w:rPr>
          <w:rFonts w:ascii="Arial" w:eastAsia="Zurich BT" w:hAnsi="Arial" w:cs="Arial"/>
          <w:color w:val="000000" w:themeColor="text1"/>
          <w:sz w:val="20"/>
          <w:szCs w:val="20"/>
        </w:rPr>
        <w:t xml:space="preserve"> </w:t>
      </w:r>
    </w:p>
    <w:p w14:paraId="0E37CE4C" w14:textId="77777777" w:rsidR="007B5441" w:rsidRPr="004F3000" w:rsidRDefault="007B5441" w:rsidP="007B5441">
      <w:pPr>
        <w:pStyle w:val="PargrafodaLista"/>
        <w:numPr>
          <w:ilvl w:val="0"/>
          <w:numId w:val="28"/>
        </w:numPr>
        <w:tabs>
          <w:tab w:val="left" w:pos="1440"/>
        </w:tabs>
        <w:autoSpaceDE w:val="0"/>
        <w:snapToGrid w:val="0"/>
        <w:spacing w:before="120" w:after="120" w:line="276" w:lineRule="auto"/>
        <w:ind w:left="993" w:firstLine="0"/>
        <w:jc w:val="both"/>
        <w:rPr>
          <w:rFonts w:ascii="Arial" w:hAnsi="Arial" w:cs="Arial"/>
          <w:bCs/>
          <w:color w:val="000000" w:themeColor="text1"/>
          <w:sz w:val="20"/>
          <w:szCs w:val="20"/>
        </w:rPr>
      </w:pPr>
      <w:r w:rsidRPr="004F3000">
        <w:rPr>
          <w:rFonts w:ascii="Arial" w:eastAsia="Zurich BT" w:hAnsi="Arial" w:cs="Arial"/>
          <w:color w:val="000000" w:themeColor="text1"/>
          <w:sz w:val="20"/>
          <w:szCs w:val="20"/>
        </w:rPr>
        <w:t>Que a proposta foi elaborada de forma independente, nos termos d</w:t>
      </w:r>
      <w:r w:rsidRPr="004F3000">
        <w:rPr>
          <w:rFonts w:ascii="Arial" w:hAnsi="Arial" w:cs="Arial"/>
          <w:color w:val="000000" w:themeColor="text1"/>
          <w:sz w:val="20"/>
          <w:szCs w:val="20"/>
        </w:rPr>
        <w:t>a Instrução Normativa SLTI/MPOG nº 2, de 16 de setembro de 2009.</w:t>
      </w:r>
    </w:p>
    <w:p w14:paraId="0DF1F182" w14:textId="77777777" w:rsidR="007B5441" w:rsidRPr="004F3000" w:rsidRDefault="007B5441" w:rsidP="007B5441">
      <w:pPr>
        <w:pStyle w:val="PargrafodaLista"/>
        <w:numPr>
          <w:ilvl w:val="0"/>
          <w:numId w:val="28"/>
        </w:numPr>
        <w:tabs>
          <w:tab w:val="left" w:pos="1440"/>
        </w:tabs>
        <w:autoSpaceDE w:val="0"/>
        <w:snapToGrid w:val="0"/>
        <w:spacing w:before="120" w:after="120" w:line="276" w:lineRule="auto"/>
        <w:ind w:left="993" w:firstLine="0"/>
        <w:jc w:val="both"/>
        <w:rPr>
          <w:rFonts w:ascii="Arial" w:hAnsi="Arial" w:cs="Arial"/>
          <w:bCs/>
          <w:color w:val="000000" w:themeColor="text1"/>
          <w:sz w:val="20"/>
          <w:szCs w:val="20"/>
        </w:rPr>
      </w:pPr>
      <w:r w:rsidRPr="004F3000">
        <w:rPr>
          <w:rFonts w:ascii="Arial" w:hAnsi="Arial" w:cs="Arial"/>
          <w:color w:val="000000" w:themeColor="text1"/>
          <w:sz w:val="20"/>
          <w:szCs w:val="20"/>
        </w:rPr>
        <w:t>Que não possui, em sua cadeia produtiva, empregados executando trabalho degradante ou forçado, observando o disposto nos incisos III e IV do art. 1º e no inciso III do art. 5º da Constituição Federal;</w:t>
      </w:r>
    </w:p>
    <w:p w14:paraId="15CACF09" w14:textId="77777777" w:rsidR="007B5441" w:rsidRPr="004F3000" w:rsidRDefault="007B5441" w:rsidP="007B5441">
      <w:pPr>
        <w:pStyle w:val="PargrafodaLista"/>
        <w:numPr>
          <w:ilvl w:val="0"/>
          <w:numId w:val="28"/>
        </w:numPr>
        <w:tabs>
          <w:tab w:val="left" w:pos="1440"/>
        </w:tabs>
        <w:autoSpaceDE w:val="0"/>
        <w:snapToGrid w:val="0"/>
        <w:spacing w:before="120" w:after="120" w:line="276" w:lineRule="auto"/>
        <w:ind w:left="993" w:firstLine="0"/>
        <w:jc w:val="both"/>
        <w:rPr>
          <w:rFonts w:ascii="Arial" w:hAnsi="Arial" w:cs="Arial"/>
          <w:bCs/>
          <w:color w:val="000000" w:themeColor="text1"/>
          <w:sz w:val="20"/>
          <w:szCs w:val="20"/>
        </w:rPr>
      </w:pPr>
      <w:r w:rsidRPr="004F3000">
        <w:rPr>
          <w:rFonts w:ascii="Arial" w:hAnsi="Arial" w:cs="Arial"/>
          <w:color w:val="000000" w:themeColor="text1"/>
          <w:sz w:val="20"/>
          <w:szCs w:val="20"/>
        </w:rPr>
        <w:t>Que os serviços são prestados por empresas que comprovem cumprimento de reserva de cargos prevista em lei para pessoa com deficiência ou para reabilitado da Previdência Social e que atendam às regras de acessibilidade previstas na legislação, conforme disposto no art. 93 da Lei nº 8.213, de 24 de julho de 1991.</w:t>
      </w:r>
    </w:p>
    <w:p w14:paraId="207558B3" w14:textId="77777777" w:rsidR="007B5441" w:rsidRPr="004F3000" w:rsidRDefault="007B5441" w:rsidP="007B5441">
      <w:pPr>
        <w:tabs>
          <w:tab w:val="left" w:pos="1440"/>
          <w:tab w:val="left" w:pos="1843"/>
        </w:tabs>
        <w:autoSpaceDE w:val="0"/>
        <w:snapToGrid w:val="0"/>
        <w:spacing w:before="120" w:after="120" w:line="276" w:lineRule="auto"/>
        <w:ind w:left="1134"/>
        <w:jc w:val="both"/>
        <w:rPr>
          <w:rFonts w:ascii="Arial" w:hAnsi="Arial" w:cs="Arial"/>
          <w:color w:val="000000" w:themeColor="text1"/>
          <w:sz w:val="20"/>
          <w:szCs w:val="20"/>
        </w:rPr>
      </w:pPr>
    </w:p>
    <w:p w14:paraId="50D888FE" w14:textId="77777777" w:rsidR="007B5441" w:rsidRPr="004F3000" w:rsidRDefault="007B5441" w:rsidP="007B5441">
      <w:pPr>
        <w:pStyle w:val="PargrafodaLista"/>
        <w:numPr>
          <w:ilvl w:val="0"/>
          <w:numId w:val="3"/>
        </w:numPr>
        <w:spacing w:before="120" w:after="120" w:line="276" w:lineRule="auto"/>
        <w:jc w:val="both"/>
        <w:rPr>
          <w:rFonts w:ascii="Arial" w:hAnsi="Arial" w:cs="Arial"/>
          <w:b/>
          <w:color w:val="000000" w:themeColor="text1"/>
          <w:sz w:val="20"/>
          <w:szCs w:val="20"/>
        </w:rPr>
      </w:pPr>
      <w:r w:rsidRPr="004F3000">
        <w:rPr>
          <w:rFonts w:ascii="Arial" w:hAnsi="Arial" w:cs="Arial"/>
          <w:b/>
          <w:color w:val="000000" w:themeColor="text1"/>
          <w:sz w:val="20"/>
          <w:szCs w:val="20"/>
        </w:rPr>
        <w:t>DO ENVIO DA PROPOSTA</w:t>
      </w:r>
    </w:p>
    <w:p w14:paraId="1E0C5A6F" w14:textId="77777777" w:rsidR="007B5441" w:rsidRPr="004F3000" w:rsidRDefault="007B5441" w:rsidP="007B5441">
      <w:pPr>
        <w:numPr>
          <w:ilvl w:val="1"/>
          <w:numId w:val="3"/>
        </w:numPr>
        <w:tabs>
          <w:tab w:val="left" w:pos="993"/>
        </w:tabs>
        <w:spacing w:before="120" w:after="120" w:line="276" w:lineRule="auto"/>
        <w:ind w:left="425" w:firstLine="0"/>
        <w:jc w:val="both"/>
        <w:rPr>
          <w:rFonts w:ascii="Arial" w:hAnsi="Arial" w:cs="Arial"/>
          <w:color w:val="000000" w:themeColor="text1"/>
          <w:sz w:val="20"/>
          <w:szCs w:val="20"/>
        </w:rPr>
      </w:pPr>
      <w:r w:rsidRPr="004F3000">
        <w:rPr>
          <w:rFonts w:ascii="Arial" w:hAnsi="Arial" w:cs="Arial"/>
          <w:color w:val="000000" w:themeColor="text1"/>
          <w:sz w:val="20"/>
          <w:szCs w:val="20"/>
        </w:rPr>
        <w:t>O licitante deverá encaminhar a proposta por meio do sistema eletrônico até a data e horário marcado para abertura da sessão, quando, então, encerrar-se-á automaticamente a fase de recebimento de propostas.</w:t>
      </w:r>
    </w:p>
    <w:p w14:paraId="5AF605DA" w14:textId="77777777" w:rsidR="007B5441" w:rsidRPr="004F3000" w:rsidRDefault="007B5441" w:rsidP="007B5441">
      <w:pPr>
        <w:numPr>
          <w:ilvl w:val="1"/>
          <w:numId w:val="3"/>
        </w:numPr>
        <w:tabs>
          <w:tab w:val="left" w:pos="993"/>
        </w:tabs>
        <w:spacing w:before="120" w:after="120" w:line="276" w:lineRule="auto"/>
        <w:ind w:left="425" w:firstLine="0"/>
        <w:jc w:val="both"/>
        <w:rPr>
          <w:rFonts w:ascii="Arial" w:hAnsi="Arial" w:cs="Arial"/>
          <w:color w:val="000000" w:themeColor="text1"/>
          <w:sz w:val="20"/>
          <w:szCs w:val="20"/>
        </w:rPr>
      </w:pPr>
      <w:r w:rsidRPr="004F3000">
        <w:rPr>
          <w:rFonts w:ascii="Arial" w:hAnsi="Arial" w:cs="Arial"/>
          <w:color w:val="000000" w:themeColor="text1"/>
          <w:sz w:val="20"/>
          <w:szCs w:val="20"/>
        </w:rPr>
        <w:t>Todas as referências de tempo no Edital, no aviso e durante a sessão pública observarão o horário de Brasília – DF.</w:t>
      </w:r>
    </w:p>
    <w:p w14:paraId="2B4B5882" w14:textId="77777777" w:rsidR="007B5441" w:rsidRPr="004F3000" w:rsidRDefault="007B5441" w:rsidP="007B5441">
      <w:pPr>
        <w:numPr>
          <w:ilvl w:val="1"/>
          <w:numId w:val="3"/>
        </w:numPr>
        <w:tabs>
          <w:tab w:val="left" w:pos="993"/>
        </w:tabs>
        <w:spacing w:before="120" w:after="120" w:line="276" w:lineRule="auto"/>
        <w:ind w:left="425" w:firstLine="0"/>
        <w:jc w:val="both"/>
        <w:rPr>
          <w:rFonts w:ascii="Arial" w:hAnsi="Arial" w:cs="Arial"/>
          <w:color w:val="000000" w:themeColor="text1"/>
          <w:sz w:val="20"/>
          <w:szCs w:val="20"/>
        </w:rPr>
      </w:pPr>
      <w:r w:rsidRPr="004F3000">
        <w:rPr>
          <w:rFonts w:ascii="Arial" w:hAnsi="Arial" w:cs="Arial"/>
          <w:color w:val="000000" w:themeColor="text1"/>
          <w:sz w:val="20"/>
          <w:szCs w:val="20"/>
        </w:rPr>
        <w:t xml:space="preserve">O licitante será responsável por todas as transações que forem efetuadas em seu nome no sistema eletrônico, assumindo como firmes e verdadeiras suas propostas e lances. </w:t>
      </w:r>
    </w:p>
    <w:p w14:paraId="048F44AD" w14:textId="77777777" w:rsidR="007B5441" w:rsidRPr="004F3000" w:rsidRDefault="007B5441" w:rsidP="007B5441">
      <w:pPr>
        <w:numPr>
          <w:ilvl w:val="1"/>
          <w:numId w:val="3"/>
        </w:numPr>
        <w:tabs>
          <w:tab w:val="left" w:pos="993"/>
        </w:tabs>
        <w:spacing w:before="120" w:after="120" w:line="276" w:lineRule="auto"/>
        <w:ind w:left="425" w:firstLine="0"/>
        <w:jc w:val="both"/>
        <w:rPr>
          <w:rFonts w:ascii="Arial" w:hAnsi="Arial" w:cs="Arial"/>
          <w:color w:val="000000" w:themeColor="text1"/>
          <w:sz w:val="20"/>
          <w:szCs w:val="20"/>
        </w:rPr>
      </w:pPr>
      <w:r w:rsidRPr="004F3000">
        <w:rPr>
          <w:rFonts w:ascii="Arial" w:hAnsi="Arial" w:cs="Arial"/>
          <w:color w:val="000000" w:themeColor="text1"/>
          <w:sz w:val="20"/>
          <w:szCs w:val="20"/>
        </w:rPr>
        <w:t xml:space="preserve">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14:paraId="074A6556" w14:textId="77777777" w:rsidR="007B5441" w:rsidRPr="004F3000" w:rsidRDefault="007B5441" w:rsidP="007B5441">
      <w:pPr>
        <w:numPr>
          <w:ilvl w:val="1"/>
          <w:numId w:val="3"/>
        </w:numPr>
        <w:tabs>
          <w:tab w:val="left" w:pos="993"/>
        </w:tabs>
        <w:spacing w:before="120" w:after="120" w:line="276" w:lineRule="auto"/>
        <w:ind w:left="425" w:firstLine="0"/>
        <w:jc w:val="both"/>
        <w:rPr>
          <w:rFonts w:ascii="Arial" w:hAnsi="Arial" w:cs="Arial"/>
          <w:color w:val="000000" w:themeColor="text1"/>
          <w:sz w:val="20"/>
          <w:szCs w:val="20"/>
        </w:rPr>
      </w:pPr>
      <w:r w:rsidRPr="004F3000">
        <w:rPr>
          <w:rFonts w:ascii="Arial" w:hAnsi="Arial" w:cs="Arial"/>
          <w:color w:val="000000" w:themeColor="text1"/>
          <w:sz w:val="20"/>
          <w:szCs w:val="20"/>
        </w:rPr>
        <w:t xml:space="preserve">Até a abertura da sessão, os licitantes poderão retirar ou substituir as propostas apresentadas.  </w:t>
      </w:r>
    </w:p>
    <w:p w14:paraId="4C1E4878" w14:textId="77777777" w:rsidR="007B5441" w:rsidRPr="004F3000" w:rsidRDefault="007B5441" w:rsidP="007B5441">
      <w:pPr>
        <w:numPr>
          <w:ilvl w:val="1"/>
          <w:numId w:val="3"/>
        </w:numPr>
        <w:tabs>
          <w:tab w:val="left" w:pos="993"/>
        </w:tabs>
        <w:spacing w:before="120" w:after="120" w:line="276" w:lineRule="auto"/>
        <w:ind w:left="425" w:firstLine="0"/>
        <w:jc w:val="both"/>
        <w:rPr>
          <w:rFonts w:ascii="Arial" w:hAnsi="Arial" w:cs="Arial"/>
          <w:color w:val="000000" w:themeColor="text1"/>
          <w:sz w:val="20"/>
          <w:szCs w:val="20"/>
        </w:rPr>
      </w:pPr>
      <w:r w:rsidRPr="004F3000">
        <w:rPr>
          <w:rFonts w:ascii="Arial" w:hAnsi="Arial" w:cs="Arial"/>
          <w:color w:val="000000" w:themeColor="text1"/>
          <w:sz w:val="20"/>
          <w:szCs w:val="20"/>
        </w:rPr>
        <w:t>O licitante deverá enviar sua proposta mediante o preenchimento, no sistema eletrônico, dos seguintes campos:</w:t>
      </w:r>
    </w:p>
    <w:p w14:paraId="40CEEE39" w14:textId="77777777" w:rsidR="007B5441" w:rsidRPr="004F3000" w:rsidRDefault="007B5441" w:rsidP="007B5441">
      <w:pPr>
        <w:numPr>
          <w:ilvl w:val="2"/>
          <w:numId w:val="3"/>
        </w:numPr>
        <w:tabs>
          <w:tab w:val="left" w:pos="1440"/>
          <w:tab w:val="left" w:pos="1843"/>
        </w:tabs>
        <w:autoSpaceDE w:val="0"/>
        <w:snapToGrid w:val="0"/>
        <w:spacing w:before="120" w:after="120" w:line="276" w:lineRule="auto"/>
        <w:ind w:left="1134" w:firstLine="0"/>
        <w:jc w:val="both"/>
        <w:rPr>
          <w:rFonts w:ascii="Arial" w:hAnsi="Arial" w:cs="Arial"/>
          <w:color w:val="000000" w:themeColor="text1"/>
          <w:sz w:val="20"/>
          <w:szCs w:val="20"/>
        </w:rPr>
      </w:pPr>
      <w:r w:rsidRPr="004F3000">
        <w:rPr>
          <w:rFonts w:ascii="Arial" w:hAnsi="Arial" w:cs="Arial"/>
          <w:color w:val="000000" w:themeColor="text1"/>
          <w:sz w:val="20"/>
          <w:szCs w:val="20"/>
        </w:rPr>
        <w:t xml:space="preserve">Valor total </w:t>
      </w:r>
      <w:r w:rsidRPr="004F3000">
        <w:rPr>
          <w:rFonts w:ascii="Arial" w:hAnsi="Arial" w:cs="Arial"/>
          <w:bCs/>
          <w:iCs/>
          <w:color w:val="000000" w:themeColor="text1"/>
          <w:sz w:val="20"/>
          <w:szCs w:val="20"/>
        </w:rPr>
        <w:t>do item (anual);</w:t>
      </w:r>
    </w:p>
    <w:p w14:paraId="5D95D73F" w14:textId="77777777" w:rsidR="007B5441" w:rsidRPr="004F3000" w:rsidRDefault="007B5441" w:rsidP="007B5441">
      <w:pPr>
        <w:numPr>
          <w:ilvl w:val="2"/>
          <w:numId w:val="3"/>
        </w:numPr>
        <w:tabs>
          <w:tab w:val="left" w:pos="1440"/>
          <w:tab w:val="left" w:pos="1843"/>
        </w:tabs>
        <w:autoSpaceDE w:val="0"/>
        <w:snapToGrid w:val="0"/>
        <w:spacing w:before="120" w:after="120" w:line="276" w:lineRule="auto"/>
        <w:ind w:left="1134" w:firstLine="0"/>
        <w:jc w:val="both"/>
        <w:rPr>
          <w:rFonts w:ascii="Arial" w:hAnsi="Arial" w:cs="Arial"/>
          <w:color w:val="000000" w:themeColor="text1"/>
          <w:sz w:val="20"/>
          <w:szCs w:val="20"/>
        </w:rPr>
      </w:pPr>
      <w:r w:rsidRPr="004F3000">
        <w:rPr>
          <w:rFonts w:ascii="Arial" w:hAnsi="Arial" w:cs="Arial"/>
          <w:bCs/>
          <w:iCs/>
          <w:color w:val="000000" w:themeColor="text1"/>
          <w:sz w:val="20"/>
          <w:szCs w:val="20"/>
        </w:rPr>
        <w:t>Descrição detalhada do objeto, conforme especificações previstas no Termo de Referência, contendo ainda, entre outras, as seguintes informações:</w:t>
      </w:r>
    </w:p>
    <w:p w14:paraId="586F8438" w14:textId="77777777" w:rsidR="007B5441" w:rsidRPr="0051665D" w:rsidRDefault="007B5441" w:rsidP="007B5441">
      <w:pPr>
        <w:pStyle w:val="PargrafodaLista"/>
        <w:numPr>
          <w:ilvl w:val="3"/>
          <w:numId w:val="3"/>
        </w:numPr>
        <w:tabs>
          <w:tab w:val="left" w:pos="1440"/>
          <w:tab w:val="left" w:pos="1843"/>
        </w:tabs>
        <w:autoSpaceDE w:val="0"/>
        <w:snapToGrid w:val="0"/>
        <w:spacing w:before="120" w:after="120" w:line="276" w:lineRule="auto"/>
        <w:ind w:left="1843" w:firstLine="0"/>
        <w:jc w:val="both"/>
        <w:rPr>
          <w:rFonts w:ascii="Arial" w:hAnsi="Arial" w:cs="Arial"/>
          <w:sz w:val="20"/>
          <w:szCs w:val="20"/>
        </w:rPr>
      </w:pPr>
      <w:r w:rsidRPr="0051665D">
        <w:rPr>
          <w:rFonts w:ascii="Arial" w:hAnsi="Arial" w:cs="Arial"/>
          <w:sz w:val="20"/>
          <w:szCs w:val="20"/>
        </w:rPr>
        <w:t xml:space="preserve">Informar o serviço a ser contratado com indicação expressa à observância das especificações previstas no Termo de Referência. </w:t>
      </w:r>
    </w:p>
    <w:p w14:paraId="49304D9B" w14:textId="77777777" w:rsidR="007B5441" w:rsidRPr="004F3000" w:rsidRDefault="007B5441" w:rsidP="007B5441">
      <w:pPr>
        <w:pStyle w:val="PargrafodaLista"/>
        <w:numPr>
          <w:ilvl w:val="3"/>
          <w:numId w:val="3"/>
        </w:numPr>
        <w:tabs>
          <w:tab w:val="left" w:pos="1440"/>
          <w:tab w:val="left" w:pos="1843"/>
        </w:tabs>
        <w:autoSpaceDE w:val="0"/>
        <w:snapToGrid w:val="0"/>
        <w:spacing w:before="120" w:after="120" w:line="276" w:lineRule="auto"/>
        <w:ind w:left="1843" w:firstLine="0"/>
        <w:jc w:val="both"/>
        <w:rPr>
          <w:rFonts w:ascii="Arial" w:hAnsi="Arial" w:cs="Arial"/>
          <w:sz w:val="20"/>
          <w:szCs w:val="20"/>
        </w:rPr>
      </w:pPr>
      <w:r w:rsidRPr="004F3000">
        <w:rPr>
          <w:rFonts w:ascii="Arial" w:hAnsi="Arial" w:cs="Arial"/>
          <w:sz w:val="20"/>
          <w:szCs w:val="20"/>
        </w:rPr>
        <w:lastRenderedPageBreak/>
        <w:t xml:space="preserve">A indicação dos sindicatos, acordos coletivos, convenções coletivas ou sentenças normativas que regem as categorias profissionais que executarão o serviço e as respectivas datas bases e vigências, com base na Classificação Brasileira de Ocupações – CBO. </w:t>
      </w:r>
    </w:p>
    <w:p w14:paraId="5D1E1769" w14:textId="77777777" w:rsidR="007B5441" w:rsidRPr="004F3000" w:rsidRDefault="007B5441" w:rsidP="007B5441">
      <w:pPr>
        <w:pStyle w:val="PargrafodaLista"/>
        <w:numPr>
          <w:ilvl w:val="3"/>
          <w:numId w:val="3"/>
        </w:numPr>
        <w:tabs>
          <w:tab w:val="left" w:pos="1440"/>
          <w:tab w:val="left" w:pos="1843"/>
        </w:tabs>
        <w:autoSpaceDE w:val="0"/>
        <w:snapToGrid w:val="0"/>
        <w:spacing w:before="120" w:after="120" w:line="276" w:lineRule="auto"/>
        <w:ind w:left="1843" w:firstLine="0"/>
        <w:jc w:val="both"/>
        <w:rPr>
          <w:rFonts w:ascii="Arial" w:hAnsi="Arial" w:cs="Arial"/>
          <w:sz w:val="20"/>
          <w:szCs w:val="20"/>
        </w:rPr>
      </w:pPr>
      <w:r w:rsidRPr="004F3000">
        <w:rPr>
          <w:rFonts w:ascii="Arial" w:hAnsi="Arial" w:cs="Arial"/>
          <w:color w:val="000000" w:themeColor="text1"/>
          <w:sz w:val="20"/>
          <w:szCs w:val="20"/>
        </w:rPr>
        <w:t>A quantidade de pessoal que será alocado na execução contratual.</w:t>
      </w:r>
    </w:p>
    <w:p w14:paraId="66750AC2" w14:textId="77777777" w:rsidR="007B5441" w:rsidRPr="004F3000" w:rsidRDefault="007B5441" w:rsidP="007B5441">
      <w:pPr>
        <w:pStyle w:val="PargrafodaLista"/>
        <w:numPr>
          <w:ilvl w:val="3"/>
          <w:numId w:val="3"/>
        </w:numPr>
        <w:tabs>
          <w:tab w:val="left" w:pos="1440"/>
          <w:tab w:val="left" w:pos="1843"/>
        </w:tabs>
        <w:autoSpaceDE w:val="0"/>
        <w:snapToGrid w:val="0"/>
        <w:spacing w:before="120" w:after="120" w:line="276" w:lineRule="auto"/>
        <w:ind w:left="1843" w:firstLine="0"/>
        <w:jc w:val="both"/>
        <w:rPr>
          <w:rFonts w:ascii="Arial" w:hAnsi="Arial" w:cs="Arial"/>
          <w:sz w:val="20"/>
          <w:szCs w:val="20"/>
        </w:rPr>
      </w:pPr>
      <w:r w:rsidRPr="004F3000">
        <w:rPr>
          <w:rFonts w:ascii="Arial" w:hAnsi="Arial" w:cs="Arial"/>
          <w:color w:val="000000" w:themeColor="text1"/>
          <w:sz w:val="20"/>
          <w:szCs w:val="20"/>
        </w:rPr>
        <w:t xml:space="preserve"> A relação dos materiais e equipamentos que serão utilizados na execução dos serviços, indicando o quantitativo e sua especificação.</w:t>
      </w:r>
    </w:p>
    <w:p w14:paraId="332A98BB" w14:textId="77777777" w:rsidR="007B5441" w:rsidRPr="004F3000" w:rsidRDefault="007B5441" w:rsidP="007B5441">
      <w:pPr>
        <w:numPr>
          <w:ilvl w:val="1"/>
          <w:numId w:val="3"/>
        </w:numPr>
        <w:tabs>
          <w:tab w:val="left" w:pos="993"/>
        </w:tabs>
        <w:spacing w:before="120" w:after="120" w:line="276" w:lineRule="auto"/>
        <w:ind w:left="425" w:firstLine="0"/>
        <w:jc w:val="both"/>
        <w:rPr>
          <w:rFonts w:ascii="Arial" w:hAnsi="Arial" w:cs="Arial"/>
          <w:iCs/>
          <w:color w:val="000000" w:themeColor="text1"/>
          <w:sz w:val="20"/>
          <w:szCs w:val="20"/>
        </w:rPr>
      </w:pPr>
      <w:r w:rsidRPr="004F3000">
        <w:rPr>
          <w:rFonts w:ascii="Arial" w:hAnsi="Arial" w:cs="Arial"/>
          <w:color w:val="000000" w:themeColor="text1"/>
          <w:sz w:val="20"/>
          <w:szCs w:val="20"/>
        </w:rPr>
        <w:t xml:space="preserve">Todas as especificações do objeto contidas na proposta vinculam a Contratada. </w:t>
      </w:r>
    </w:p>
    <w:p w14:paraId="04321920" w14:textId="77777777" w:rsidR="007B5441" w:rsidRPr="004F3000" w:rsidRDefault="007B5441" w:rsidP="007B5441">
      <w:pPr>
        <w:numPr>
          <w:ilvl w:val="1"/>
          <w:numId w:val="3"/>
        </w:numPr>
        <w:tabs>
          <w:tab w:val="left" w:pos="993"/>
        </w:tabs>
        <w:spacing w:before="120" w:after="120" w:line="276" w:lineRule="auto"/>
        <w:ind w:left="425" w:firstLine="0"/>
        <w:jc w:val="both"/>
        <w:rPr>
          <w:rFonts w:ascii="Arial" w:hAnsi="Arial" w:cs="Arial"/>
          <w:color w:val="000000" w:themeColor="text1"/>
          <w:sz w:val="20"/>
          <w:szCs w:val="20"/>
        </w:rPr>
      </w:pPr>
      <w:r w:rsidRPr="004F3000">
        <w:rPr>
          <w:rFonts w:ascii="Arial" w:hAnsi="Arial" w:cs="Arial"/>
          <w:color w:val="000000" w:themeColor="text1"/>
          <w:sz w:val="20"/>
          <w:szCs w:val="20"/>
        </w:rPr>
        <w:t xml:space="preserve">Nos valores propostos estarão inclusos todos os custos operacionais, encargos previdenciários, trabalhistas, tributários, comerciais e quaisquer outros que incidam direta ou indiretamente na prestação dos serviços, apurados mediante o preenchimento do modelo de Planilha de Custos e Formação de Preços, conforme </w:t>
      </w:r>
      <w:r w:rsidRPr="004F3000">
        <w:rPr>
          <w:rFonts w:ascii="Arial" w:hAnsi="Arial" w:cs="Arial"/>
          <w:b/>
          <w:color w:val="000000" w:themeColor="text1"/>
          <w:sz w:val="20"/>
          <w:szCs w:val="20"/>
        </w:rPr>
        <w:t>Anexo IV</w:t>
      </w:r>
      <w:r w:rsidRPr="004F3000">
        <w:rPr>
          <w:rFonts w:ascii="Arial" w:hAnsi="Arial" w:cs="Arial"/>
          <w:color w:val="000000" w:themeColor="text1"/>
          <w:sz w:val="20"/>
          <w:szCs w:val="20"/>
        </w:rPr>
        <w:t xml:space="preserve"> deste Edital;</w:t>
      </w:r>
    </w:p>
    <w:p w14:paraId="10FA9647" w14:textId="77777777" w:rsidR="007B5441" w:rsidRPr="004F3000" w:rsidRDefault="007B5441" w:rsidP="007B5441">
      <w:pPr>
        <w:numPr>
          <w:ilvl w:val="2"/>
          <w:numId w:val="3"/>
        </w:numPr>
        <w:tabs>
          <w:tab w:val="left" w:pos="1440"/>
          <w:tab w:val="left" w:pos="1843"/>
        </w:tabs>
        <w:autoSpaceDE w:val="0"/>
        <w:snapToGrid w:val="0"/>
        <w:spacing w:before="120" w:after="120" w:line="276" w:lineRule="auto"/>
        <w:ind w:left="1134" w:firstLine="0"/>
        <w:jc w:val="both"/>
        <w:rPr>
          <w:rFonts w:ascii="Arial" w:hAnsi="Arial" w:cs="Arial"/>
          <w:color w:val="000000" w:themeColor="text1"/>
          <w:sz w:val="20"/>
          <w:szCs w:val="20"/>
        </w:rPr>
      </w:pPr>
      <w:r w:rsidRPr="004F3000">
        <w:rPr>
          <w:rFonts w:ascii="Arial" w:hAnsi="Arial" w:cs="Arial"/>
          <w:color w:val="000000" w:themeColor="text1"/>
          <w:sz w:val="20"/>
          <w:szCs w:val="20"/>
        </w:rPr>
        <w:t>A Contratada deverá arcar com o ônus decorrente de eventual equívoco no dimensionamento dos quantitativos de sua proposta, inclusive quanto aos custos variáveis decorrentes de fatores futuros e incertos, tais como os valores providos com o quantitativo de vale transporte, devendo complementá-los, caso o previsto inicialmente em sua proposta não seja satisfatório para o atendimento do objeto da licitação, exceto quando ocorrer algum dos eventos arrolados nos incisos do §1° do artigo 57 da Lei n° 8.666, de 1993.</w:t>
      </w:r>
    </w:p>
    <w:p w14:paraId="7863D75D" w14:textId="77777777" w:rsidR="00EC491E" w:rsidRPr="00EC491E" w:rsidRDefault="007B5441" w:rsidP="00EC491E">
      <w:pPr>
        <w:numPr>
          <w:ilvl w:val="2"/>
          <w:numId w:val="3"/>
        </w:numPr>
        <w:tabs>
          <w:tab w:val="left" w:pos="1843"/>
        </w:tabs>
        <w:autoSpaceDE w:val="0"/>
        <w:snapToGrid w:val="0"/>
        <w:spacing w:before="120" w:after="120" w:line="276" w:lineRule="auto"/>
        <w:ind w:left="1134" w:firstLine="0"/>
        <w:jc w:val="both"/>
        <w:rPr>
          <w:rFonts w:ascii="Arial" w:hAnsi="Arial" w:cs="Arial"/>
          <w:color w:val="000000" w:themeColor="text1"/>
          <w:sz w:val="20"/>
          <w:szCs w:val="20"/>
        </w:rPr>
      </w:pPr>
      <w:r w:rsidRPr="00EC491E">
        <w:rPr>
          <w:rFonts w:ascii="Arial" w:hAnsi="Arial" w:cs="Arial"/>
          <w:color w:val="000000" w:themeColor="text1"/>
          <w:sz w:val="20"/>
          <w:szCs w:val="20"/>
        </w:rPr>
        <w:t xml:space="preserve">Caso a proposta apresente eventual equívoco no dimensionamento dos quantitativos </w:t>
      </w:r>
      <w:r w:rsidR="00EC491E" w:rsidRPr="00EC491E">
        <w:rPr>
          <w:rFonts w:ascii="Arial" w:hAnsi="Arial" w:cs="Arial"/>
          <w:color w:val="000000"/>
          <w:sz w:val="20"/>
          <w:szCs w:val="20"/>
        </w:rPr>
        <w:t>se revele superior às necessidades da contratante, a Administração deverá efetuar o pagamento seguindo estritamente as regras contratuais de faturamento dos serviços demandados e executados, concomitantemente com a realização, se necessário e cabível, de adequação contratual do quantitativo necessário, com base na alínea "b" do inciso I do art. 65 da Lei n. 8.666/93 e nos termos do art. 63, §2° da IN SEGES/MPDG n.5/2017.</w:t>
      </w:r>
    </w:p>
    <w:p w14:paraId="294A061E" w14:textId="77777777" w:rsidR="007B5441" w:rsidRPr="00EC491E" w:rsidRDefault="007B5441" w:rsidP="00EC491E">
      <w:pPr>
        <w:pStyle w:val="PargrafodaLista"/>
        <w:numPr>
          <w:ilvl w:val="1"/>
          <w:numId w:val="3"/>
        </w:numPr>
        <w:autoSpaceDE w:val="0"/>
        <w:snapToGrid w:val="0"/>
        <w:spacing w:before="120" w:after="120" w:line="276" w:lineRule="auto"/>
        <w:ind w:left="426" w:firstLine="0"/>
        <w:jc w:val="both"/>
        <w:rPr>
          <w:rFonts w:ascii="Arial" w:hAnsi="Arial" w:cs="Arial"/>
          <w:color w:val="000000" w:themeColor="text1"/>
          <w:sz w:val="20"/>
          <w:szCs w:val="20"/>
        </w:rPr>
      </w:pPr>
      <w:r w:rsidRPr="00EC491E">
        <w:rPr>
          <w:rFonts w:ascii="Arial" w:hAnsi="Arial" w:cs="Arial"/>
          <w:color w:val="000000" w:themeColor="text1"/>
          <w:sz w:val="20"/>
          <w:szCs w:val="20"/>
        </w:rPr>
        <w:t xml:space="preserve">O prazo de validade da proposta não será inferior a 60 </w:t>
      </w:r>
      <w:r w:rsidRPr="00EC491E">
        <w:rPr>
          <w:rFonts w:ascii="Arial" w:hAnsi="Arial" w:cs="Arial"/>
          <w:bCs/>
          <w:iCs/>
          <w:color w:val="000000" w:themeColor="text1"/>
          <w:sz w:val="20"/>
          <w:szCs w:val="20"/>
        </w:rPr>
        <w:t>(sessenta) dias</w:t>
      </w:r>
      <w:r w:rsidRPr="00EC491E">
        <w:rPr>
          <w:rFonts w:ascii="Arial" w:hAnsi="Arial" w:cs="Arial"/>
          <w:b/>
          <w:color w:val="000000" w:themeColor="text1"/>
          <w:sz w:val="20"/>
          <w:szCs w:val="20"/>
        </w:rPr>
        <w:t>,</w:t>
      </w:r>
      <w:r w:rsidRPr="00EC491E">
        <w:rPr>
          <w:rFonts w:ascii="Arial" w:hAnsi="Arial" w:cs="Arial"/>
          <w:color w:val="000000" w:themeColor="text1"/>
          <w:sz w:val="20"/>
          <w:szCs w:val="20"/>
        </w:rPr>
        <w:t xml:space="preserve"> a contar da data de sua apresentação.</w:t>
      </w:r>
    </w:p>
    <w:p w14:paraId="17D98624" w14:textId="77777777" w:rsidR="007B5441" w:rsidRPr="004F3000" w:rsidRDefault="007B5441" w:rsidP="007B5441">
      <w:pPr>
        <w:tabs>
          <w:tab w:val="left" w:pos="993"/>
        </w:tabs>
        <w:spacing w:before="120" w:after="120" w:line="276" w:lineRule="auto"/>
        <w:ind w:left="425"/>
        <w:jc w:val="both"/>
        <w:rPr>
          <w:rFonts w:ascii="Arial" w:hAnsi="Arial" w:cs="Arial"/>
          <w:color w:val="000000" w:themeColor="text1"/>
          <w:sz w:val="20"/>
          <w:szCs w:val="20"/>
        </w:rPr>
      </w:pPr>
      <w:r w:rsidRPr="004F3000">
        <w:rPr>
          <w:rFonts w:ascii="Arial" w:hAnsi="Arial" w:cs="Arial"/>
          <w:color w:val="000000" w:themeColor="text1"/>
          <w:sz w:val="20"/>
          <w:szCs w:val="20"/>
        </w:rPr>
        <w:t xml:space="preserve"> </w:t>
      </w:r>
    </w:p>
    <w:p w14:paraId="0EFBD35F" w14:textId="77777777" w:rsidR="007B5441" w:rsidRPr="004F3000" w:rsidRDefault="00EC491E" w:rsidP="007B5441">
      <w:pPr>
        <w:numPr>
          <w:ilvl w:val="0"/>
          <w:numId w:val="3"/>
        </w:numPr>
        <w:spacing w:before="120" w:after="120" w:line="276" w:lineRule="auto"/>
        <w:jc w:val="both"/>
        <w:rPr>
          <w:rFonts w:ascii="Arial" w:hAnsi="Arial" w:cs="Arial"/>
          <w:b/>
          <w:color w:val="000000" w:themeColor="text1"/>
          <w:sz w:val="20"/>
          <w:szCs w:val="20"/>
        </w:rPr>
      </w:pPr>
      <w:r>
        <w:rPr>
          <w:rFonts w:ascii="Arial" w:hAnsi="Arial" w:cs="Arial"/>
          <w:b/>
          <w:color w:val="000000" w:themeColor="text1"/>
          <w:sz w:val="20"/>
          <w:szCs w:val="20"/>
        </w:rPr>
        <w:t>DA FORMULAÇÃO DE LANCES E JULGAMENTO DAS PROPOSTAS</w:t>
      </w:r>
    </w:p>
    <w:p w14:paraId="6DE89124" w14:textId="77777777" w:rsidR="007B5441" w:rsidRPr="004F3000" w:rsidRDefault="007B5441" w:rsidP="007B5441">
      <w:pPr>
        <w:numPr>
          <w:ilvl w:val="1"/>
          <w:numId w:val="3"/>
        </w:numPr>
        <w:tabs>
          <w:tab w:val="left" w:pos="993"/>
        </w:tabs>
        <w:spacing w:before="120" w:after="120" w:line="276" w:lineRule="auto"/>
        <w:ind w:left="425" w:firstLine="0"/>
        <w:jc w:val="both"/>
        <w:rPr>
          <w:rFonts w:ascii="Arial" w:hAnsi="Arial" w:cs="Arial"/>
          <w:color w:val="000000" w:themeColor="text1"/>
          <w:sz w:val="20"/>
          <w:szCs w:val="20"/>
        </w:rPr>
      </w:pPr>
      <w:r w:rsidRPr="004F3000">
        <w:rPr>
          <w:rFonts w:ascii="Arial" w:hAnsi="Arial" w:cs="Arial"/>
          <w:color w:val="000000" w:themeColor="text1"/>
          <w:sz w:val="20"/>
          <w:szCs w:val="20"/>
          <w:lang w:eastAsia="en-US"/>
        </w:rPr>
        <w:t>A abertura da presente licitação dar-se-á em sessão pública, por meio de sistema eletrônico, na data, horário e local indicado neste Edital.</w:t>
      </w:r>
    </w:p>
    <w:p w14:paraId="0E1503AC" w14:textId="77777777" w:rsidR="007B5441" w:rsidRPr="004F3000" w:rsidRDefault="007B5441" w:rsidP="007B5441">
      <w:pPr>
        <w:numPr>
          <w:ilvl w:val="1"/>
          <w:numId w:val="3"/>
        </w:numPr>
        <w:tabs>
          <w:tab w:val="left" w:pos="993"/>
        </w:tabs>
        <w:spacing w:before="120" w:after="120" w:line="276" w:lineRule="auto"/>
        <w:ind w:left="425" w:firstLine="0"/>
        <w:jc w:val="both"/>
        <w:rPr>
          <w:rFonts w:ascii="Arial" w:hAnsi="Arial" w:cs="Arial"/>
          <w:color w:val="000000" w:themeColor="text1"/>
          <w:sz w:val="20"/>
          <w:szCs w:val="20"/>
        </w:rPr>
      </w:pPr>
      <w:r w:rsidRPr="004F3000">
        <w:rPr>
          <w:rFonts w:ascii="Arial" w:hAnsi="Arial" w:cs="Arial"/>
          <w:color w:val="000000" w:themeColor="text1"/>
          <w:sz w:val="20"/>
          <w:szCs w:val="20"/>
        </w:rPr>
        <w:t xml:space="preserve">O Pregoeiro verificará as propostas apresentadas, desclassificando desde logo aquelas que não estejam em conformidade com os requisitos estabelecidos neste Edital, contenham vícios insanáveis, ilegalidades, ou não apresentem as especificações técnicas exigidas no Termo de Referência. </w:t>
      </w:r>
    </w:p>
    <w:p w14:paraId="573A9F0C" w14:textId="77777777" w:rsidR="007B5441" w:rsidRPr="004F3000" w:rsidRDefault="007B5441" w:rsidP="00EC491E">
      <w:pPr>
        <w:numPr>
          <w:ilvl w:val="2"/>
          <w:numId w:val="40"/>
        </w:numPr>
        <w:tabs>
          <w:tab w:val="left" w:pos="1440"/>
          <w:tab w:val="left" w:pos="1843"/>
        </w:tabs>
        <w:autoSpaceDE w:val="0"/>
        <w:snapToGrid w:val="0"/>
        <w:spacing w:before="120" w:after="120" w:line="276" w:lineRule="auto"/>
        <w:jc w:val="both"/>
        <w:rPr>
          <w:rFonts w:ascii="Arial" w:hAnsi="Arial" w:cs="Arial"/>
          <w:color w:val="000000" w:themeColor="text1"/>
          <w:sz w:val="20"/>
          <w:szCs w:val="20"/>
        </w:rPr>
      </w:pPr>
      <w:r w:rsidRPr="004F3000">
        <w:rPr>
          <w:rFonts w:ascii="Arial" w:hAnsi="Arial" w:cs="Arial"/>
          <w:color w:val="000000" w:themeColor="text1"/>
          <w:sz w:val="20"/>
          <w:szCs w:val="20"/>
        </w:rPr>
        <w:t>A desclassificação será sempre fundamentada e registrada no sistema, com acompanhamento em tempo real por todos os participantes.</w:t>
      </w:r>
    </w:p>
    <w:p w14:paraId="7EF466B9" w14:textId="77777777" w:rsidR="007B5441" w:rsidRPr="004F3000" w:rsidRDefault="007B5441" w:rsidP="00EC491E">
      <w:pPr>
        <w:numPr>
          <w:ilvl w:val="2"/>
          <w:numId w:val="40"/>
        </w:numPr>
        <w:tabs>
          <w:tab w:val="left" w:pos="1440"/>
          <w:tab w:val="left" w:pos="1843"/>
        </w:tabs>
        <w:autoSpaceDE w:val="0"/>
        <w:snapToGrid w:val="0"/>
        <w:spacing w:before="120" w:after="120" w:line="276" w:lineRule="auto"/>
        <w:jc w:val="both"/>
        <w:rPr>
          <w:rFonts w:ascii="Arial" w:hAnsi="Arial" w:cs="Arial"/>
          <w:color w:val="000000" w:themeColor="text1"/>
          <w:sz w:val="20"/>
          <w:szCs w:val="20"/>
        </w:rPr>
      </w:pPr>
      <w:r w:rsidRPr="004F3000">
        <w:rPr>
          <w:rFonts w:ascii="Arial" w:hAnsi="Arial" w:cs="Arial"/>
          <w:color w:val="000000" w:themeColor="text1"/>
          <w:sz w:val="20"/>
          <w:szCs w:val="20"/>
        </w:rPr>
        <w:t>A não desclassificação da proposta não impede o seu julgamento definitivo em sentido contrário, levado a efeito na fase de aceitação.</w:t>
      </w:r>
    </w:p>
    <w:p w14:paraId="0115BF79" w14:textId="77777777" w:rsidR="007B5441" w:rsidRPr="004F3000" w:rsidRDefault="007B5441" w:rsidP="007B5441">
      <w:pPr>
        <w:numPr>
          <w:ilvl w:val="1"/>
          <w:numId w:val="3"/>
        </w:numPr>
        <w:tabs>
          <w:tab w:val="left" w:pos="993"/>
        </w:tabs>
        <w:spacing w:before="120" w:after="120" w:line="276" w:lineRule="auto"/>
        <w:ind w:left="425" w:firstLine="0"/>
        <w:jc w:val="both"/>
        <w:rPr>
          <w:rFonts w:ascii="Arial" w:hAnsi="Arial" w:cs="Arial"/>
          <w:color w:val="000000" w:themeColor="text1"/>
          <w:sz w:val="20"/>
          <w:szCs w:val="20"/>
        </w:rPr>
      </w:pPr>
      <w:r w:rsidRPr="004F3000">
        <w:rPr>
          <w:rFonts w:ascii="Arial" w:hAnsi="Arial" w:cs="Arial"/>
          <w:color w:val="000000" w:themeColor="text1"/>
          <w:sz w:val="20"/>
          <w:szCs w:val="20"/>
        </w:rPr>
        <w:t>O sistema ordenará automaticamente as propostas classificadas, sendo que somente estas participarão da fase de lances.</w:t>
      </w:r>
    </w:p>
    <w:p w14:paraId="3A5F269A" w14:textId="77777777" w:rsidR="007B5441" w:rsidRPr="004F3000" w:rsidRDefault="007B5441" w:rsidP="007B5441">
      <w:pPr>
        <w:numPr>
          <w:ilvl w:val="1"/>
          <w:numId w:val="3"/>
        </w:numPr>
        <w:tabs>
          <w:tab w:val="left" w:pos="993"/>
        </w:tabs>
        <w:spacing w:before="120" w:after="120" w:line="276" w:lineRule="auto"/>
        <w:ind w:left="425" w:firstLine="0"/>
        <w:jc w:val="both"/>
        <w:rPr>
          <w:rFonts w:ascii="Arial" w:hAnsi="Arial" w:cs="Arial"/>
          <w:color w:val="000000" w:themeColor="text1"/>
          <w:sz w:val="20"/>
          <w:szCs w:val="20"/>
        </w:rPr>
      </w:pPr>
      <w:r w:rsidRPr="004F3000">
        <w:rPr>
          <w:rFonts w:ascii="Arial" w:hAnsi="Arial" w:cs="Arial"/>
          <w:color w:val="000000" w:themeColor="text1"/>
          <w:sz w:val="20"/>
          <w:szCs w:val="20"/>
        </w:rPr>
        <w:lastRenderedPageBreak/>
        <w:t>O sistema disponibilizará campo próprio para troca de mensagens entre o Pregoeiro e os licitantes.</w:t>
      </w:r>
    </w:p>
    <w:p w14:paraId="6F58AAC6" w14:textId="77777777" w:rsidR="007B5441" w:rsidRPr="004F3000" w:rsidRDefault="007B5441" w:rsidP="007B5441">
      <w:pPr>
        <w:numPr>
          <w:ilvl w:val="1"/>
          <w:numId w:val="3"/>
        </w:numPr>
        <w:tabs>
          <w:tab w:val="left" w:pos="993"/>
        </w:tabs>
        <w:spacing w:before="120" w:after="120" w:line="276" w:lineRule="auto"/>
        <w:ind w:left="425" w:firstLine="0"/>
        <w:jc w:val="both"/>
        <w:rPr>
          <w:rFonts w:ascii="Arial" w:hAnsi="Arial" w:cs="Arial"/>
          <w:color w:val="000000" w:themeColor="text1"/>
          <w:sz w:val="20"/>
          <w:szCs w:val="20"/>
        </w:rPr>
      </w:pPr>
      <w:r w:rsidRPr="004F3000">
        <w:rPr>
          <w:rFonts w:ascii="Arial" w:hAnsi="Arial" w:cs="Arial"/>
          <w:color w:val="000000" w:themeColor="text1"/>
          <w:sz w:val="20"/>
          <w:szCs w:val="20"/>
        </w:rPr>
        <w:t xml:space="preserve">Iniciada a etapa competitiva, os licitantes deverão encaminhar lances exclusivamente por meio de sistema eletrônico, sendo imediatamente informados do seu recebimento e do valor consignado no registro. </w:t>
      </w:r>
    </w:p>
    <w:p w14:paraId="379C6883" w14:textId="77777777" w:rsidR="007B5441" w:rsidRPr="001D5408" w:rsidRDefault="007B5441" w:rsidP="001D5408">
      <w:pPr>
        <w:pStyle w:val="PargrafodaLista"/>
        <w:numPr>
          <w:ilvl w:val="0"/>
          <w:numId w:val="41"/>
        </w:numPr>
        <w:tabs>
          <w:tab w:val="left" w:pos="1440"/>
          <w:tab w:val="left" w:pos="1843"/>
        </w:tabs>
        <w:autoSpaceDE w:val="0"/>
        <w:snapToGrid w:val="0"/>
        <w:spacing w:before="120" w:after="120" w:line="276" w:lineRule="auto"/>
        <w:jc w:val="both"/>
        <w:rPr>
          <w:rFonts w:ascii="Arial" w:hAnsi="Arial" w:cs="Arial"/>
          <w:color w:val="000000" w:themeColor="text1"/>
          <w:sz w:val="20"/>
          <w:szCs w:val="20"/>
        </w:rPr>
      </w:pPr>
      <w:r w:rsidRPr="001D5408">
        <w:rPr>
          <w:rFonts w:ascii="Arial" w:hAnsi="Arial" w:cs="Arial"/>
          <w:color w:val="000000" w:themeColor="text1"/>
          <w:sz w:val="20"/>
          <w:szCs w:val="20"/>
        </w:rPr>
        <w:t>O lance deverá ser ofertado pelo valor anual/total do item.</w:t>
      </w:r>
    </w:p>
    <w:p w14:paraId="066249BA" w14:textId="77777777" w:rsidR="007B5441" w:rsidRPr="004F3000" w:rsidRDefault="007B5441" w:rsidP="007B5441">
      <w:pPr>
        <w:numPr>
          <w:ilvl w:val="1"/>
          <w:numId w:val="3"/>
        </w:numPr>
        <w:tabs>
          <w:tab w:val="left" w:pos="993"/>
        </w:tabs>
        <w:spacing w:before="120" w:after="120" w:line="276" w:lineRule="auto"/>
        <w:ind w:left="425" w:firstLine="0"/>
        <w:jc w:val="both"/>
        <w:rPr>
          <w:rFonts w:ascii="Arial" w:hAnsi="Arial" w:cs="Arial"/>
          <w:color w:val="000000" w:themeColor="text1"/>
          <w:sz w:val="20"/>
          <w:szCs w:val="20"/>
        </w:rPr>
      </w:pPr>
      <w:r w:rsidRPr="004F3000">
        <w:rPr>
          <w:rFonts w:ascii="Arial" w:hAnsi="Arial" w:cs="Arial"/>
          <w:color w:val="000000" w:themeColor="text1"/>
          <w:sz w:val="20"/>
          <w:szCs w:val="20"/>
        </w:rPr>
        <w:t>Os licitantes poderão oferecer lances sucessivos, observando o horário fixado para abertura da sessão e as regras estabelecidas no Edital.</w:t>
      </w:r>
    </w:p>
    <w:p w14:paraId="03B319C6" w14:textId="77777777" w:rsidR="007B5441" w:rsidRPr="004F3000" w:rsidRDefault="007B5441" w:rsidP="007B5441">
      <w:pPr>
        <w:numPr>
          <w:ilvl w:val="1"/>
          <w:numId w:val="3"/>
        </w:numPr>
        <w:tabs>
          <w:tab w:val="left" w:pos="993"/>
        </w:tabs>
        <w:spacing w:before="120" w:after="120" w:line="276" w:lineRule="auto"/>
        <w:ind w:left="425" w:firstLine="0"/>
        <w:jc w:val="both"/>
        <w:rPr>
          <w:rFonts w:ascii="Arial" w:hAnsi="Arial" w:cs="Arial"/>
          <w:color w:val="000000" w:themeColor="text1"/>
          <w:sz w:val="20"/>
          <w:szCs w:val="20"/>
        </w:rPr>
      </w:pPr>
      <w:r w:rsidRPr="004F3000">
        <w:rPr>
          <w:rFonts w:ascii="Arial" w:hAnsi="Arial" w:cs="Arial"/>
          <w:color w:val="000000" w:themeColor="text1"/>
          <w:sz w:val="20"/>
          <w:szCs w:val="20"/>
        </w:rPr>
        <w:t>O licitante somente poderá oferecer lance inferior ao último por ele ofertado e registrado pelo sistema.</w:t>
      </w:r>
    </w:p>
    <w:p w14:paraId="08F0730F" w14:textId="77777777" w:rsidR="007B5441" w:rsidRPr="004F3000" w:rsidRDefault="007B5441" w:rsidP="007B5441">
      <w:pPr>
        <w:pStyle w:val="PargrafodaLista"/>
        <w:numPr>
          <w:ilvl w:val="2"/>
          <w:numId w:val="3"/>
        </w:numPr>
        <w:tabs>
          <w:tab w:val="left" w:pos="1134"/>
          <w:tab w:val="left" w:pos="1843"/>
          <w:tab w:val="left" w:pos="3828"/>
        </w:tabs>
        <w:spacing w:before="120" w:after="120" w:line="276" w:lineRule="auto"/>
        <w:ind w:left="1134" w:firstLine="0"/>
        <w:jc w:val="both"/>
        <w:rPr>
          <w:rFonts w:ascii="Arial" w:hAnsi="Arial" w:cs="Arial"/>
          <w:color w:val="000000" w:themeColor="text1"/>
          <w:sz w:val="20"/>
          <w:szCs w:val="20"/>
        </w:rPr>
      </w:pPr>
      <w:r w:rsidRPr="004F3000">
        <w:rPr>
          <w:rFonts w:ascii="Arial" w:hAnsi="Arial" w:cs="Arial"/>
          <w:color w:val="000000" w:themeColor="text1"/>
          <w:sz w:val="20"/>
          <w:szCs w:val="20"/>
        </w:rPr>
        <w:t>O intervalo entre lances enviados pelo mesmo licitante não poderá ser inferior a vinte (20) segundos e o intervalo entre lances não poderá ser inferior a três (3) segundos.</w:t>
      </w:r>
    </w:p>
    <w:p w14:paraId="0B7ACDC9" w14:textId="77777777" w:rsidR="007B5441" w:rsidRPr="004F3000" w:rsidRDefault="007B5441" w:rsidP="007B5441">
      <w:pPr>
        <w:numPr>
          <w:ilvl w:val="1"/>
          <w:numId w:val="3"/>
        </w:numPr>
        <w:tabs>
          <w:tab w:val="left" w:pos="993"/>
        </w:tabs>
        <w:spacing w:before="120" w:after="120" w:line="276" w:lineRule="auto"/>
        <w:ind w:left="425" w:firstLine="0"/>
        <w:jc w:val="both"/>
        <w:rPr>
          <w:rFonts w:ascii="Arial" w:hAnsi="Arial" w:cs="Arial"/>
          <w:color w:val="000000" w:themeColor="text1"/>
          <w:sz w:val="20"/>
          <w:szCs w:val="20"/>
        </w:rPr>
      </w:pPr>
      <w:r w:rsidRPr="004F3000">
        <w:rPr>
          <w:rFonts w:ascii="Arial" w:hAnsi="Arial" w:cs="Arial"/>
          <w:color w:val="000000" w:themeColor="text1"/>
          <w:sz w:val="20"/>
          <w:szCs w:val="20"/>
        </w:rPr>
        <w:t xml:space="preserve">Não serão aceitos dois ou mais lances de mesmo valor, prevalecendo aquele que for recebido e registrado em primeiro lugar. </w:t>
      </w:r>
    </w:p>
    <w:p w14:paraId="01354881" w14:textId="77777777" w:rsidR="007B5441" w:rsidRPr="004F3000" w:rsidRDefault="007B5441" w:rsidP="007B5441">
      <w:pPr>
        <w:numPr>
          <w:ilvl w:val="1"/>
          <w:numId w:val="3"/>
        </w:numPr>
        <w:tabs>
          <w:tab w:val="left" w:pos="993"/>
        </w:tabs>
        <w:spacing w:before="120" w:after="120" w:line="276" w:lineRule="auto"/>
        <w:ind w:left="425" w:firstLine="0"/>
        <w:jc w:val="both"/>
        <w:rPr>
          <w:rFonts w:ascii="Arial" w:hAnsi="Arial" w:cs="Arial"/>
          <w:color w:val="000000" w:themeColor="text1"/>
          <w:sz w:val="20"/>
          <w:szCs w:val="20"/>
        </w:rPr>
      </w:pPr>
      <w:r w:rsidRPr="004F3000">
        <w:rPr>
          <w:rFonts w:ascii="Arial" w:hAnsi="Arial" w:cs="Arial"/>
          <w:color w:val="000000" w:themeColor="text1"/>
          <w:sz w:val="20"/>
          <w:szCs w:val="20"/>
        </w:rPr>
        <w:t xml:space="preserve">Durante o transcurso da sessão pública, os licitantes serão informados, em tempo real, do valor do menor lance registrado, vedada a identificação do licitante. </w:t>
      </w:r>
    </w:p>
    <w:p w14:paraId="742B1DFB" w14:textId="77777777" w:rsidR="007B5441" w:rsidRPr="004F3000" w:rsidRDefault="007B5441" w:rsidP="007B5441">
      <w:pPr>
        <w:numPr>
          <w:ilvl w:val="1"/>
          <w:numId w:val="3"/>
        </w:numPr>
        <w:tabs>
          <w:tab w:val="left" w:pos="993"/>
        </w:tabs>
        <w:spacing w:before="120" w:after="120" w:line="276" w:lineRule="auto"/>
        <w:ind w:left="425" w:firstLine="0"/>
        <w:jc w:val="both"/>
        <w:rPr>
          <w:rFonts w:ascii="Arial" w:hAnsi="Arial" w:cs="Arial"/>
          <w:color w:val="000000" w:themeColor="text1"/>
          <w:sz w:val="20"/>
          <w:szCs w:val="20"/>
        </w:rPr>
      </w:pPr>
      <w:r w:rsidRPr="004F3000">
        <w:rPr>
          <w:rFonts w:ascii="Arial" w:hAnsi="Arial" w:cs="Arial"/>
          <w:color w:val="000000" w:themeColor="text1"/>
          <w:sz w:val="20"/>
          <w:szCs w:val="20"/>
        </w:rPr>
        <w:t xml:space="preserve">No caso de desconexão com o Pregoeiro, no decorrer da etapa competitiva do Pregão, o sistema eletrônico poderá permanecer acessível aos licitantes para a recepção dos lances. </w:t>
      </w:r>
    </w:p>
    <w:p w14:paraId="352A0AF7" w14:textId="77777777" w:rsidR="007B5441" w:rsidRPr="004F3000" w:rsidRDefault="007B5441" w:rsidP="007B5441">
      <w:pPr>
        <w:numPr>
          <w:ilvl w:val="1"/>
          <w:numId w:val="3"/>
        </w:numPr>
        <w:tabs>
          <w:tab w:val="left" w:pos="993"/>
        </w:tabs>
        <w:spacing w:before="120" w:after="120" w:line="276" w:lineRule="auto"/>
        <w:ind w:left="425" w:firstLine="0"/>
        <w:jc w:val="both"/>
        <w:rPr>
          <w:rFonts w:ascii="Arial" w:hAnsi="Arial" w:cs="Arial"/>
          <w:color w:val="000000" w:themeColor="text1"/>
          <w:sz w:val="20"/>
          <w:szCs w:val="20"/>
        </w:rPr>
      </w:pPr>
      <w:r w:rsidRPr="004F3000">
        <w:rPr>
          <w:rFonts w:ascii="Arial" w:hAnsi="Arial" w:cs="Arial"/>
          <w:color w:val="000000" w:themeColor="text1"/>
          <w:sz w:val="20"/>
          <w:szCs w:val="20"/>
        </w:rPr>
        <w:t xml:space="preserve">Se a desconexão perdurar por tempo superior a 10 (dez) minutos, a sessão será suspensa e terá reinício somente após comunicação expressa do Pregoeiro aos participantes. </w:t>
      </w:r>
    </w:p>
    <w:p w14:paraId="28F37096" w14:textId="77777777" w:rsidR="007B5441" w:rsidRPr="004F3000" w:rsidRDefault="007B5441" w:rsidP="007B5441">
      <w:pPr>
        <w:numPr>
          <w:ilvl w:val="1"/>
          <w:numId w:val="3"/>
        </w:numPr>
        <w:tabs>
          <w:tab w:val="left" w:pos="993"/>
        </w:tabs>
        <w:spacing w:before="120" w:after="120" w:line="276" w:lineRule="auto"/>
        <w:ind w:left="425" w:firstLine="0"/>
        <w:jc w:val="both"/>
        <w:rPr>
          <w:rFonts w:ascii="Arial" w:hAnsi="Arial" w:cs="Arial"/>
          <w:color w:val="000000" w:themeColor="text1"/>
          <w:sz w:val="20"/>
          <w:szCs w:val="20"/>
        </w:rPr>
      </w:pPr>
      <w:r w:rsidRPr="004F3000">
        <w:rPr>
          <w:rFonts w:ascii="Arial" w:hAnsi="Arial" w:cs="Arial"/>
          <w:color w:val="000000" w:themeColor="text1"/>
          <w:sz w:val="20"/>
          <w:szCs w:val="20"/>
        </w:rPr>
        <w:t>O critério de julgamento adotado será o menor preço, conforme definido neste Edital e seus anexos.</w:t>
      </w:r>
    </w:p>
    <w:p w14:paraId="1E32EF94" w14:textId="77777777" w:rsidR="007B5441" w:rsidRPr="004F3000" w:rsidRDefault="007B5441" w:rsidP="007B5441">
      <w:pPr>
        <w:numPr>
          <w:ilvl w:val="1"/>
          <w:numId w:val="3"/>
        </w:numPr>
        <w:tabs>
          <w:tab w:val="left" w:pos="993"/>
        </w:tabs>
        <w:spacing w:before="120" w:after="120" w:line="276" w:lineRule="auto"/>
        <w:ind w:left="425" w:firstLine="0"/>
        <w:jc w:val="both"/>
        <w:rPr>
          <w:rFonts w:ascii="Arial" w:eastAsia="Zurich BT" w:hAnsi="Arial" w:cs="Arial"/>
          <w:bCs/>
          <w:color w:val="000000" w:themeColor="text1"/>
          <w:sz w:val="20"/>
          <w:szCs w:val="20"/>
        </w:rPr>
      </w:pPr>
      <w:r w:rsidRPr="004F3000">
        <w:rPr>
          <w:rFonts w:ascii="Arial" w:hAnsi="Arial" w:cs="Arial"/>
          <w:color w:val="000000" w:themeColor="text1"/>
          <w:sz w:val="20"/>
          <w:szCs w:val="20"/>
        </w:rPr>
        <w:t xml:space="preserve">A etapa de lances da sessão pública será encerrada por decisão do Pregoeiro. O sistema eletrônico encaminhará aviso de fechamento iminente dos lances, após o que transcorrerá </w:t>
      </w:r>
      <w:proofErr w:type="gramStart"/>
      <w:r w:rsidRPr="004F3000">
        <w:rPr>
          <w:rFonts w:ascii="Arial" w:hAnsi="Arial" w:cs="Arial"/>
          <w:color w:val="000000" w:themeColor="text1"/>
          <w:sz w:val="20"/>
          <w:szCs w:val="20"/>
        </w:rPr>
        <w:t>período de tempo</w:t>
      </w:r>
      <w:proofErr w:type="gramEnd"/>
      <w:r w:rsidRPr="004F3000">
        <w:rPr>
          <w:rFonts w:ascii="Arial" w:hAnsi="Arial" w:cs="Arial"/>
          <w:color w:val="000000" w:themeColor="text1"/>
          <w:sz w:val="20"/>
          <w:szCs w:val="20"/>
        </w:rPr>
        <w:t xml:space="preserve"> de até 30 (trinta) minutos, aleatoriamente determinado pelo sistema, findo o qual será automaticamente encerrada a recepção de lances. </w:t>
      </w:r>
    </w:p>
    <w:p w14:paraId="231DC660" w14:textId="77777777" w:rsidR="007B5441" w:rsidRPr="004F3000" w:rsidRDefault="007B5441" w:rsidP="007B5441">
      <w:pPr>
        <w:numPr>
          <w:ilvl w:val="1"/>
          <w:numId w:val="3"/>
        </w:numPr>
        <w:tabs>
          <w:tab w:val="left" w:pos="993"/>
        </w:tabs>
        <w:spacing w:before="120" w:after="120" w:line="276" w:lineRule="auto"/>
        <w:ind w:left="425" w:firstLine="0"/>
        <w:jc w:val="both"/>
        <w:rPr>
          <w:rFonts w:ascii="Arial" w:eastAsia="Zurich BT" w:hAnsi="Arial" w:cs="Arial"/>
          <w:bCs/>
          <w:color w:val="000000" w:themeColor="text1"/>
          <w:sz w:val="20"/>
          <w:szCs w:val="20"/>
        </w:rPr>
      </w:pPr>
      <w:r w:rsidRPr="004F3000">
        <w:rPr>
          <w:rFonts w:ascii="Arial" w:hAnsi="Arial" w:cs="Arial"/>
          <w:color w:val="000000" w:themeColor="text1"/>
          <w:sz w:val="20"/>
          <w:szCs w:val="20"/>
          <w:lang w:eastAsia="en-US"/>
        </w:rPr>
        <w:t>Caso o licitante não apresente lances, concorrerá com o valor de sua proposta e, na hipótese de desistência de apresentar outros lances, valerá o último lance por ele ofertado, para efeito de ordenação das propostas.</w:t>
      </w:r>
    </w:p>
    <w:p w14:paraId="485020E6" w14:textId="77777777" w:rsidR="007B5441" w:rsidRPr="004F3000" w:rsidRDefault="007B5441" w:rsidP="007B5441">
      <w:pPr>
        <w:numPr>
          <w:ilvl w:val="1"/>
          <w:numId w:val="3"/>
        </w:numPr>
        <w:tabs>
          <w:tab w:val="left" w:pos="993"/>
        </w:tabs>
        <w:spacing w:before="120" w:after="120" w:line="276" w:lineRule="auto"/>
        <w:ind w:left="426" w:firstLine="1"/>
        <w:jc w:val="both"/>
        <w:rPr>
          <w:rFonts w:ascii="Arial" w:eastAsia="Zurich BT" w:hAnsi="Arial" w:cs="Arial"/>
          <w:bCs/>
          <w:color w:val="000000" w:themeColor="text1"/>
          <w:sz w:val="20"/>
          <w:szCs w:val="20"/>
        </w:rPr>
      </w:pPr>
      <w:r w:rsidRPr="004F3000">
        <w:rPr>
          <w:rFonts w:ascii="Arial" w:hAnsi="Arial" w:cs="Arial"/>
          <w:color w:val="000000" w:themeColor="text1"/>
          <w:sz w:val="20"/>
          <w:szCs w:val="20"/>
          <w:lang w:eastAsia="en-US"/>
        </w:rPr>
        <w:t>Encerrada a etapa de lances</w:t>
      </w:r>
      <w:r w:rsidRPr="004F3000">
        <w:rPr>
          <w:rFonts w:ascii="Arial" w:eastAsia="Zurich BT" w:hAnsi="Arial" w:cs="Arial"/>
          <w:bCs/>
          <w:color w:val="000000" w:themeColor="text1"/>
          <w:sz w:val="20"/>
          <w:szCs w:val="20"/>
        </w:rPr>
        <w:t xml:space="preserve">, será efetivada a verificação automática, junto à Receita Federal, do porte da entidade empresarial. O sistema identificará em coluna própria as microempresas e as empresas de pequeno porte participantes, procedendo à comparação com os valores da primeira colocada, se esta for empresa de maior porte, assim como das demais classificadas, para o fim de aplicar-se o disposto nos </w:t>
      </w:r>
      <w:proofErr w:type="spellStart"/>
      <w:r w:rsidRPr="004F3000">
        <w:rPr>
          <w:rFonts w:ascii="Arial" w:eastAsia="Zurich BT" w:hAnsi="Arial" w:cs="Arial"/>
          <w:bCs/>
          <w:color w:val="000000" w:themeColor="text1"/>
          <w:sz w:val="20"/>
          <w:szCs w:val="20"/>
        </w:rPr>
        <w:t>arts</w:t>
      </w:r>
      <w:proofErr w:type="spellEnd"/>
      <w:r w:rsidRPr="004F3000">
        <w:rPr>
          <w:rFonts w:ascii="Arial" w:eastAsia="Zurich BT" w:hAnsi="Arial" w:cs="Arial"/>
          <w:bCs/>
          <w:color w:val="000000" w:themeColor="text1"/>
          <w:sz w:val="20"/>
          <w:szCs w:val="20"/>
        </w:rPr>
        <w:t>. 44 e 45 da LC nº 123, de 2006, regulamentada pelo Decreto nº 8.538, de 2015.</w:t>
      </w:r>
    </w:p>
    <w:p w14:paraId="450AF118" w14:textId="77777777" w:rsidR="007B5441" w:rsidRPr="004F3000" w:rsidRDefault="007B5441" w:rsidP="007B5441">
      <w:pPr>
        <w:numPr>
          <w:ilvl w:val="1"/>
          <w:numId w:val="3"/>
        </w:numPr>
        <w:tabs>
          <w:tab w:val="left" w:pos="993"/>
        </w:tabs>
        <w:spacing w:before="120" w:after="120" w:line="276" w:lineRule="auto"/>
        <w:ind w:left="425" w:firstLine="0"/>
        <w:jc w:val="both"/>
        <w:rPr>
          <w:rFonts w:ascii="Arial" w:hAnsi="Arial" w:cs="Arial"/>
          <w:color w:val="000000" w:themeColor="text1"/>
          <w:sz w:val="20"/>
          <w:szCs w:val="20"/>
        </w:rPr>
      </w:pPr>
      <w:r w:rsidRPr="004F3000">
        <w:rPr>
          <w:rFonts w:ascii="Arial" w:hAnsi="Arial" w:cs="Arial"/>
          <w:color w:val="000000" w:themeColor="text1"/>
          <w:sz w:val="20"/>
          <w:szCs w:val="20"/>
        </w:rPr>
        <w:t xml:space="preserve">Nessas condições, as propostas de </w:t>
      </w:r>
      <w:r w:rsidRPr="004F3000">
        <w:rPr>
          <w:rFonts w:ascii="Arial" w:eastAsia="Zurich BT" w:hAnsi="Arial" w:cs="Arial"/>
          <w:bCs/>
          <w:color w:val="000000" w:themeColor="text1"/>
          <w:sz w:val="20"/>
          <w:szCs w:val="20"/>
        </w:rPr>
        <w:t xml:space="preserve">microempresas e empresas de pequeno porte </w:t>
      </w:r>
      <w:r w:rsidRPr="004F3000">
        <w:rPr>
          <w:rFonts w:ascii="Arial" w:hAnsi="Arial" w:cs="Arial"/>
          <w:color w:val="000000" w:themeColor="text1"/>
          <w:sz w:val="20"/>
          <w:szCs w:val="20"/>
        </w:rPr>
        <w:t>que se encontrarem na faixa de até 5% (cinco por cento) acima da proposta ou lance de menor preço serão consideradas empatadas com a primeira colocada.</w:t>
      </w:r>
    </w:p>
    <w:p w14:paraId="4FD001E1" w14:textId="77777777" w:rsidR="007B5441" w:rsidRPr="004F3000" w:rsidRDefault="007B5441" w:rsidP="007B5441">
      <w:pPr>
        <w:numPr>
          <w:ilvl w:val="1"/>
          <w:numId w:val="3"/>
        </w:numPr>
        <w:tabs>
          <w:tab w:val="left" w:pos="993"/>
        </w:tabs>
        <w:spacing w:before="120" w:after="120" w:line="276" w:lineRule="auto"/>
        <w:ind w:left="425" w:firstLine="0"/>
        <w:jc w:val="both"/>
        <w:rPr>
          <w:rFonts w:ascii="Arial" w:hAnsi="Arial" w:cs="Arial"/>
          <w:color w:val="000000" w:themeColor="text1"/>
          <w:sz w:val="20"/>
          <w:szCs w:val="20"/>
        </w:rPr>
      </w:pPr>
      <w:r w:rsidRPr="004F3000">
        <w:rPr>
          <w:rFonts w:ascii="Arial" w:hAnsi="Arial" w:cs="Arial"/>
          <w:color w:val="000000" w:themeColor="text1"/>
          <w:sz w:val="20"/>
          <w:szCs w:val="20"/>
        </w:rPr>
        <w:lastRenderedPageBreak/>
        <w:t>A melhor classificada nos termos do item anterior terá o direito de encaminhar uma última oferta para desempate, obrigatoriamente em valor inferior ao da primeira colocada, no prazo de 5 (cinco) minutos controlados pelo sistema, contados após a comunicação automática para tanto.</w:t>
      </w:r>
    </w:p>
    <w:p w14:paraId="79E4FE9C" w14:textId="77777777" w:rsidR="007B5441" w:rsidRPr="004F3000" w:rsidRDefault="007B5441" w:rsidP="007B5441">
      <w:pPr>
        <w:numPr>
          <w:ilvl w:val="1"/>
          <w:numId w:val="3"/>
        </w:numPr>
        <w:tabs>
          <w:tab w:val="left" w:pos="993"/>
        </w:tabs>
        <w:spacing w:before="120" w:after="120" w:line="276" w:lineRule="auto"/>
        <w:ind w:left="425" w:firstLine="0"/>
        <w:jc w:val="both"/>
        <w:rPr>
          <w:rFonts w:ascii="Arial" w:eastAsia="Zurich BT" w:hAnsi="Arial" w:cs="Arial"/>
          <w:bCs/>
          <w:color w:val="000000" w:themeColor="text1"/>
          <w:sz w:val="20"/>
          <w:szCs w:val="20"/>
        </w:rPr>
      </w:pPr>
      <w:r w:rsidRPr="004F3000">
        <w:rPr>
          <w:rFonts w:ascii="Arial" w:hAnsi="Arial" w:cs="Arial"/>
          <w:color w:val="000000" w:themeColor="text1"/>
          <w:sz w:val="20"/>
          <w:szCs w:val="20"/>
        </w:rPr>
        <w:t xml:space="preserve">Caso a </w:t>
      </w:r>
      <w:r w:rsidRPr="004F3000">
        <w:rPr>
          <w:rFonts w:ascii="Arial" w:eastAsia="Zurich BT" w:hAnsi="Arial" w:cs="Arial"/>
          <w:bCs/>
          <w:color w:val="000000" w:themeColor="text1"/>
          <w:sz w:val="20"/>
          <w:szCs w:val="20"/>
        </w:rPr>
        <w:t>microempresa ou a empresa de pequeno porte</w:t>
      </w:r>
      <w:r w:rsidRPr="004F3000">
        <w:rPr>
          <w:rFonts w:ascii="Arial" w:hAnsi="Arial" w:cs="Arial"/>
          <w:color w:val="000000" w:themeColor="text1"/>
          <w:sz w:val="20"/>
          <w:szCs w:val="20"/>
        </w:rPr>
        <w:t xml:space="preserve"> melhor classificada desista ou não se manifeste no prazo estabelecido, serão convocadas as demais licitantes </w:t>
      </w:r>
      <w:r w:rsidRPr="004F3000">
        <w:rPr>
          <w:rFonts w:ascii="Arial" w:eastAsia="Zurich BT" w:hAnsi="Arial" w:cs="Arial"/>
          <w:bCs/>
          <w:color w:val="000000" w:themeColor="text1"/>
          <w:sz w:val="20"/>
          <w:szCs w:val="20"/>
        </w:rPr>
        <w:t>microempresa e empresa de pequeno porte</w:t>
      </w:r>
      <w:r w:rsidRPr="004F3000">
        <w:rPr>
          <w:rFonts w:ascii="Arial" w:hAnsi="Arial" w:cs="Arial"/>
          <w:color w:val="000000" w:themeColor="text1"/>
          <w:sz w:val="20"/>
          <w:szCs w:val="20"/>
        </w:rPr>
        <w:t xml:space="preserve"> que se encontrem naquele intervalo de 5% (cinco por cento), na ordem de classificação, para o exercício do mesmo direito, no prazo estabelecido no subitem anterior.</w:t>
      </w:r>
    </w:p>
    <w:p w14:paraId="610899C3" w14:textId="77777777" w:rsidR="007B5441" w:rsidRPr="004F3000" w:rsidRDefault="007B5441" w:rsidP="007B5441">
      <w:pPr>
        <w:numPr>
          <w:ilvl w:val="1"/>
          <w:numId w:val="3"/>
        </w:numPr>
        <w:tabs>
          <w:tab w:val="left" w:pos="993"/>
        </w:tabs>
        <w:spacing w:before="120" w:after="120" w:line="276" w:lineRule="auto"/>
        <w:ind w:left="425" w:firstLine="0"/>
        <w:jc w:val="both"/>
        <w:rPr>
          <w:rFonts w:ascii="Arial" w:eastAsia="Zurich BT" w:hAnsi="Arial" w:cs="Arial"/>
          <w:bCs/>
          <w:color w:val="000000" w:themeColor="text1"/>
          <w:sz w:val="20"/>
          <w:szCs w:val="20"/>
        </w:rPr>
      </w:pPr>
      <w:r w:rsidRPr="004F3000">
        <w:rPr>
          <w:rFonts w:ascii="Arial" w:eastAsia="Zurich BT" w:hAnsi="Arial" w:cs="Arial"/>
          <w:bCs/>
          <w:color w:val="000000" w:themeColor="text1"/>
          <w:sz w:val="20"/>
          <w:szCs w:val="20"/>
        </w:rPr>
        <w:t xml:space="preserve">Só se aplica o sorteio quando houver empate entre as propostas e ausência de lances. Lances equivalentes não serão considerados iguais, vez que a ordem de apresentação pelos licitantes é utilizada como um dos critérios de classificação.  </w:t>
      </w:r>
    </w:p>
    <w:p w14:paraId="21FFA7AE" w14:textId="77777777" w:rsidR="007B5441" w:rsidRPr="004F3000" w:rsidRDefault="007B5441" w:rsidP="007B5441">
      <w:pPr>
        <w:spacing w:before="120" w:after="120" w:line="276" w:lineRule="auto"/>
        <w:ind w:left="360"/>
        <w:jc w:val="both"/>
        <w:rPr>
          <w:rFonts w:ascii="Arial" w:hAnsi="Arial" w:cs="Arial"/>
          <w:b/>
          <w:bCs/>
          <w:color w:val="000000" w:themeColor="text1"/>
          <w:sz w:val="20"/>
          <w:szCs w:val="20"/>
          <w:lang w:eastAsia="en-US"/>
        </w:rPr>
      </w:pPr>
    </w:p>
    <w:p w14:paraId="67D08FE1" w14:textId="77777777" w:rsidR="007B5441" w:rsidRPr="004F3000" w:rsidRDefault="007B5441" w:rsidP="007B5441">
      <w:pPr>
        <w:numPr>
          <w:ilvl w:val="0"/>
          <w:numId w:val="3"/>
        </w:numPr>
        <w:spacing w:before="120" w:after="120" w:line="276" w:lineRule="auto"/>
        <w:jc w:val="both"/>
        <w:rPr>
          <w:rFonts w:ascii="Arial" w:hAnsi="Arial" w:cs="Arial"/>
          <w:b/>
          <w:bCs/>
          <w:color w:val="000000" w:themeColor="text1"/>
          <w:sz w:val="20"/>
          <w:szCs w:val="20"/>
          <w:lang w:eastAsia="en-US"/>
        </w:rPr>
      </w:pPr>
      <w:r w:rsidRPr="004F3000">
        <w:rPr>
          <w:rFonts w:ascii="Arial" w:hAnsi="Arial" w:cs="Arial"/>
          <w:b/>
          <w:bCs/>
          <w:color w:val="000000" w:themeColor="text1"/>
          <w:sz w:val="20"/>
          <w:szCs w:val="20"/>
          <w:lang w:eastAsia="en-US"/>
        </w:rPr>
        <w:t>DA ACEIT</w:t>
      </w:r>
      <w:bookmarkStart w:id="2" w:name="OLE_LINK1"/>
      <w:r w:rsidRPr="004F3000">
        <w:rPr>
          <w:rFonts w:ascii="Arial" w:hAnsi="Arial" w:cs="Arial"/>
          <w:b/>
          <w:bCs/>
          <w:color w:val="000000" w:themeColor="text1"/>
          <w:sz w:val="20"/>
          <w:szCs w:val="20"/>
          <w:lang w:eastAsia="en-US"/>
        </w:rPr>
        <w:t xml:space="preserve">ABILIDADE DA PROPOSTA VENCEDORA </w:t>
      </w:r>
    </w:p>
    <w:p w14:paraId="472CAA7E" w14:textId="77777777" w:rsidR="007B5441" w:rsidRPr="004F3000" w:rsidRDefault="007B5441" w:rsidP="007B5441">
      <w:pPr>
        <w:numPr>
          <w:ilvl w:val="1"/>
          <w:numId w:val="3"/>
        </w:numPr>
        <w:tabs>
          <w:tab w:val="left" w:pos="993"/>
        </w:tabs>
        <w:spacing w:before="120" w:after="120" w:line="276" w:lineRule="auto"/>
        <w:ind w:left="425" w:firstLine="0"/>
        <w:jc w:val="both"/>
        <w:rPr>
          <w:rFonts w:ascii="Arial" w:hAnsi="Arial" w:cs="Arial"/>
          <w:color w:val="000000" w:themeColor="text1"/>
          <w:sz w:val="20"/>
          <w:szCs w:val="20"/>
          <w:lang w:eastAsia="en-US"/>
        </w:rPr>
      </w:pPr>
      <w:r w:rsidRPr="004F3000">
        <w:rPr>
          <w:rFonts w:ascii="Arial" w:hAnsi="Arial" w:cs="Arial"/>
          <w:color w:val="000000" w:themeColor="text1"/>
          <w:sz w:val="20"/>
          <w:szCs w:val="20"/>
          <w:lang w:eastAsia="en-US"/>
        </w:rPr>
        <w:t>Encerrada a etapa de lances e depois da verificação de possível empate, o Pregoeiro examinará a proposta classificada</w:t>
      </w:r>
      <w:r w:rsidRPr="004F3000">
        <w:rPr>
          <w:rFonts w:ascii="Arial" w:eastAsiaTheme="minorEastAsia" w:hAnsi="Arial" w:cs="Arial"/>
          <w:color w:val="000000" w:themeColor="text1"/>
          <w:sz w:val="20"/>
          <w:szCs w:val="20"/>
          <w:lang w:eastAsia="en-US"/>
        </w:rPr>
        <w:t xml:space="preserve"> </w:t>
      </w:r>
      <w:r w:rsidRPr="004F3000">
        <w:rPr>
          <w:rFonts w:ascii="Arial" w:hAnsi="Arial" w:cs="Arial"/>
          <w:color w:val="000000" w:themeColor="text1"/>
          <w:sz w:val="20"/>
          <w:szCs w:val="20"/>
          <w:lang w:eastAsia="en-US"/>
        </w:rPr>
        <w:t>em primeiro lugar quanto ao preço, a sua exequibilidade, bem como quanto ao cumprimento das especificações do objeto.</w:t>
      </w:r>
    </w:p>
    <w:p w14:paraId="17957200" w14:textId="77777777" w:rsidR="007B5441" w:rsidRPr="001D783E" w:rsidRDefault="007B5441" w:rsidP="007B5441">
      <w:pPr>
        <w:numPr>
          <w:ilvl w:val="1"/>
          <w:numId w:val="3"/>
        </w:numPr>
        <w:tabs>
          <w:tab w:val="left" w:pos="993"/>
        </w:tabs>
        <w:spacing w:before="120" w:after="120" w:line="276" w:lineRule="auto"/>
        <w:ind w:left="425" w:firstLine="0"/>
        <w:jc w:val="both"/>
        <w:rPr>
          <w:rFonts w:ascii="Arial" w:hAnsi="Arial" w:cs="Arial"/>
          <w:sz w:val="20"/>
          <w:szCs w:val="20"/>
          <w:lang w:eastAsia="en-US"/>
        </w:rPr>
      </w:pPr>
      <w:r w:rsidRPr="001D783E">
        <w:rPr>
          <w:rFonts w:ascii="Arial" w:hAnsi="Arial" w:cs="Arial"/>
          <w:sz w:val="20"/>
          <w:szCs w:val="20"/>
          <w:lang w:eastAsia="en-US"/>
        </w:rPr>
        <w:t xml:space="preserve">Será desclassificada a proposta ou o lance vencedor, nos termos do item 9.1 do Anexo VII-A da In SEGES/MPDG n. 5/2017, que: </w:t>
      </w:r>
    </w:p>
    <w:p w14:paraId="5B4335C0" w14:textId="77777777" w:rsidR="007B5441" w:rsidRPr="001D783E" w:rsidRDefault="007B5441" w:rsidP="007B5441">
      <w:pPr>
        <w:numPr>
          <w:ilvl w:val="2"/>
          <w:numId w:val="3"/>
        </w:numPr>
        <w:tabs>
          <w:tab w:val="left" w:pos="993"/>
          <w:tab w:val="left" w:pos="1701"/>
        </w:tabs>
        <w:spacing w:before="120" w:after="120" w:line="276" w:lineRule="auto"/>
        <w:ind w:left="993" w:firstLine="0"/>
        <w:jc w:val="both"/>
        <w:rPr>
          <w:rFonts w:ascii="Arial" w:hAnsi="Arial" w:cs="Arial"/>
          <w:sz w:val="20"/>
          <w:szCs w:val="20"/>
          <w:lang w:eastAsia="en-US"/>
        </w:rPr>
      </w:pPr>
      <w:r w:rsidRPr="001D783E">
        <w:rPr>
          <w:rFonts w:ascii="Arial" w:hAnsi="Arial" w:cs="Arial"/>
          <w:sz w:val="20"/>
          <w:szCs w:val="20"/>
          <w:lang w:eastAsia="en-US"/>
        </w:rPr>
        <w:t>Contenha vício insanável ou ilegalidade;</w:t>
      </w:r>
    </w:p>
    <w:p w14:paraId="3C71F917" w14:textId="77777777" w:rsidR="007B5441" w:rsidRPr="001D783E" w:rsidRDefault="007B5441" w:rsidP="007B5441">
      <w:pPr>
        <w:numPr>
          <w:ilvl w:val="2"/>
          <w:numId w:val="3"/>
        </w:numPr>
        <w:tabs>
          <w:tab w:val="left" w:pos="993"/>
          <w:tab w:val="left" w:pos="1701"/>
        </w:tabs>
        <w:spacing w:before="120" w:after="120" w:line="276" w:lineRule="auto"/>
        <w:ind w:left="993" w:firstLine="0"/>
        <w:jc w:val="both"/>
        <w:rPr>
          <w:rFonts w:ascii="Arial" w:hAnsi="Arial" w:cs="Arial"/>
          <w:sz w:val="20"/>
          <w:szCs w:val="20"/>
          <w:lang w:eastAsia="en-US"/>
        </w:rPr>
      </w:pPr>
      <w:r w:rsidRPr="001D783E">
        <w:rPr>
          <w:rFonts w:ascii="Arial" w:hAnsi="Arial" w:cs="Arial"/>
          <w:sz w:val="20"/>
          <w:szCs w:val="20"/>
          <w:lang w:eastAsia="en-US"/>
        </w:rPr>
        <w:t>Não apresente as especificações técnicas exigidas pelo Termo de Referência;</w:t>
      </w:r>
    </w:p>
    <w:p w14:paraId="7B6DC83C" w14:textId="77777777" w:rsidR="007B5441" w:rsidRPr="001D783E" w:rsidRDefault="007B5441" w:rsidP="007B5441">
      <w:pPr>
        <w:numPr>
          <w:ilvl w:val="2"/>
          <w:numId w:val="3"/>
        </w:numPr>
        <w:tabs>
          <w:tab w:val="left" w:pos="993"/>
          <w:tab w:val="left" w:pos="1701"/>
        </w:tabs>
        <w:spacing w:before="120" w:after="120" w:line="276" w:lineRule="auto"/>
        <w:ind w:left="993" w:firstLine="0"/>
        <w:jc w:val="both"/>
        <w:rPr>
          <w:rFonts w:ascii="Arial" w:hAnsi="Arial" w:cs="Arial"/>
          <w:bCs/>
          <w:sz w:val="20"/>
          <w:szCs w:val="20"/>
          <w:lang w:eastAsia="en-US"/>
        </w:rPr>
      </w:pPr>
      <w:r w:rsidRPr="001D783E">
        <w:rPr>
          <w:rFonts w:ascii="Arial" w:hAnsi="Arial" w:cs="Arial"/>
          <w:sz w:val="20"/>
          <w:szCs w:val="20"/>
          <w:lang w:eastAsia="en-US"/>
        </w:rPr>
        <w:t xml:space="preserve">Apresentar preço final superior </w:t>
      </w:r>
      <w:r w:rsidRPr="001D783E">
        <w:rPr>
          <w:rFonts w:ascii="Arial" w:hAnsi="Arial" w:cs="Arial"/>
          <w:bCs/>
          <w:sz w:val="20"/>
          <w:szCs w:val="20"/>
          <w:lang w:eastAsia="en-US"/>
        </w:rPr>
        <w:t xml:space="preserve">ao preço máximo fixado, ou que apresentar preço manifestamente inexequível. </w:t>
      </w:r>
    </w:p>
    <w:p w14:paraId="3DA7A0AE" w14:textId="77777777" w:rsidR="007B5441" w:rsidRPr="004F3000" w:rsidRDefault="007B5441" w:rsidP="007B5441">
      <w:pPr>
        <w:numPr>
          <w:ilvl w:val="3"/>
          <w:numId w:val="3"/>
        </w:numPr>
        <w:tabs>
          <w:tab w:val="left" w:pos="993"/>
          <w:tab w:val="left" w:pos="2552"/>
          <w:tab w:val="left" w:pos="2694"/>
        </w:tabs>
        <w:spacing w:before="120" w:after="120" w:line="276" w:lineRule="auto"/>
        <w:ind w:left="1701" w:firstLine="0"/>
        <w:jc w:val="both"/>
        <w:rPr>
          <w:rFonts w:ascii="Arial" w:hAnsi="Arial" w:cs="Arial"/>
          <w:color w:val="000000" w:themeColor="text1"/>
          <w:sz w:val="20"/>
          <w:szCs w:val="20"/>
          <w:lang w:eastAsia="en-US"/>
        </w:rPr>
      </w:pPr>
      <w:r w:rsidRPr="004F3000">
        <w:rPr>
          <w:rFonts w:ascii="Arial" w:hAnsi="Arial" w:cs="Arial"/>
          <w:color w:val="000000" w:themeColor="text1"/>
          <w:sz w:val="20"/>
          <w:szCs w:val="20"/>
          <w:lang w:eastAsia="en-US"/>
        </w:rPr>
        <w:t>Considera-se inexequível a proposta de preços ou menor lance que:</w:t>
      </w:r>
    </w:p>
    <w:p w14:paraId="62CC08DA" w14:textId="77777777" w:rsidR="007B5441" w:rsidRPr="004F3000" w:rsidRDefault="007B5441" w:rsidP="007B5441">
      <w:pPr>
        <w:numPr>
          <w:ilvl w:val="1"/>
          <w:numId w:val="29"/>
        </w:numPr>
        <w:spacing w:before="120" w:after="120" w:line="276" w:lineRule="auto"/>
        <w:ind w:left="1701" w:hanging="7"/>
        <w:jc w:val="both"/>
        <w:rPr>
          <w:rFonts w:ascii="Arial" w:hAnsi="Arial" w:cs="Arial"/>
          <w:color w:val="000000" w:themeColor="text1"/>
          <w:sz w:val="20"/>
          <w:szCs w:val="20"/>
          <w:lang w:eastAsia="en-US"/>
        </w:rPr>
      </w:pPr>
      <w:r w:rsidRPr="004F3000">
        <w:rPr>
          <w:rFonts w:ascii="Arial" w:hAnsi="Arial" w:cs="Arial"/>
          <w:color w:val="000000" w:themeColor="text1"/>
          <w:sz w:val="20"/>
          <w:szCs w:val="20"/>
          <w:lang w:eastAsia="en-US"/>
        </w:rPr>
        <w:t>Comprovadamente, for insuficiente para a cobertura dos custos da contratação, apresente preços global ou unitários simbólicos, irrisórios ou de valor zero, incompatíveis com os preços dos insumos e salários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p>
    <w:p w14:paraId="487C84A3" w14:textId="77777777" w:rsidR="007B5441" w:rsidRPr="004F3000" w:rsidRDefault="007B5441" w:rsidP="007B5441">
      <w:pPr>
        <w:numPr>
          <w:ilvl w:val="1"/>
          <w:numId w:val="29"/>
        </w:numPr>
        <w:spacing w:before="120" w:after="120" w:line="276" w:lineRule="auto"/>
        <w:ind w:left="1701" w:hanging="7"/>
        <w:jc w:val="both"/>
        <w:rPr>
          <w:rFonts w:ascii="Arial" w:hAnsi="Arial" w:cs="Arial"/>
          <w:color w:val="000000" w:themeColor="text1"/>
          <w:sz w:val="20"/>
          <w:szCs w:val="20"/>
          <w:lang w:eastAsia="en-US"/>
        </w:rPr>
      </w:pPr>
      <w:r w:rsidRPr="004F3000">
        <w:rPr>
          <w:rFonts w:ascii="Arial" w:hAnsi="Arial" w:cs="Arial"/>
          <w:color w:val="000000" w:themeColor="text1"/>
          <w:sz w:val="20"/>
          <w:szCs w:val="20"/>
          <w:lang w:eastAsia="en-US"/>
        </w:rPr>
        <w:t>Apresentar um ou mais valores da planilha de custo que sejam inferiores àqueles fixados em instrumentos de caráter normativo obrigatório, tais como leis, medidas provisórias e convenções coletivas de trabalho vigentes.</w:t>
      </w:r>
    </w:p>
    <w:bookmarkEnd w:id="2"/>
    <w:p w14:paraId="6BF93B34" w14:textId="77777777" w:rsidR="007B5441" w:rsidRPr="004F3000" w:rsidRDefault="007B5441" w:rsidP="007B5441">
      <w:pPr>
        <w:numPr>
          <w:ilvl w:val="3"/>
          <w:numId w:val="3"/>
        </w:numPr>
        <w:tabs>
          <w:tab w:val="left" w:pos="1843"/>
          <w:tab w:val="left" w:pos="2127"/>
          <w:tab w:val="left" w:pos="2552"/>
        </w:tabs>
        <w:spacing w:before="120" w:after="120" w:line="276" w:lineRule="auto"/>
        <w:ind w:left="1701" w:firstLine="0"/>
        <w:jc w:val="both"/>
        <w:rPr>
          <w:rFonts w:ascii="Arial" w:hAnsi="Arial" w:cs="Arial"/>
          <w:color w:val="000000" w:themeColor="text1"/>
          <w:sz w:val="20"/>
          <w:szCs w:val="20"/>
          <w:lang w:eastAsia="en-US"/>
        </w:rPr>
      </w:pPr>
      <w:r w:rsidRPr="004F3000">
        <w:rPr>
          <w:rFonts w:ascii="Arial" w:hAnsi="Arial" w:cs="Arial"/>
          <w:color w:val="000000" w:themeColor="text1"/>
          <w:sz w:val="20"/>
          <w:szCs w:val="20"/>
          <w:lang w:eastAsia="en-US"/>
        </w:rPr>
        <w:t>A fim de assegurar o tratamento isonômico entre as licitantes, bem como para a contagem da anualidade prevista no art. 3º, §1º da Lei n. 10.192/2001, informa-se que foi utilizada a seguinte convenção coletiva de trabalho no cálculo do valor estimado pela Administração.</w:t>
      </w:r>
    </w:p>
    <w:p w14:paraId="53611980" w14:textId="77777777" w:rsidR="007B5441" w:rsidRPr="0051665D" w:rsidRDefault="007B5441" w:rsidP="00FE6E7C">
      <w:pPr>
        <w:numPr>
          <w:ilvl w:val="4"/>
          <w:numId w:val="3"/>
        </w:numPr>
        <w:tabs>
          <w:tab w:val="left" w:pos="1843"/>
          <w:tab w:val="left" w:pos="2552"/>
          <w:tab w:val="left" w:pos="2835"/>
        </w:tabs>
        <w:spacing w:before="120" w:after="120" w:line="276" w:lineRule="auto"/>
        <w:ind w:left="2552" w:firstLine="0"/>
        <w:jc w:val="both"/>
        <w:rPr>
          <w:rFonts w:ascii="Arial" w:hAnsi="Arial" w:cs="Arial"/>
          <w:color w:val="000000" w:themeColor="text1"/>
          <w:sz w:val="20"/>
          <w:szCs w:val="20"/>
          <w:lang w:eastAsia="en-US"/>
        </w:rPr>
      </w:pPr>
      <w:r w:rsidRPr="0051665D">
        <w:rPr>
          <w:rFonts w:ascii="Arial" w:hAnsi="Arial" w:cs="Arial"/>
          <w:sz w:val="20"/>
          <w:szCs w:val="20"/>
        </w:rPr>
        <w:t>Convenção Coletiva de Trabalho 201</w:t>
      </w:r>
      <w:r w:rsidR="00FE6E7C" w:rsidRPr="0051665D">
        <w:rPr>
          <w:rFonts w:ascii="Arial" w:hAnsi="Arial" w:cs="Arial"/>
          <w:sz w:val="20"/>
          <w:szCs w:val="20"/>
        </w:rPr>
        <w:t>8</w:t>
      </w:r>
      <w:r w:rsidRPr="0051665D">
        <w:rPr>
          <w:rFonts w:ascii="Arial" w:hAnsi="Arial" w:cs="Arial"/>
          <w:sz w:val="20"/>
          <w:szCs w:val="20"/>
        </w:rPr>
        <w:t>/201</w:t>
      </w:r>
      <w:r w:rsidR="00FE6E7C" w:rsidRPr="0051665D">
        <w:rPr>
          <w:rFonts w:ascii="Arial" w:hAnsi="Arial" w:cs="Arial"/>
          <w:sz w:val="20"/>
          <w:szCs w:val="20"/>
        </w:rPr>
        <w:t>9</w:t>
      </w:r>
      <w:r w:rsidRPr="0051665D">
        <w:rPr>
          <w:rFonts w:ascii="Arial" w:hAnsi="Arial" w:cs="Arial"/>
          <w:sz w:val="20"/>
          <w:szCs w:val="20"/>
        </w:rPr>
        <w:t xml:space="preserve"> entre o Sindicato </w:t>
      </w:r>
      <w:r w:rsidR="00FE6E7C" w:rsidRPr="0051665D">
        <w:rPr>
          <w:rFonts w:ascii="Arial" w:hAnsi="Arial" w:cs="Arial"/>
          <w:sz w:val="20"/>
          <w:szCs w:val="20"/>
        </w:rPr>
        <w:t>dos Empregados Prestadores de Serviço de Bombeiro Civil</w:t>
      </w:r>
      <w:r w:rsidRPr="0051665D">
        <w:rPr>
          <w:rFonts w:ascii="Arial" w:hAnsi="Arial" w:cs="Arial"/>
          <w:sz w:val="20"/>
          <w:szCs w:val="20"/>
        </w:rPr>
        <w:t xml:space="preserve"> do Município do Rio de Janeiro, registrada no Ministério do Trabalho e Emprego (MTE). </w:t>
      </w:r>
    </w:p>
    <w:p w14:paraId="4F1C14A6" w14:textId="77777777" w:rsidR="007B5441" w:rsidRPr="004F3000" w:rsidRDefault="007B5441" w:rsidP="007B5441">
      <w:pPr>
        <w:numPr>
          <w:ilvl w:val="1"/>
          <w:numId w:val="3"/>
        </w:numPr>
        <w:tabs>
          <w:tab w:val="left" w:pos="993"/>
        </w:tabs>
        <w:spacing w:before="120" w:after="120" w:line="276" w:lineRule="auto"/>
        <w:ind w:left="426" w:firstLine="0"/>
        <w:jc w:val="both"/>
        <w:rPr>
          <w:rFonts w:ascii="Arial" w:hAnsi="Arial" w:cs="Arial"/>
          <w:bCs/>
          <w:iCs/>
          <w:color w:val="000000" w:themeColor="text1"/>
          <w:sz w:val="20"/>
          <w:szCs w:val="20"/>
        </w:rPr>
      </w:pPr>
      <w:r w:rsidRPr="004F3000">
        <w:rPr>
          <w:rFonts w:ascii="Arial" w:hAnsi="Arial" w:cs="Arial"/>
          <w:bCs/>
          <w:iCs/>
          <w:color w:val="000000" w:themeColor="text1"/>
          <w:sz w:val="20"/>
          <w:szCs w:val="20"/>
        </w:rPr>
        <w:lastRenderedPageBreak/>
        <w:t>O(s) sindicato(s) indicado(s) nos subitens acima não é(são) de utilização obrigatória pelos licitantes (Acórdão TCU nº 369/2012), mas sempre se exigirá o cumprimento das convenções coletivas adotadas por cada licitante/contratante.</w:t>
      </w:r>
    </w:p>
    <w:p w14:paraId="0350F348" w14:textId="77777777" w:rsidR="007B5441" w:rsidRPr="0051665D" w:rsidRDefault="007B5441" w:rsidP="007B5441">
      <w:pPr>
        <w:numPr>
          <w:ilvl w:val="1"/>
          <w:numId w:val="3"/>
        </w:numPr>
        <w:tabs>
          <w:tab w:val="left" w:pos="993"/>
        </w:tabs>
        <w:spacing w:before="120" w:after="120" w:line="276" w:lineRule="auto"/>
        <w:ind w:left="426" w:firstLine="0"/>
        <w:jc w:val="both"/>
        <w:rPr>
          <w:rFonts w:ascii="Arial" w:hAnsi="Arial" w:cs="Arial"/>
          <w:bCs/>
          <w:iCs/>
          <w:color w:val="000000" w:themeColor="text1"/>
          <w:sz w:val="20"/>
          <w:szCs w:val="20"/>
        </w:rPr>
      </w:pPr>
      <w:r w:rsidRPr="0051665D">
        <w:rPr>
          <w:rFonts w:ascii="Arial" w:hAnsi="Arial" w:cs="Arial"/>
          <w:bCs/>
          <w:iCs/>
          <w:color w:val="000000" w:themeColor="text1"/>
          <w:sz w:val="20"/>
          <w:szCs w:val="20"/>
        </w:rPr>
        <w:t xml:space="preserve">A remuneração dos profissionais, a constar na planilha de custos e formação de preços da contratada, deve </w:t>
      </w:r>
      <w:r w:rsidR="009E4322" w:rsidRPr="0051665D">
        <w:rPr>
          <w:rFonts w:ascii="Arial" w:hAnsi="Arial" w:cs="Arial"/>
          <w:bCs/>
          <w:iCs/>
          <w:color w:val="000000" w:themeColor="text1"/>
          <w:sz w:val="20"/>
          <w:szCs w:val="20"/>
        </w:rPr>
        <w:t>ser,</w:t>
      </w:r>
      <w:r w:rsidRPr="0051665D">
        <w:rPr>
          <w:rFonts w:ascii="Arial" w:hAnsi="Arial" w:cs="Arial"/>
          <w:bCs/>
          <w:iCs/>
          <w:color w:val="000000" w:themeColor="text1"/>
          <w:sz w:val="20"/>
          <w:szCs w:val="20"/>
        </w:rPr>
        <w:t xml:space="preserve"> no mínimo, equivalente àqueles fixados no Termo de Referência.</w:t>
      </w:r>
    </w:p>
    <w:p w14:paraId="5391D5DD" w14:textId="77777777" w:rsidR="007B5441" w:rsidRPr="004F3000" w:rsidRDefault="007B5441" w:rsidP="007B5441">
      <w:pPr>
        <w:pStyle w:val="PargrafodaLista"/>
        <w:numPr>
          <w:ilvl w:val="1"/>
          <w:numId w:val="3"/>
        </w:numPr>
        <w:tabs>
          <w:tab w:val="left" w:pos="993"/>
        </w:tabs>
        <w:ind w:left="426" w:firstLine="0"/>
        <w:jc w:val="both"/>
        <w:rPr>
          <w:rFonts w:ascii="Arial" w:hAnsi="Arial" w:cs="Arial"/>
          <w:bCs/>
          <w:iCs/>
          <w:color w:val="000000" w:themeColor="text1"/>
          <w:sz w:val="20"/>
          <w:szCs w:val="20"/>
        </w:rPr>
      </w:pPr>
      <w:r w:rsidRPr="004F3000">
        <w:rPr>
          <w:rFonts w:ascii="Arial" w:hAnsi="Arial" w:cs="Arial"/>
          <w:bCs/>
          <w:iCs/>
          <w:color w:val="000000" w:themeColor="text1"/>
          <w:sz w:val="20"/>
          <w:szCs w:val="20"/>
        </w:rPr>
        <w:t xml:space="preserve">Se houver indícios de inexequibilidade da proposta de preço, ou em caso da necessidade de esclarecimentos complementares, poderão ser efetuadas diligências, na forma do § 3° do artigo 43 da Lei n° 8.666, de 1993 e a exemplo das enumeradas no item 9.4 do Anexo VII-A da IN SEGES/MPDG N. 5, de 2017, para que a empresa comprove a exequibilidade da proposta.  </w:t>
      </w:r>
    </w:p>
    <w:p w14:paraId="1CC66EC9" w14:textId="77777777" w:rsidR="007B5441" w:rsidRPr="004F3000" w:rsidRDefault="007B5441" w:rsidP="007B5441">
      <w:pPr>
        <w:numPr>
          <w:ilvl w:val="1"/>
          <w:numId w:val="3"/>
        </w:numPr>
        <w:tabs>
          <w:tab w:val="left" w:pos="993"/>
        </w:tabs>
        <w:spacing w:before="120" w:after="120" w:line="276" w:lineRule="auto"/>
        <w:ind w:left="425" w:firstLine="0"/>
        <w:jc w:val="both"/>
        <w:rPr>
          <w:rFonts w:ascii="Arial" w:hAnsi="Arial" w:cs="Arial"/>
          <w:bCs/>
          <w:iCs/>
          <w:color w:val="000000" w:themeColor="text1"/>
          <w:sz w:val="20"/>
          <w:szCs w:val="20"/>
        </w:rPr>
      </w:pPr>
      <w:r w:rsidRPr="004F3000">
        <w:rPr>
          <w:rFonts w:ascii="Arial" w:hAnsi="Arial" w:cs="Arial"/>
          <w:bCs/>
          <w:iCs/>
          <w:color w:val="000000" w:themeColor="text1"/>
          <w:sz w:val="20"/>
          <w:szCs w:val="20"/>
        </w:rPr>
        <w:t>Quando o licitante apresentar preço final inferior a 30% (trinta por cento) da média dos preços ofertados para o mesmo item, e a inexequibilidade da proposta não for flagrante e evidente pela análise da planilha de custos, não sendo possível a sua imediata desclassificação, será obrigatória a realização de diligências para aferir a legalidade e exequibilidade da proposta.</w:t>
      </w:r>
    </w:p>
    <w:p w14:paraId="0394C3EE" w14:textId="77777777" w:rsidR="007B5441" w:rsidRPr="004F3000" w:rsidRDefault="007B5441" w:rsidP="007B5441">
      <w:pPr>
        <w:numPr>
          <w:ilvl w:val="1"/>
          <w:numId w:val="3"/>
        </w:numPr>
        <w:tabs>
          <w:tab w:val="left" w:pos="993"/>
        </w:tabs>
        <w:spacing w:before="120" w:after="120" w:line="276" w:lineRule="auto"/>
        <w:ind w:left="425" w:firstLine="0"/>
        <w:jc w:val="both"/>
        <w:rPr>
          <w:rFonts w:ascii="Arial" w:hAnsi="Arial" w:cs="Arial"/>
          <w:bCs/>
          <w:iCs/>
          <w:color w:val="000000" w:themeColor="text1"/>
          <w:sz w:val="20"/>
          <w:szCs w:val="20"/>
        </w:rPr>
      </w:pPr>
      <w:r w:rsidRPr="004F3000">
        <w:rPr>
          <w:rFonts w:ascii="Arial" w:hAnsi="Arial" w:cs="Arial"/>
          <w:bCs/>
          <w:iCs/>
          <w:color w:val="000000" w:themeColor="text1"/>
          <w:sz w:val="20"/>
          <w:szCs w:val="20"/>
        </w:rPr>
        <w:t>Qualquer interessado poderá requerer que se realizem diligências para aferir a exequibilidade e a legalidade das propostas, devendo apresentar as provas ou os indícios que fundamentam a suspeita.</w:t>
      </w:r>
    </w:p>
    <w:p w14:paraId="7D2D29B2" w14:textId="77777777" w:rsidR="007B5441" w:rsidRPr="004F3000" w:rsidRDefault="007B5441" w:rsidP="007B5441">
      <w:pPr>
        <w:numPr>
          <w:ilvl w:val="1"/>
          <w:numId w:val="3"/>
        </w:numPr>
        <w:tabs>
          <w:tab w:val="left" w:pos="993"/>
        </w:tabs>
        <w:spacing w:before="120" w:after="120" w:line="276" w:lineRule="auto"/>
        <w:ind w:left="426" w:firstLine="0"/>
        <w:jc w:val="both"/>
        <w:rPr>
          <w:rFonts w:ascii="Arial" w:hAnsi="Arial" w:cs="Arial"/>
          <w:bCs/>
          <w:iCs/>
          <w:color w:val="000000" w:themeColor="text1"/>
          <w:sz w:val="20"/>
          <w:szCs w:val="20"/>
        </w:rPr>
      </w:pPr>
      <w:r w:rsidRPr="004F3000">
        <w:rPr>
          <w:rFonts w:ascii="Arial" w:hAnsi="Arial" w:cs="Arial"/>
          <w:color w:val="000000" w:themeColor="text1"/>
          <w:sz w:val="20"/>
          <w:szCs w:val="20"/>
          <w:lang w:eastAsia="en-US"/>
        </w:rPr>
        <w:t>O Pregoeiro convocará a licitante para enviar documento digital, por meio de funcionalidade disponível no sistema, estabelecendo no “chat” prazo mínimo de 120 (cento e vinte) minutos e o prazo máximo de 180 (cento e oitenta) minutos, sob pena de não aceitação da proposta.</w:t>
      </w:r>
    </w:p>
    <w:p w14:paraId="48A58042" w14:textId="77777777" w:rsidR="007B5441" w:rsidRPr="004F3000" w:rsidRDefault="007B5441" w:rsidP="007B5441">
      <w:pPr>
        <w:numPr>
          <w:ilvl w:val="2"/>
          <w:numId w:val="3"/>
        </w:numPr>
        <w:tabs>
          <w:tab w:val="left" w:pos="1440"/>
          <w:tab w:val="left" w:pos="1701"/>
        </w:tabs>
        <w:autoSpaceDE w:val="0"/>
        <w:snapToGrid w:val="0"/>
        <w:spacing w:before="120" w:after="120" w:line="276" w:lineRule="auto"/>
        <w:ind w:left="993" w:firstLine="0"/>
        <w:jc w:val="both"/>
        <w:rPr>
          <w:rFonts w:ascii="Arial" w:hAnsi="Arial" w:cs="Arial"/>
          <w:bCs/>
          <w:iCs/>
          <w:color w:val="000000" w:themeColor="text1"/>
          <w:sz w:val="20"/>
          <w:szCs w:val="20"/>
        </w:rPr>
      </w:pPr>
      <w:r w:rsidRPr="004F3000">
        <w:rPr>
          <w:rFonts w:ascii="Arial" w:hAnsi="Arial" w:cs="Arial"/>
          <w:color w:val="000000" w:themeColor="text1"/>
          <w:sz w:val="20"/>
          <w:szCs w:val="20"/>
          <w:lang w:eastAsia="en-US"/>
        </w:rPr>
        <w:t xml:space="preserve">O prazo estabelecido pelo Pregoeiro poderá ser prorrogado por solicitação escrita e justificada do licitante, formulada antes de findo o prazo estabelecido, e formalmente aceita pelo Pregoeiro. </w:t>
      </w:r>
    </w:p>
    <w:p w14:paraId="103641B7" w14:textId="77777777" w:rsidR="007B5441" w:rsidRPr="004F3000" w:rsidRDefault="007B5441" w:rsidP="007B5441">
      <w:pPr>
        <w:numPr>
          <w:ilvl w:val="2"/>
          <w:numId w:val="3"/>
        </w:numPr>
        <w:tabs>
          <w:tab w:val="left" w:pos="1440"/>
          <w:tab w:val="left" w:pos="1701"/>
        </w:tabs>
        <w:autoSpaceDE w:val="0"/>
        <w:snapToGrid w:val="0"/>
        <w:spacing w:before="120" w:after="120" w:line="276" w:lineRule="auto"/>
        <w:ind w:left="993" w:firstLine="0"/>
        <w:jc w:val="both"/>
        <w:rPr>
          <w:rFonts w:ascii="Arial" w:hAnsi="Arial" w:cs="Arial"/>
          <w:bCs/>
          <w:iCs/>
          <w:color w:val="000000" w:themeColor="text1"/>
          <w:sz w:val="20"/>
          <w:szCs w:val="20"/>
        </w:rPr>
      </w:pPr>
      <w:r w:rsidRPr="004F3000">
        <w:rPr>
          <w:rFonts w:ascii="Arial" w:hAnsi="Arial" w:cs="Arial"/>
          <w:color w:val="000000" w:themeColor="text1"/>
          <w:sz w:val="20"/>
          <w:szCs w:val="20"/>
          <w:lang w:eastAsia="en-US"/>
        </w:rPr>
        <w:t>Dentre os documentos a serem solicitados pelo Pregoeiro, destacam-se a Proposta Proforma (Anexo IX) e as Planilhas de Custos readequadas com o valor final ofertado.</w:t>
      </w:r>
    </w:p>
    <w:p w14:paraId="0C83C5E0" w14:textId="77777777" w:rsidR="007B5441" w:rsidRPr="004F3000" w:rsidRDefault="007B5441" w:rsidP="007B5441">
      <w:pPr>
        <w:numPr>
          <w:ilvl w:val="2"/>
          <w:numId w:val="3"/>
        </w:numPr>
        <w:tabs>
          <w:tab w:val="left" w:pos="1440"/>
          <w:tab w:val="left" w:pos="1701"/>
        </w:tabs>
        <w:autoSpaceDE w:val="0"/>
        <w:snapToGrid w:val="0"/>
        <w:spacing w:before="120" w:after="120" w:line="276" w:lineRule="auto"/>
        <w:ind w:left="993" w:firstLine="0"/>
        <w:jc w:val="both"/>
        <w:rPr>
          <w:rFonts w:ascii="Arial" w:hAnsi="Arial" w:cs="Arial"/>
          <w:bCs/>
          <w:iCs/>
          <w:color w:val="000000" w:themeColor="text1"/>
          <w:sz w:val="20"/>
          <w:szCs w:val="20"/>
        </w:rPr>
      </w:pPr>
      <w:r w:rsidRPr="004F3000">
        <w:rPr>
          <w:rFonts w:ascii="Arial" w:hAnsi="Arial" w:cs="Arial"/>
          <w:bCs/>
          <w:iCs/>
          <w:color w:val="000000" w:themeColor="text1"/>
          <w:sz w:val="20"/>
          <w:szCs w:val="20"/>
        </w:rPr>
        <w:t>Todos os dados informados pelo licitante em sua planilha deverão refletir com fidelidade os custos especificados e a margem de lucro pretendida.</w:t>
      </w:r>
    </w:p>
    <w:p w14:paraId="364AE549" w14:textId="77777777" w:rsidR="007B5441" w:rsidRPr="00897A34" w:rsidRDefault="007B5441" w:rsidP="007B5441">
      <w:pPr>
        <w:numPr>
          <w:ilvl w:val="2"/>
          <w:numId w:val="3"/>
        </w:numPr>
        <w:tabs>
          <w:tab w:val="left" w:pos="1440"/>
          <w:tab w:val="left" w:pos="1701"/>
        </w:tabs>
        <w:autoSpaceDE w:val="0"/>
        <w:snapToGrid w:val="0"/>
        <w:spacing w:before="120" w:after="120" w:line="276" w:lineRule="auto"/>
        <w:ind w:left="993" w:firstLine="0"/>
        <w:jc w:val="both"/>
        <w:rPr>
          <w:rFonts w:ascii="Arial" w:hAnsi="Arial" w:cs="Arial"/>
          <w:bCs/>
          <w:iCs/>
          <w:color w:val="000000" w:themeColor="text1"/>
          <w:sz w:val="20"/>
          <w:szCs w:val="20"/>
        </w:rPr>
      </w:pPr>
      <w:r w:rsidRPr="00897A34">
        <w:rPr>
          <w:rFonts w:ascii="Arial" w:hAnsi="Arial" w:cs="Arial"/>
          <w:bCs/>
          <w:iCs/>
          <w:color w:val="000000" w:themeColor="text1"/>
          <w:sz w:val="20"/>
          <w:szCs w:val="20"/>
        </w:rPr>
        <w:t xml:space="preserve">O Pregoeiro analisará a compatibilidade dos preços unitários apresentados na Planilha de Custos e Formação de Preços com aqueles praticados no mercado em relação aos insumos </w:t>
      </w:r>
      <w:proofErr w:type="gramStart"/>
      <w:r w:rsidRPr="00897A34">
        <w:rPr>
          <w:rFonts w:ascii="Arial" w:hAnsi="Arial" w:cs="Arial"/>
          <w:bCs/>
          <w:iCs/>
          <w:color w:val="000000" w:themeColor="text1"/>
          <w:sz w:val="20"/>
          <w:szCs w:val="20"/>
        </w:rPr>
        <w:t>e também</w:t>
      </w:r>
      <w:proofErr w:type="gramEnd"/>
      <w:r w:rsidRPr="00897A34">
        <w:rPr>
          <w:rFonts w:ascii="Arial" w:hAnsi="Arial" w:cs="Arial"/>
          <w:bCs/>
          <w:iCs/>
          <w:color w:val="000000" w:themeColor="text1"/>
          <w:sz w:val="20"/>
          <w:szCs w:val="20"/>
        </w:rPr>
        <w:t xml:space="preserve"> quanto aos salários das categorias envolvidas na contratação;</w:t>
      </w:r>
    </w:p>
    <w:p w14:paraId="42C79C84" w14:textId="77777777" w:rsidR="007B5441" w:rsidRPr="0051665D" w:rsidRDefault="007B5441" w:rsidP="007B5441">
      <w:pPr>
        <w:numPr>
          <w:ilvl w:val="2"/>
          <w:numId w:val="3"/>
        </w:numPr>
        <w:tabs>
          <w:tab w:val="left" w:pos="1701"/>
        </w:tabs>
        <w:autoSpaceDE w:val="0"/>
        <w:snapToGrid w:val="0"/>
        <w:spacing w:before="120" w:after="120" w:line="276" w:lineRule="auto"/>
        <w:ind w:left="993" w:firstLine="0"/>
        <w:jc w:val="both"/>
        <w:rPr>
          <w:rFonts w:ascii="Arial" w:hAnsi="Arial" w:cs="Arial"/>
          <w:bCs/>
          <w:iCs/>
          <w:color w:val="000000" w:themeColor="text1"/>
          <w:sz w:val="20"/>
          <w:szCs w:val="20"/>
        </w:rPr>
      </w:pPr>
      <w:r w:rsidRPr="0051665D">
        <w:rPr>
          <w:rFonts w:ascii="Arial" w:hAnsi="Arial" w:cs="Arial"/>
          <w:bCs/>
          <w:iCs/>
          <w:color w:val="000000" w:themeColor="text1"/>
          <w:sz w:val="20"/>
          <w:szCs w:val="20"/>
        </w:rPr>
        <w:t>Erros no preenchimento da planilha não constituem motivo para a desclassificação da proposta. A planilha poderá ser ajustada pelo licitante, no prazo indicado pelo Pregoeiro, desde que não haja majoração do preço proposto, ou exista a recusa do licitante em adequar seus preços unitários àqueles máximos estimados pela Administração.</w:t>
      </w:r>
    </w:p>
    <w:p w14:paraId="7ECC42B3" w14:textId="77777777" w:rsidR="007B5441" w:rsidRPr="004F3000" w:rsidRDefault="007B5441" w:rsidP="007B5441">
      <w:pPr>
        <w:numPr>
          <w:ilvl w:val="3"/>
          <w:numId w:val="3"/>
        </w:numPr>
        <w:tabs>
          <w:tab w:val="left" w:pos="2552"/>
        </w:tabs>
        <w:spacing w:before="120" w:after="120" w:line="276" w:lineRule="auto"/>
        <w:ind w:left="1701" w:firstLine="0"/>
        <w:jc w:val="both"/>
        <w:rPr>
          <w:rFonts w:ascii="Arial" w:hAnsi="Arial" w:cs="Arial"/>
          <w:bCs/>
          <w:iCs/>
          <w:color w:val="000000" w:themeColor="text1"/>
          <w:sz w:val="20"/>
          <w:szCs w:val="20"/>
        </w:rPr>
      </w:pPr>
      <w:r w:rsidRPr="004F3000">
        <w:rPr>
          <w:rFonts w:ascii="Arial" w:hAnsi="Arial" w:cs="Arial"/>
          <w:bCs/>
          <w:iCs/>
          <w:color w:val="000000" w:themeColor="text1"/>
          <w:sz w:val="20"/>
          <w:szCs w:val="20"/>
        </w:rPr>
        <w:t xml:space="preserve">Considera-se erro no preenchimento da planilha a indicação de </w:t>
      </w:r>
      <w:r w:rsidRPr="004F3000">
        <w:rPr>
          <w:rFonts w:ascii="Arial" w:hAnsi="Arial" w:cs="Arial"/>
          <w:color w:val="000000" w:themeColor="text1"/>
          <w:sz w:val="20"/>
          <w:szCs w:val="20"/>
          <w:lang w:eastAsia="en-US"/>
        </w:rPr>
        <w:t>recolhimento de impostos e contribuições na forma do Simples Nacional, exceto para atividades de prestação de serviços previstas nos §§5º-B a 5º-E, do artigo 18, da LC 123, de 2006.</w:t>
      </w:r>
    </w:p>
    <w:p w14:paraId="7D27C98E" w14:textId="77777777" w:rsidR="007B5441" w:rsidRPr="004F3000" w:rsidRDefault="007B5441" w:rsidP="007B5441">
      <w:pPr>
        <w:numPr>
          <w:ilvl w:val="1"/>
          <w:numId w:val="3"/>
        </w:numPr>
        <w:tabs>
          <w:tab w:val="left" w:pos="993"/>
        </w:tabs>
        <w:spacing w:before="120" w:after="120" w:line="276" w:lineRule="auto"/>
        <w:ind w:left="425" w:firstLine="0"/>
        <w:jc w:val="both"/>
        <w:rPr>
          <w:rFonts w:ascii="Arial" w:hAnsi="Arial" w:cs="Arial"/>
          <w:bCs/>
          <w:iCs/>
          <w:color w:val="000000" w:themeColor="text1"/>
          <w:sz w:val="20"/>
          <w:szCs w:val="20"/>
        </w:rPr>
      </w:pPr>
      <w:r w:rsidRPr="004F3000">
        <w:rPr>
          <w:rFonts w:ascii="Arial" w:hAnsi="Arial" w:cs="Arial"/>
          <w:bCs/>
          <w:iCs/>
          <w:color w:val="000000" w:themeColor="text1"/>
          <w:sz w:val="20"/>
          <w:szCs w:val="20"/>
        </w:rPr>
        <w:t>Se a proposta ou lance vencedor for desclassificado, o Pregoeiro examinará a proposta ou lance subsequente, e, assim sucessivamente, na ordem de classificação.</w:t>
      </w:r>
    </w:p>
    <w:p w14:paraId="7A6C4897" w14:textId="77777777" w:rsidR="007B5441" w:rsidRPr="004F3000" w:rsidRDefault="007B5441" w:rsidP="007B5441">
      <w:pPr>
        <w:numPr>
          <w:ilvl w:val="1"/>
          <w:numId w:val="3"/>
        </w:numPr>
        <w:tabs>
          <w:tab w:val="left" w:pos="993"/>
        </w:tabs>
        <w:spacing w:before="120" w:after="120" w:line="276" w:lineRule="auto"/>
        <w:ind w:left="425" w:firstLine="0"/>
        <w:jc w:val="both"/>
        <w:rPr>
          <w:rFonts w:ascii="Arial" w:hAnsi="Arial" w:cs="Arial"/>
          <w:color w:val="000000" w:themeColor="text1"/>
          <w:sz w:val="20"/>
          <w:szCs w:val="20"/>
        </w:rPr>
      </w:pPr>
      <w:r w:rsidRPr="004F3000">
        <w:rPr>
          <w:rFonts w:ascii="Arial" w:hAnsi="Arial" w:cs="Arial"/>
          <w:color w:val="000000" w:themeColor="text1"/>
          <w:sz w:val="20"/>
          <w:szCs w:val="20"/>
          <w:lang w:eastAsia="en-US"/>
        </w:rPr>
        <w:t>Havendo necessidade, o Pregoeiro suspenderá a sessão, informando no “</w:t>
      </w:r>
      <w:r w:rsidRPr="004F3000">
        <w:rPr>
          <w:rFonts w:ascii="Arial" w:hAnsi="Arial" w:cs="Arial"/>
          <w:i/>
          <w:color w:val="000000" w:themeColor="text1"/>
          <w:sz w:val="20"/>
          <w:szCs w:val="20"/>
          <w:lang w:eastAsia="en-US"/>
        </w:rPr>
        <w:t>chat</w:t>
      </w:r>
      <w:r w:rsidRPr="004F3000">
        <w:rPr>
          <w:rFonts w:ascii="Arial" w:hAnsi="Arial" w:cs="Arial"/>
          <w:color w:val="000000" w:themeColor="text1"/>
          <w:sz w:val="20"/>
          <w:szCs w:val="20"/>
          <w:lang w:eastAsia="en-US"/>
        </w:rPr>
        <w:t>” a nova data e horário para a continuidade da mesma.</w:t>
      </w:r>
    </w:p>
    <w:p w14:paraId="2729BA60" w14:textId="77777777" w:rsidR="007B5441" w:rsidRPr="004F3000" w:rsidRDefault="007B5441" w:rsidP="007B5441">
      <w:pPr>
        <w:numPr>
          <w:ilvl w:val="1"/>
          <w:numId w:val="3"/>
        </w:numPr>
        <w:tabs>
          <w:tab w:val="left" w:pos="993"/>
        </w:tabs>
        <w:spacing w:before="120" w:after="120" w:line="276" w:lineRule="auto"/>
        <w:ind w:left="425" w:firstLine="0"/>
        <w:jc w:val="both"/>
        <w:rPr>
          <w:rFonts w:ascii="Arial" w:hAnsi="Arial" w:cs="Arial"/>
          <w:color w:val="000000" w:themeColor="text1"/>
          <w:sz w:val="20"/>
          <w:szCs w:val="20"/>
        </w:rPr>
      </w:pPr>
      <w:r w:rsidRPr="004F3000">
        <w:rPr>
          <w:rFonts w:ascii="Arial" w:hAnsi="Arial" w:cs="Arial"/>
          <w:color w:val="000000" w:themeColor="text1"/>
          <w:sz w:val="20"/>
          <w:szCs w:val="20"/>
        </w:rPr>
        <w:lastRenderedPageBreak/>
        <w:t xml:space="preserve">O Pregoeiro poderá encaminhar, por meio do sistema eletrônico, </w:t>
      </w:r>
      <w:r w:rsidRPr="004F3000">
        <w:rPr>
          <w:rFonts w:ascii="Arial" w:hAnsi="Arial" w:cs="Arial"/>
          <w:color w:val="000000" w:themeColor="text1"/>
          <w:sz w:val="20"/>
          <w:szCs w:val="20"/>
          <w:lang w:eastAsia="en-US"/>
        </w:rPr>
        <w:t>contraproposta</w:t>
      </w:r>
      <w:r w:rsidRPr="004F3000">
        <w:rPr>
          <w:rFonts w:ascii="Arial" w:hAnsi="Arial" w:cs="Arial"/>
          <w:color w:val="000000" w:themeColor="text1"/>
          <w:sz w:val="20"/>
          <w:szCs w:val="20"/>
        </w:rPr>
        <w:t xml:space="preserve"> ao licitante que apresentou o lance mais vantajoso, com o fim de negociar a obtenção de melhor preço, vedada a negociação em condições diversas das previstas neste Edital.</w:t>
      </w:r>
    </w:p>
    <w:p w14:paraId="06DFAF8C" w14:textId="77777777" w:rsidR="007B5441" w:rsidRPr="004F3000" w:rsidRDefault="007B5441" w:rsidP="007B5441">
      <w:pPr>
        <w:numPr>
          <w:ilvl w:val="2"/>
          <w:numId w:val="3"/>
        </w:numPr>
        <w:tabs>
          <w:tab w:val="left" w:pos="1440"/>
          <w:tab w:val="left" w:pos="1985"/>
        </w:tabs>
        <w:autoSpaceDE w:val="0"/>
        <w:snapToGrid w:val="0"/>
        <w:spacing w:before="120" w:after="120" w:line="276" w:lineRule="auto"/>
        <w:ind w:left="1134" w:firstLine="0"/>
        <w:jc w:val="both"/>
        <w:rPr>
          <w:rFonts w:ascii="Arial" w:hAnsi="Arial" w:cs="Arial"/>
          <w:color w:val="000000" w:themeColor="text1"/>
          <w:sz w:val="20"/>
          <w:szCs w:val="20"/>
        </w:rPr>
      </w:pPr>
      <w:r w:rsidRPr="004F3000">
        <w:rPr>
          <w:rFonts w:ascii="Arial" w:hAnsi="Arial" w:cs="Arial"/>
          <w:color w:val="000000" w:themeColor="text1"/>
          <w:sz w:val="20"/>
          <w:szCs w:val="20"/>
        </w:rPr>
        <w:t>Também nas hipóteses em que o Pregoeiro não aceitar a proposta e passar à subsequente, poderá negociar com o licitante para que seja obtido preço melhor.</w:t>
      </w:r>
    </w:p>
    <w:p w14:paraId="4E5E49F4" w14:textId="77777777" w:rsidR="007B5441" w:rsidRPr="004F3000" w:rsidRDefault="007B5441" w:rsidP="007B5441">
      <w:pPr>
        <w:numPr>
          <w:ilvl w:val="2"/>
          <w:numId w:val="3"/>
        </w:numPr>
        <w:tabs>
          <w:tab w:val="left" w:pos="1440"/>
          <w:tab w:val="left" w:pos="1701"/>
        </w:tabs>
        <w:autoSpaceDE w:val="0"/>
        <w:snapToGrid w:val="0"/>
        <w:spacing w:before="120" w:after="120" w:line="276" w:lineRule="auto"/>
        <w:ind w:left="1134" w:firstLine="0"/>
        <w:jc w:val="both"/>
        <w:rPr>
          <w:rFonts w:ascii="Arial" w:hAnsi="Arial" w:cs="Arial"/>
          <w:color w:val="000000" w:themeColor="text1"/>
          <w:sz w:val="20"/>
          <w:szCs w:val="20"/>
        </w:rPr>
      </w:pPr>
      <w:r w:rsidRPr="004F3000">
        <w:rPr>
          <w:rFonts w:ascii="Arial" w:hAnsi="Arial" w:cs="Arial"/>
          <w:color w:val="000000" w:themeColor="text1"/>
          <w:sz w:val="20"/>
          <w:szCs w:val="20"/>
        </w:rPr>
        <w:t>A negociação será realizada por meio do sistema, podendo ser acompanhada pelos demais licitantes.</w:t>
      </w:r>
    </w:p>
    <w:p w14:paraId="1247E30B" w14:textId="77777777" w:rsidR="007B5441" w:rsidRPr="004F3000" w:rsidRDefault="007B5441" w:rsidP="007B5441">
      <w:pPr>
        <w:numPr>
          <w:ilvl w:val="1"/>
          <w:numId w:val="3"/>
        </w:numPr>
        <w:tabs>
          <w:tab w:val="left" w:pos="993"/>
        </w:tabs>
        <w:spacing w:before="120" w:after="120" w:line="276" w:lineRule="auto"/>
        <w:ind w:left="425" w:firstLine="0"/>
        <w:jc w:val="both"/>
        <w:rPr>
          <w:rFonts w:ascii="Arial" w:hAnsi="Arial" w:cs="Arial"/>
          <w:color w:val="000000" w:themeColor="text1"/>
          <w:sz w:val="20"/>
          <w:szCs w:val="20"/>
        </w:rPr>
      </w:pPr>
      <w:r w:rsidRPr="004F3000">
        <w:rPr>
          <w:rFonts w:ascii="Arial" w:hAnsi="Arial" w:cs="Arial"/>
          <w:color w:val="000000" w:themeColor="text1"/>
          <w:sz w:val="20"/>
          <w:szCs w:val="20"/>
        </w:rPr>
        <w:t xml:space="preserve">Sempre que a proposta não for aceita, e antes de o Pregoeiro passar à subsequente, haverá nova verificação, pelo sistema, da eventual ocorrência do empate ficto, previsto nos artigos </w:t>
      </w:r>
      <w:r w:rsidRPr="004F3000">
        <w:rPr>
          <w:rFonts w:ascii="Arial" w:hAnsi="Arial" w:cs="Arial"/>
          <w:bCs/>
          <w:color w:val="000000" w:themeColor="text1"/>
          <w:sz w:val="20"/>
          <w:szCs w:val="20"/>
        </w:rPr>
        <w:t>44 e 45 da LC nº 123, de 2006, seguindo-se a disciplina antes estabelecida, se for o caso.</w:t>
      </w:r>
    </w:p>
    <w:p w14:paraId="6ADDE8D2" w14:textId="77777777" w:rsidR="007B5441" w:rsidRPr="004F3000" w:rsidRDefault="007B5441" w:rsidP="007B5441">
      <w:pPr>
        <w:tabs>
          <w:tab w:val="left" w:pos="993"/>
        </w:tabs>
        <w:spacing w:before="120" w:after="120" w:line="276" w:lineRule="auto"/>
        <w:ind w:left="425"/>
        <w:jc w:val="both"/>
        <w:rPr>
          <w:rFonts w:ascii="Arial" w:hAnsi="Arial" w:cs="Arial"/>
          <w:color w:val="000000" w:themeColor="text1"/>
          <w:sz w:val="20"/>
          <w:szCs w:val="20"/>
        </w:rPr>
      </w:pPr>
    </w:p>
    <w:p w14:paraId="5E39B999" w14:textId="77777777" w:rsidR="007B5441" w:rsidRPr="004F3000" w:rsidRDefault="007B5441" w:rsidP="007B5441">
      <w:pPr>
        <w:numPr>
          <w:ilvl w:val="0"/>
          <w:numId w:val="3"/>
        </w:numPr>
        <w:spacing w:before="120" w:after="120" w:line="276" w:lineRule="auto"/>
        <w:jc w:val="both"/>
        <w:rPr>
          <w:rFonts w:ascii="Arial" w:hAnsi="Arial" w:cs="Arial"/>
          <w:b/>
          <w:color w:val="000000" w:themeColor="text1"/>
          <w:sz w:val="20"/>
          <w:szCs w:val="20"/>
        </w:rPr>
      </w:pPr>
      <w:r w:rsidRPr="004F3000">
        <w:rPr>
          <w:rFonts w:ascii="Arial" w:hAnsi="Arial" w:cs="Arial"/>
          <w:b/>
          <w:color w:val="000000" w:themeColor="text1"/>
          <w:sz w:val="20"/>
          <w:szCs w:val="20"/>
          <w:lang w:eastAsia="en-US"/>
        </w:rPr>
        <w:t xml:space="preserve">DA HABILITAÇÃO </w:t>
      </w:r>
    </w:p>
    <w:p w14:paraId="6791FF6B" w14:textId="77777777" w:rsidR="007B5441" w:rsidRPr="004F3000" w:rsidRDefault="007B5441" w:rsidP="007B5441">
      <w:pPr>
        <w:pStyle w:val="PargrafodaLista"/>
        <w:numPr>
          <w:ilvl w:val="1"/>
          <w:numId w:val="3"/>
        </w:numPr>
        <w:tabs>
          <w:tab w:val="left" w:pos="993"/>
        </w:tabs>
        <w:spacing w:before="120" w:after="120" w:line="276" w:lineRule="auto"/>
        <w:ind w:left="425" w:firstLine="0"/>
        <w:contextualSpacing w:val="0"/>
        <w:jc w:val="both"/>
        <w:rPr>
          <w:rFonts w:ascii="Arial" w:hAnsi="Arial" w:cs="Arial"/>
          <w:sz w:val="20"/>
          <w:szCs w:val="20"/>
        </w:rPr>
      </w:pPr>
      <w:r w:rsidRPr="004F3000">
        <w:rPr>
          <w:rFonts w:ascii="Arial" w:hAnsi="Arial" w:cs="Arial"/>
          <w:sz w:val="20"/>
          <w:szCs w:val="20"/>
          <w:lang w:eastAsia="ar-SA"/>
        </w:rPr>
        <w:t>Como condição prévia ao exame da documentação de habilitação</w:t>
      </w:r>
      <w:r w:rsidRPr="004F3000">
        <w:rPr>
          <w:rFonts w:ascii="Arial" w:hAnsi="Arial" w:cs="Arial"/>
          <w:sz w:val="20"/>
          <w:szCs w:val="20"/>
        </w:rPr>
        <w:t xml:space="preserve"> do licitante detentor da proposta </w:t>
      </w:r>
      <w:r w:rsidRPr="004F3000">
        <w:rPr>
          <w:rFonts w:ascii="Arial" w:hAnsi="Arial" w:cs="Arial"/>
          <w:color w:val="000000"/>
          <w:sz w:val="20"/>
          <w:szCs w:val="20"/>
        </w:rPr>
        <w:t>classificada em primeiro lugar</w:t>
      </w:r>
      <w:r w:rsidRPr="004F3000">
        <w:rPr>
          <w:rFonts w:ascii="Arial" w:hAnsi="Arial" w:cs="Arial"/>
          <w:sz w:val="20"/>
          <w:szCs w:val="20"/>
          <w:lang w:eastAsia="ar-SA"/>
        </w:rPr>
        <w:t xml:space="preserve">, </w:t>
      </w:r>
      <w:r w:rsidRPr="004F3000">
        <w:rPr>
          <w:rFonts w:ascii="Arial" w:hAnsi="Arial" w:cs="Arial"/>
          <w:sz w:val="20"/>
          <w:szCs w:val="20"/>
        </w:rPr>
        <w:t xml:space="preserve">o Pregoeiro </w:t>
      </w:r>
      <w:r w:rsidRPr="004F3000">
        <w:rPr>
          <w:rFonts w:ascii="Arial" w:hAnsi="Arial" w:cs="Arial"/>
          <w:sz w:val="20"/>
          <w:szCs w:val="20"/>
          <w:lang w:eastAsia="ar-SA"/>
        </w:rPr>
        <w:t>verificará o eventual descumprimento das condições de participação, especialmente quanto à</w:t>
      </w:r>
      <w:r w:rsidRPr="004F3000">
        <w:rPr>
          <w:rFonts w:ascii="Arial" w:hAnsi="Arial" w:cs="Arial"/>
          <w:sz w:val="20"/>
          <w:szCs w:val="20"/>
        </w:rPr>
        <w:t xml:space="preserve"> existência de sanção que impeça a participação no certame ou a futura contratação, mediante a consulta aos seguintes cadastros:</w:t>
      </w:r>
    </w:p>
    <w:p w14:paraId="670087BB" w14:textId="77777777" w:rsidR="007B5441" w:rsidRPr="004F3000" w:rsidRDefault="007B5441" w:rsidP="007B5441">
      <w:pPr>
        <w:pStyle w:val="PargrafodaLista"/>
        <w:numPr>
          <w:ilvl w:val="2"/>
          <w:numId w:val="3"/>
        </w:numPr>
        <w:tabs>
          <w:tab w:val="left" w:pos="993"/>
          <w:tab w:val="left" w:pos="1701"/>
          <w:tab w:val="left" w:pos="1843"/>
        </w:tabs>
        <w:spacing w:before="120" w:after="120" w:line="276" w:lineRule="auto"/>
        <w:ind w:left="993" w:firstLine="0"/>
        <w:jc w:val="both"/>
        <w:rPr>
          <w:rFonts w:ascii="Arial" w:hAnsi="Arial" w:cs="Arial"/>
          <w:bCs/>
          <w:color w:val="000000" w:themeColor="text1"/>
          <w:sz w:val="20"/>
          <w:szCs w:val="20"/>
        </w:rPr>
      </w:pPr>
      <w:r w:rsidRPr="004F3000">
        <w:rPr>
          <w:rFonts w:ascii="Arial" w:hAnsi="Arial" w:cs="Arial"/>
          <w:bCs/>
          <w:color w:val="000000" w:themeColor="text1"/>
          <w:sz w:val="20"/>
          <w:szCs w:val="20"/>
        </w:rPr>
        <w:t>SICAF;</w:t>
      </w:r>
    </w:p>
    <w:p w14:paraId="1A64054D" w14:textId="77777777" w:rsidR="007B5441" w:rsidRPr="004F3000" w:rsidRDefault="007B5441" w:rsidP="007B5441">
      <w:pPr>
        <w:pStyle w:val="PargrafodaLista"/>
        <w:numPr>
          <w:ilvl w:val="2"/>
          <w:numId w:val="3"/>
        </w:numPr>
        <w:tabs>
          <w:tab w:val="left" w:pos="993"/>
          <w:tab w:val="left" w:pos="1701"/>
          <w:tab w:val="left" w:pos="1843"/>
        </w:tabs>
        <w:spacing w:before="120" w:after="120" w:line="276" w:lineRule="auto"/>
        <w:ind w:left="993" w:firstLine="0"/>
        <w:jc w:val="both"/>
        <w:rPr>
          <w:rFonts w:ascii="Arial" w:hAnsi="Arial" w:cs="Arial"/>
          <w:bCs/>
          <w:color w:val="000000" w:themeColor="text1"/>
          <w:sz w:val="20"/>
          <w:szCs w:val="20"/>
        </w:rPr>
      </w:pPr>
      <w:r w:rsidRPr="004F3000">
        <w:rPr>
          <w:rFonts w:ascii="Arial" w:hAnsi="Arial" w:cs="Arial"/>
          <w:sz w:val="20"/>
          <w:szCs w:val="20"/>
        </w:rPr>
        <w:t>Cadastro Nacional de Empresas Inidôneas e Suspensas – CEIS, mantido pela Controladoria-Geral da União (</w:t>
      </w:r>
      <w:hyperlink r:id="rId10" w:history="1">
        <w:r w:rsidRPr="004F3000">
          <w:rPr>
            <w:rFonts w:ascii="Arial" w:hAnsi="Arial" w:cs="Arial"/>
            <w:color w:val="0000FF"/>
            <w:sz w:val="20"/>
            <w:szCs w:val="20"/>
            <w:u w:val="single"/>
          </w:rPr>
          <w:t>www.portaldatransparencia.gov.br/ceis</w:t>
        </w:r>
      </w:hyperlink>
      <w:r w:rsidRPr="004F3000">
        <w:rPr>
          <w:rFonts w:ascii="Arial" w:hAnsi="Arial" w:cs="Arial"/>
          <w:sz w:val="20"/>
          <w:szCs w:val="20"/>
        </w:rPr>
        <w:t>);</w:t>
      </w:r>
    </w:p>
    <w:p w14:paraId="0A2C11D3" w14:textId="77777777" w:rsidR="007B5441" w:rsidRPr="004F3000" w:rsidRDefault="007B5441" w:rsidP="007B5441">
      <w:pPr>
        <w:pStyle w:val="PargrafodaLista"/>
        <w:numPr>
          <w:ilvl w:val="2"/>
          <w:numId w:val="3"/>
        </w:numPr>
        <w:tabs>
          <w:tab w:val="left" w:pos="993"/>
          <w:tab w:val="left" w:pos="1701"/>
          <w:tab w:val="left" w:pos="1843"/>
        </w:tabs>
        <w:spacing w:before="120" w:after="120" w:line="276" w:lineRule="auto"/>
        <w:ind w:left="993" w:firstLine="0"/>
        <w:jc w:val="both"/>
        <w:rPr>
          <w:rFonts w:ascii="Arial" w:hAnsi="Arial" w:cs="Arial"/>
          <w:bCs/>
          <w:color w:val="000000" w:themeColor="text1"/>
          <w:sz w:val="20"/>
          <w:szCs w:val="20"/>
        </w:rPr>
      </w:pPr>
      <w:r w:rsidRPr="004F3000">
        <w:rPr>
          <w:rFonts w:ascii="Arial" w:hAnsi="Arial" w:cs="Arial"/>
          <w:bCs/>
          <w:sz w:val="20"/>
          <w:szCs w:val="20"/>
        </w:rPr>
        <w:t>Cadastro Nacional de Condenações Cíveis por Atos de Improbidade Administrativa, mantido pelo Conselho Nacional de Justiça</w:t>
      </w:r>
      <w:r w:rsidRPr="004F3000">
        <w:rPr>
          <w:rFonts w:ascii="Arial" w:hAnsi="Arial" w:cs="Arial"/>
          <w:sz w:val="20"/>
          <w:szCs w:val="20"/>
        </w:rPr>
        <w:t xml:space="preserve"> (</w:t>
      </w:r>
      <w:hyperlink r:id="rId11" w:history="1">
        <w:r w:rsidRPr="004F3000">
          <w:rPr>
            <w:rFonts w:ascii="Arial" w:hAnsi="Arial" w:cs="Arial"/>
            <w:color w:val="0000FF"/>
            <w:sz w:val="20"/>
            <w:szCs w:val="20"/>
            <w:u w:val="single"/>
          </w:rPr>
          <w:t>www.</w:t>
        </w:r>
        <w:r w:rsidRPr="004F3000">
          <w:rPr>
            <w:rFonts w:ascii="Arial" w:hAnsi="Arial" w:cs="Arial"/>
            <w:bCs/>
            <w:color w:val="0000FF"/>
            <w:sz w:val="20"/>
            <w:szCs w:val="20"/>
            <w:u w:val="single"/>
          </w:rPr>
          <w:t>cnj</w:t>
        </w:r>
        <w:r w:rsidRPr="004F3000">
          <w:rPr>
            <w:rFonts w:ascii="Arial" w:hAnsi="Arial" w:cs="Arial"/>
            <w:color w:val="0000FF"/>
            <w:sz w:val="20"/>
            <w:szCs w:val="20"/>
            <w:u w:val="single"/>
          </w:rPr>
          <w:t>.jus.br/</w:t>
        </w:r>
        <w:r w:rsidRPr="004F3000">
          <w:rPr>
            <w:rFonts w:ascii="Arial" w:hAnsi="Arial" w:cs="Arial"/>
            <w:bCs/>
            <w:color w:val="0000FF"/>
            <w:sz w:val="20"/>
            <w:szCs w:val="20"/>
            <w:u w:val="single"/>
          </w:rPr>
          <w:t>improbidade</w:t>
        </w:r>
        <w:r w:rsidRPr="004F3000">
          <w:rPr>
            <w:rFonts w:ascii="Arial" w:hAnsi="Arial" w:cs="Arial"/>
            <w:color w:val="0000FF"/>
            <w:sz w:val="20"/>
            <w:szCs w:val="20"/>
            <w:u w:val="single"/>
          </w:rPr>
          <w:t>_adm/consultar_requerido.php</w:t>
        </w:r>
      </w:hyperlink>
      <w:r w:rsidRPr="004F3000">
        <w:rPr>
          <w:rFonts w:ascii="Arial" w:hAnsi="Arial" w:cs="Arial"/>
          <w:sz w:val="20"/>
          <w:szCs w:val="20"/>
        </w:rPr>
        <w:t>).</w:t>
      </w:r>
    </w:p>
    <w:p w14:paraId="57B47DA1" w14:textId="77777777" w:rsidR="007B5441" w:rsidRPr="004F3000" w:rsidRDefault="007B5441" w:rsidP="007B5441">
      <w:pPr>
        <w:pStyle w:val="PargrafodaLista"/>
        <w:numPr>
          <w:ilvl w:val="2"/>
          <w:numId w:val="3"/>
        </w:numPr>
        <w:tabs>
          <w:tab w:val="left" w:pos="993"/>
          <w:tab w:val="left" w:pos="1701"/>
          <w:tab w:val="left" w:pos="1843"/>
        </w:tabs>
        <w:spacing w:before="120" w:after="120" w:line="276" w:lineRule="auto"/>
        <w:ind w:left="993" w:firstLine="0"/>
        <w:jc w:val="both"/>
        <w:rPr>
          <w:rFonts w:ascii="Arial" w:hAnsi="Arial" w:cs="Arial"/>
          <w:bCs/>
          <w:color w:val="000000" w:themeColor="text1"/>
          <w:sz w:val="20"/>
          <w:szCs w:val="20"/>
        </w:rPr>
      </w:pPr>
      <w:r w:rsidRPr="004F3000">
        <w:rPr>
          <w:rFonts w:ascii="Arial" w:hAnsi="Arial" w:cs="Arial"/>
          <w:sz w:val="20"/>
          <w:szCs w:val="20"/>
        </w:rPr>
        <w:t>Lista de Inidôneos, mantida pelo Tribunal de Contas da União – TCU;</w:t>
      </w:r>
    </w:p>
    <w:p w14:paraId="4244693F" w14:textId="77777777" w:rsidR="007B5441" w:rsidRPr="004F3000" w:rsidRDefault="007B5441" w:rsidP="007B5441">
      <w:pPr>
        <w:pStyle w:val="PargrafodaLista"/>
        <w:numPr>
          <w:ilvl w:val="2"/>
          <w:numId w:val="3"/>
        </w:numPr>
        <w:tabs>
          <w:tab w:val="left" w:pos="993"/>
          <w:tab w:val="left" w:pos="1701"/>
          <w:tab w:val="left" w:pos="1843"/>
        </w:tabs>
        <w:spacing w:before="120" w:after="120" w:line="276" w:lineRule="auto"/>
        <w:ind w:left="993" w:firstLine="0"/>
        <w:jc w:val="both"/>
        <w:rPr>
          <w:rFonts w:ascii="Arial" w:hAnsi="Arial" w:cs="Arial"/>
          <w:bCs/>
          <w:color w:val="000000" w:themeColor="text1"/>
          <w:sz w:val="20"/>
          <w:szCs w:val="20"/>
        </w:rPr>
      </w:pPr>
      <w:r w:rsidRPr="004F3000">
        <w:rPr>
          <w:rFonts w:ascii="Arial" w:hAnsi="Arial" w:cs="Arial"/>
          <w:bCs/>
          <w:color w:val="000000"/>
          <w:sz w:val="20"/>
          <w:szCs w:val="20"/>
        </w:rPr>
        <w:t xml:space="preserve">A consulta aos cadastros será realizada em nome da empresa licitante </w:t>
      </w:r>
      <w:proofErr w:type="gramStart"/>
      <w:r w:rsidRPr="004F3000">
        <w:rPr>
          <w:rFonts w:ascii="Arial" w:hAnsi="Arial" w:cs="Arial"/>
          <w:bCs/>
          <w:color w:val="000000"/>
          <w:sz w:val="20"/>
          <w:szCs w:val="20"/>
        </w:rPr>
        <w:t>e também</w:t>
      </w:r>
      <w:proofErr w:type="gramEnd"/>
      <w:r w:rsidRPr="004F3000">
        <w:rPr>
          <w:rFonts w:ascii="Arial" w:hAnsi="Arial" w:cs="Arial"/>
          <w:bCs/>
          <w:color w:val="000000"/>
          <w:sz w:val="20"/>
          <w:szCs w:val="20"/>
        </w:rPr>
        <w:t xml:space="preserve">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14:paraId="558674F8" w14:textId="77777777" w:rsidR="007B5441" w:rsidRPr="004F3000" w:rsidRDefault="007B5441" w:rsidP="007B5441">
      <w:pPr>
        <w:pStyle w:val="PargrafodaLista"/>
        <w:numPr>
          <w:ilvl w:val="2"/>
          <w:numId w:val="3"/>
        </w:numPr>
        <w:tabs>
          <w:tab w:val="left" w:pos="993"/>
          <w:tab w:val="left" w:pos="1701"/>
        </w:tabs>
        <w:spacing w:before="120" w:after="120" w:line="276" w:lineRule="auto"/>
        <w:ind w:left="993" w:firstLine="0"/>
        <w:jc w:val="both"/>
        <w:rPr>
          <w:rFonts w:ascii="Arial" w:hAnsi="Arial" w:cs="Arial"/>
          <w:bCs/>
          <w:color w:val="000000" w:themeColor="text1"/>
          <w:sz w:val="20"/>
          <w:szCs w:val="20"/>
        </w:rPr>
      </w:pPr>
      <w:r w:rsidRPr="004F3000">
        <w:rPr>
          <w:rFonts w:ascii="Arial" w:hAnsi="Arial" w:cs="Arial"/>
          <w:bCs/>
          <w:color w:val="000000"/>
          <w:sz w:val="20"/>
          <w:szCs w:val="20"/>
        </w:rPr>
        <w:t>Constatada a existência de sanção, o Pregoeiro reputará o licitante inabilitado, por falta de condição de participação.</w:t>
      </w:r>
    </w:p>
    <w:p w14:paraId="22423B31" w14:textId="77777777" w:rsidR="007B5441" w:rsidRPr="004F3000" w:rsidRDefault="007B5441" w:rsidP="007B5441">
      <w:pPr>
        <w:pStyle w:val="PargrafodaLista"/>
        <w:numPr>
          <w:ilvl w:val="1"/>
          <w:numId w:val="3"/>
        </w:numPr>
        <w:tabs>
          <w:tab w:val="left" w:pos="993"/>
        </w:tabs>
        <w:ind w:left="426" w:firstLine="0"/>
        <w:jc w:val="both"/>
        <w:rPr>
          <w:rFonts w:ascii="Arial" w:hAnsi="Arial" w:cs="Arial"/>
          <w:bCs/>
          <w:color w:val="000000" w:themeColor="text1"/>
          <w:sz w:val="20"/>
          <w:szCs w:val="20"/>
        </w:rPr>
      </w:pPr>
      <w:r w:rsidRPr="004F3000">
        <w:rPr>
          <w:rFonts w:ascii="Arial" w:hAnsi="Arial" w:cs="Arial"/>
          <w:bCs/>
          <w:color w:val="000000" w:themeColor="text1"/>
          <w:sz w:val="20"/>
          <w:szCs w:val="20"/>
        </w:rPr>
        <w:t xml:space="preserve">Os licitantes deverão apresentar a seguinte documentação relativa à Habilitação Jurídica, Regularidade Fiscal e trabalhista: </w:t>
      </w:r>
    </w:p>
    <w:p w14:paraId="61E58C42" w14:textId="77777777" w:rsidR="007B5441" w:rsidRPr="004F3000" w:rsidRDefault="007B5441" w:rsidP="007B5441">
      <w:pPr>
        <w:numPr>
          <w:ilvl w:val="1"/>
          <w:numId w:val="3"/>
        </w:numPr>
        <w:tabs>
          <w:tab w:val="left" w:pos="993"/>
        </w:tabs>
        <w:spacing w:before="120" w:after="120" w:line="276" w:lineRule="auto"/>
        <w:ind w:left="425" w:firstLine="0"/>
        <w:jc w:val="both"/>
        <w:rPr>
          <w:rFonts w:ascii="Arial" w:hAnsi="Arial" w:cs="Arial"/>
          <w:b/>
          <w:bCs/>
          <w:color w:val="000000" w:themeColor="text1"/>
          <w:sz w:val="20"/>
          <w:szCs w:val="20"/>
        </w:rPr>
      </w:pPr>
      <w:r w:rsidRPr="004F3000">
        <w:rPr>
          <w:rFonts w:ascii="Arial" w:hAnsi="Arial" w:cs="Arial"/>
          <w:b/>
          <w:bCs/>
          <w:color w:val="000000" w:themeColor="text1"/>
          <w:sz w:val="20"/>
          <w:szCs w:val="20"/>
        </w:rPr>
        <w:t xml:space="preserve">Habilitação jurídica: </w:t>
      </w:r>
    </w:p>
    <w:p w14:paraId="3E42A86D" w14:textId="77777777" w:rsidR="007B5441" w:rsidRPr="004F3000" w:rsidRDefault="007B5441" w:rsidP="007B5441">
      <w:pPr>
        <w:numPr>
          <w:ilvl w:val="2"/>
          <w:numId w:val="3"/>
        </w:numPr>
        <w:tabs>
          <w:tab w:val="left" w:pos="1440"/>
          <w:tab w:val="left" w:pos="1701"/>
        </w:tabs>
        <w:autoSpaceDE w:val="0"/>
        <w:snapToGrid w:val="0"/>
        <w:spacing w:before="120" w:after="120" w:line="276" w:lineRule="auto"/>
        <w:ind w:left="993" w:firstLine="0"/>
        <w:jc w:val="both"/>
        <w:rPr>
          <w:rFonts w:ascii="Arial" w:hAnsi="Arial" w:cs="Arial"/>
          <w:color w:val="000000" w:themeColor="text1"/>
          <w:sz w:val="20"/>
          <w:szCs w:val="20"/>
        </w:rPr>
      </w:pPr>
      <w:r w:rsidRPr="004F3000">
        <w:rPr>
          <w:rFonts w:ascii="Arial" w:hAnsi="Arial" w:cs="Arial"/>
          <w:color w:val="000000" w:themeColor="text1"/>
          <w:sz w:val="20"/>
          <w:szCs w:val="20"/>
        </w:rPr>
        <w:t>Em se tratando de sociedades comerciais ou empresa individual de responsabilidade limitada: ato constitutivo em vigor, devidamente registrado, e, no caso de sociedades por ações, acompanhado de documentos de eleição de seus administradores;</w:t>
      </w:r>
    </w:p>
    <w:p w14:paraId="1E443F62" w14:textId="77777777" w:rsidR="007B5441" w:rsidRPr="004F3000" w:rsidRDefault="007B5441" w:rsidP="007B5441">
      <w:pPr>
        <w:numPr>
          <w:ilvl w:val="2"/>
          <w:numId w:val="3"/>
        </w:numPr>
        <w:tabs>
          <w:tab w:val="left" w:pos="1440"/>
          <w:tab w:val="left" w:pos="1701"/>
        </w:tabs>
        <w:autoSpaceDE w:val="0"/>
        <w:snapToGrid w:val="0"/>
        <w:spacing w:before="120" w:after="120" w:line="276" w:lineRule="auto"/>
        <w:ind w:left="993" w:firstLine="0"/>
        <w:jc w:val="both"/>
        <w:rPr>
          <w:rFonts w:ascii="Arial" w:hAnsi="Arial" w:cs="Arial"/>
          <w:color w:val="000000" w:themeColor="text1"/>
          <w:sz w:val="20"/>
          <w:szCs w:val="20"/>
        </w:rPr>
      </w:pPr>
      <w:r w:rsidRPr="004F3000">
        <w:rPr>
          <w:rFonts w:ascii="Arial" w:hAnsi="Arial" w:cs="Arial"/>
          <w:color w:val="000000" w:themeColor="text1"/>
          <w:sz w:val="20"/>
          <w:szCs w:val="20"/>
        </w:rPr>
        <w:t>Inscrição no Registro Público de Empresas Mercantis onde opera, com averbação no Registro onde tem sede a matriz, no caso de ser a participante sucursal, filial ou agência;</w:t>
      </w:r>
    </w:p>
    <w:p w14:paraId="3B4047A7" w14:textId="77777777" w:rsidR="007B5441" w:rsidRPr="004F3000" w:rsidRDefault="007B5441" w:rsidP="007B5441">
      <w:pPr>
        <w:numPr>
          <w:ilvl w:val="2"/>
          <w:numId w:val="3"/>
        </w:numPr>
        <w:tabs>
          <w:tab w:val="left" w:pos="1440"/>
          <w:tab w:val="left" w:pos="1701"/>
        </w:tabs>
        <w:autoSpaceDE w:val="0"/>
        <w:snapToGrid w:val="0"/>
        <w:spacing w:before="120" w:after="120" w:line="276" w:lineRule="auto"/>
        <w:ind w:left="993" w:firstLine="0"/>
        <w:jc w:val="both"/>
        <w:rPr>
          <w:rFonts w:ascii="Arial" w:hAnsi="Arial" w:cs="Arial"/>
          <w:color w:val="000000" w:themeColor="text1"/>
          <w:sz w:val="20"/>
          <w:szCs w:val="20"/>
        </w:rPr>
      </w:pPr>
      <w:r w:rsidRPr="004F3000">
        <w:rPr>
          <w:rFonts w:ascii="Arial" w:hAnsi="Arial" w:cs="Arial"/>
          <w:color w:val="000000" w:themeColor="text1"/>
          <w:sz w:val="20"/>
          <w:szCs w:val="20"/>
        </w:rPr>
        <w:t>Inscrição do ato constitutivo no Registro Civil das Pessoas Jurídicas, no caso de sociedades simples, acompanhada de prova de diretoria em exercício;</w:t>
      </w:r>
    </w:p>
    <w:p w14:paraId="2C099C39" w14:textId="77777777" w:rsidR="007B5441" w:rsidRPr="004F3000" w:rsidRDefault="007B5441" w:rsidP="007B5441">
      <w:pPr>
        <w:numPr>
          <w:ilvl w:val="2"/>
          <w:numId w:val="3"/>
        </w:numPr>
        <w:tabs>
          <w:tab w:val="left" w:pos="1440"/>
          <w:tab w:val="left" w:pos="1701"/>
        </w:tabs>
        <w:autoSpaceDE w:val="0"/>
        <w:snapToGrid w:val="0"/>
        <w:spacing w:before="120" w:after="120" w:line="276" w:lineRule="auto"/>
        <w:ind w:left="993" w:firstLine="0"/>
        <w:jc w:val="both"/>
        <w:rPr>
          <w:rFonts w:ascii="Arial" w:hAnsi="Arial" w:cs="Arial"/>
          <w:color w:val="000000" w:themeColor="text1"/>
          <w:sz w:val="20"/>
          <w:szCs w:val="20"/>
        </w:rPr>
      </w:pPr>
      <w:r w:rsidRPr="004F3000">
        <w:rPr>
          <w:rFonts w:ascii="Arial" w:hAnsi="Arial" w:cs="Arial"/>
          <w:color w:val="000000" w:themeColor="text1"/>
          <w:sz w:val="20"/>
          <w:szCs w:val="20"/>
        </w:rPr>
        <w:lastRenderedPageBreak/>
        <w:t xml:space="preserve">Decreto de autorização, em se tratando de sociedade empresária estrangeira em funcionamento no País; </w:t>
      </w:r>
    </w:p>
    <w:p w14:paraId="07BB0649" w14:textId="77777777" w:rsidR="00C447A9" w:rsidRPr="0051665D" w:rsidRDefault="007B5441" w:rsidP="007B5441">
      <w:pPr>
        <w:pStyle w:val="PargrafodaLista"/>
        <w:numPr>
          <w:ilvl w:val="2"/>
          <w:numId w:val="3"/>
        </w:numPr>
        <w:tabs>
          <w:tab w:val="left" w:pos="1440"/>
          <w:tab w:val="left" w:pos="1701"/>
        </w:tabs>
        <w:autoSpaceDE w:val="0"/>
        <w:snapToGrid w:val="0"/>
        <w:spacing w:before="120" w:after="120" w:line="276" w:lineRule="auto"/>
        <w:ind w:left="993" w:firstLine="0"/>
        <w:jc w:val="both"/>
        <w:rPr>
          <w:rFonts w:ascii="Arial" w:hAnsi="Arial" w:cs="Arial"/>
          <w:bCs/>
          <w:color w:val="000000" w:themeColor="text1"/>
          <w:sz w:val="20"/>
          <w:szCs w:val="20"/>
        </w:rPr>
      </w:pPr>
      <w:r w:rsidRPr="0051665D">
        <w:rPr>
          <w:rFonts w:ascii="Arial" w:hAnsi="Arial" w:cs="Arial"/>
          <w:color w:val="000000" w:themeColor="text1"/>
          <w:sz w:val="20"/>
          <w:szCs w:val="20"/>
        </w:rPr>
        <w:t xml:space="preserve">As licitantes deverão estar registradas, habilitadas e credenciadas junto ao Corpo de Bombeiro Militar do Estado do Rio de Janeiro (CBMERJ) como empresa </w:t>
      </w:r>
      <w:r w:rsidR="00C447A9" w:rsidRPr="0051665D">
        <w:rPr>
          <w:rFonts w:ascii="Arial" w:hAnsi="Arial" w:cs="Arial"/>
          <w:color w:val="000000" w:themeColor="text1"/>
          <w:sz w:val="20"/>
          <w:szCs w:val="20"/>
        </w:rPr>
        <w:t>credenciada e autorizada</w:t>
      </w:r>
      <w:r w:rsidRPr="0051665D">
        <w:rPr>
          <w:rFonts w:ascii="Arial" w:hAnsi="Arial" w:cs="Arial"/>
          <w:color w:val="000000" w:themeColor="text1"/>
          <w:sz w:val="20"/>
          <w:szCs w:val="20"/>
        </w:rPr>
        <w:t xml:space="preserve"> </w:t>
      </w:r>
      <w:r w:rsidR="00C447A9" w:rsidRPr="0051665D">
        <w:rPr>
          <w:rFonts w:ascii="Arial" w:hAnsi="Arial" w:cs="Arial"/>
          <w:color w:val="000000" w:themeColor="text1"/>
          <w:sz w:val="20"/>
          <w:szCs w:val="20"/>
        </w:rPr>
        <w:t>através de mão-de-obra especializada (Bombeiro Civil) prestar o serviço de Prevenção e Controle de Contingência, nos termos da Lei Federal 11.901/2009, Decreto Estadual RJ Nº 897/1976 – COSCIP (Código de Segurança Contra Incêndio e Pânico) e a Resolução nº 031/SEDEC/CBMERJ – Corpo de Bombeiro Militar do Estado do Rio de Janeiro.</w:t>
      </w:r>
    </w:p>
    <w:p w14:paraId="2CECCE40" w14:textId="77777777" w:rsidR="007B5441" w:rsidRPr="00C447A9" w:rsidRDefault="007B5441" w:rsidP="007B5441">
      <w:pPr>
        <w:pStyle w:val="PargrafodaLista"/>
        <w:numPr>
          <w:ilvl w:val="2"/>
          <w:numId w:val="3"/>
        </w:numPr>
        <w:tabs>
          <w:tab w:val="left" w:pos="1440"/>
          <w:tab w:val="left" w:pos="1701"/>
        </w:tabs>
        <w:autoSpaceDE w:val="0"/>
        <w:snapToGrid w:val="0"/>
        <w:spacing w:before="120" w:after="120" w:line="276" w:lineRule="auto"/>
        <w:ind w:left="993" w:firstLine="0"/>
        <w:jc w:val="both"/>
        <w:rPr>
          <w:rFonts w:ascii="Arial" w:hAnsi="Arial" w:cs="Arial"/>
          <w:bCs/>
          <w:color w:val="000000" w:themeColor="text1"/>
          <w:sz w:val="20"/>
          <w:szCs w:val="20"/>
        </w:rPr>
      </w:pPr>
      <w:r w:rsidRPr="00C447A9">
        <w:rPr>
          <w:rFonts w:ascii="Arial" w:hAnsi="Arial" w:cs="Arial"/>
          <w:bCs/>
          <w:color w:val="000000" w:themeColor="text1"/>
          <w:sz w:val="20"/>
          <w:szCs w:val="20"/>
        </w:rPr>
        <w:t>Os documentos acima deverão estar acompanhados de todas as alterações ou da consolidação respectiva;</w:t>
      </w:r>
    </w:p>
    <w:p w14:paraId="13B13BC7" w14:textId="77777777" w:rsidR="007B5441" w:rsidRPr="004F3000" w:rsidRDefault="007B5441" w:rsidP="007B5441">
      <w:pPr>
        <w:numPr>
          <w:ilvl w:val="1"/>
          <w:numId w:val="3"/>
        </w:numPr>
        <w:tabs>
          <w:tab w:val="left" w:pos="993"/>
        </w:tabs>
        <w:spacing w:before="120" w:after="120" w:line="276" w:lineRule="auto"/>
        <w:ind w:left="425" w:firstLine="0"/>
        <w:jc w:val="both"/>
        <w:rPr>
          <w:rFonts w:ascii="Arial" w:hAnsi="Arial" w:cs="Arial"/>
          <w:bCs/>
          <w:color w:val="000000" w:themeColor="text1"/>
          <w:sz w:val="20"/>
          <w:szCs w:val="20"/>
        </w:rPr>
      </w:pPr>
      <w:r w:rsidRPr="004F3000">
        <w:rPr>
          <w:rFonts w:ascii="Arial" w:hAnsi="Arial" w:cs="Arial"/>
          <w:b/>
          <w:bCs/>
          <w:color w:val="000000" w:themeColor="text1"/>
          <w:sz w:val="20"/>
          <w:szCs w:val="20"/>
        </w:rPr>
        <w:t>Regularidade fiscal e trabalhista</w:t>
      </w:r>
      <w:r w:rsidRPr="004F3000">
        <w:rPr>
          <w:rFonts w:ascii="Arial" w:hAnsi="Arial" w:cs="Arial"/>
          <w:bCs/>
          <w:color w:val="000000" w:themeColor="text1"/>
          <w:sz w:val="20"/>
          <w:szCs w:val="20"/>
        </w:rPr>
        <w:t>:</w:t>
      </w:r>
    </w:p>
    <w:p w14:paraId="114F028F" w14:textId="77777777" w:rsidR="007B5441" w:rsidRPr="004F3000" w:rsidRDefault="007B5441" w:rsidP="007B5441">
      <w:pPr>
        <w:numPr>
          <w:ilvl w:val="2"/>
          <w:numId w:val="3"/>
        </w:numPr>
        <w:tabs>
          <w:tab w:val="left" w:pos="1440"/>
          <w:tab w:val="left" w:pos="1701"/>
        </w:tabs>
        <w:autoSpaceDE w:val="0"/>
        <w:snapToGrid w:val="0"/>
        <w:spacing w:before="120" w:after="120" w:line="276" w:lineRule="auto"/>
        <w:ind w:left="993" w:firstLine="0"/>
        <w:jc w:val="both"/>
        <w:rPr>
          <w:rFonts w:ascii="Arial" w:hAnsi="Arial" w:cs="Arial"/>
          <w:color w:val="000000" w:themeColor="text1"/>
          <w:sz w:val="20"/>
          <w:szCs w:val="20"/>
        </w:rPr>
      </w:pPr>
      <w:r w:rsidRPr="004F3000">
        <w:rPr>
          <w:rFonts w:ascii="Arial" w:hAnsi="Arial" w:cs="Arial"/>
          <w:color w:val="000000" w:themeColor="text1"/>
          <w:sz w:val="20"/>
          <w:szCs w:val="20"/>
          <w:lang w:eastAsia="en-US"/>
        </w:rPr>
        <w:t>Prova de inscrição no Cadastro Nacional de Pessoas Jurídicas;</w:t>
      </w:r>
    </w:p>
    <w:p w14:paraId="1F21E372" w14:textId="77777777" w:rsidR="007B5441" w:rsidRPr="004F3000" w:rsidRDefault="007B5441" w:rsidP="007B5441">
      <w:pPr>
        <w:pStyle w:val="PargrafodaLista"/>
        <w:numPr>
          <w:ilvl w:val="2"/>
          <w:numId w:val="3"/>
        </w:numPr>
        <w:tabs>
          <w:tab w:val="left" w:pos="1701"/>
        </w:tabs>
        <w:spacing w:line="276" w:lineRule="auto"/>
        <w:ind w:left="993" w:firstLine="0"/>
        <w:jc w:val="both"/>
        <w:rPr>
          <w:rFonts w:ascii="Arial" w:hAnsi="Arial" w:cs="Arial"/>
          <w:color w:val="000000" w:themeColor="text1"/>
          <w:sz w:val="20"/>
          <w:szCs w:val="20"/>
          <w:lang w:eastAsia="en-US"/>
        </w:rPr>
      </w:pPr>
      <w:r w:rsidRPr="004F3000">
        <w:rPr>
          <w:rFonts w:ascii="Arial" w:hAnsi="Arial" w:cs="Arial"/>
          <w:color w:val="000000" w:themeColor="text1"/>
          <w:sz w:val="20"/>
          <w:szCs w:val="20"/>
          <w:lang w:eastAsia="en-US"/>
        </w:rPr>
        <w:t>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14:paraId="721F486E" w14:textId="77777777" w:rsidR="007B5441" w:rsidRPr="004F3000" w:rsidRDefault="007B5441" w:rsidP="007B5441">
      <w:pPr>
        <w:numPr>
          <w:ilvl w:val="2"/>
          <w:numId w:val="3"/>
        </w:numPr>
        <w:tabs>
          <w:tab w:val="left" w:pos="1440"/>
          <w:tab w:val="left" w:pos="1701"/>
        </w:tabs>
        <w:autoSpaceDE w:val="0"/>
        <w:snapToGrid w:val="0"/>
        <w:spacing w:before="120" w:after="120" w:line="276" w:lineRule="auto"/>
        <w:ind w:left="993" w:firstLine="0"/>
        <w:jc w:val="both"/>
        <w:rPr>
          <w:rFonts w:ascii="Arial" w:hAnsi="Arial" w:cs="Arial"/>
          <w:color w:val="000000" w:themeColor="text1"/>
          <w:sz w:val="20"/>
          <w:szCs w:val="20"/>
        </w:rPr>
      </w:pPr>
      <w:r w:rsidRPr="004F3000">
        <w:rPr>
          <w:rFonts w:ascii="Arial" w:hAnsi="Arial" w:cs="Arial"/>
          <w:color w:val="000000" w:themeColor="text1"/>
          <w:sz w:val="20"/>
          <w:szCs w:val="20"/>
          <w:lang w:eastAsia="en-US"/>
        </w:rPr>
        <w:t>Prova de regularidade com o Fundo de Garantia do Tempo de Serviço (FGTS);</w:t>
      </w:r>
    </w:p>
    <w:p w14:paraId="352A90C2" w14:textId="77777777" w:rsidR="007B5441" w:rsidRPr="004F3000" w:rsidRDefault="007B5441" w:rsidP="007B5441">
      <w:pPr>
        <w:numPr>
          <w:ilvl w:val="2"/>
          <w:numId w:val="3"/>
        </w:numPr>
        <w:tabs>
          <w:tab w:val="left" w:pos="1440"/>
          <w:tab w:val="left" w:pos="1701"/>
        </w:tabs>
        <w:autoSpaceDE w:val="0"/>
        <w:snapToGrid w:val="0"/>
        <w:spacing w:before="120" w:after="120" w:line="276" w:lineRule="auto"/>
        <w:ind w:left="993" w:firstLine="0"/>
        <w:jc w:val="both"/>
        <w:rPr>
          <w:rFonts w:ascii="Arial" w:hAnsi="Arial" w:cs="Arial"/>
          <w:color w:val="000000" w:themeColor="text1"/>
          <w:sz w:val="20"/>
          <w:szCs w:val="20"/>
        </w:rPr>
      </w:pPr>
      <w:r w:rsidRPr="004F3000">
        <w:rPr>
          <w:rFonts w:ascii="Arial" w:hAnsi="Arial" w:cs="Arial"/>
          <w:color w:val="000000" w:themeColor="text1"/>
          <w:sz w:val="20"/>
          <w:szCs w:val="20"/>
          <w:lang w:eastAsia="en-US"/>
        </w:rPr>
        <w:t>Prova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14:paraId="3D00326D" w14:textId="77777777" w:rsidR="007B5441" w:rsidRPr="004F3000" w:rsidRDefault="007B5441" w:rsidP="007B5441">
      <w:pPr>
        <w:numPr>
          <w:ilvl w:val="2"/>
          <w:numId w:val="3"/>
        </w:numPr>
        <w:tabs>
          <w:tab w:val="left" w:pos="1440"/>
          <w:tab w:val="left" w:pos="1701"/>
        </w:tabs>
        <w:autoSpaceDE w:val="0"/>
        <w:snapToGrid w:val="0"/>
        <w:spacing w:before="120" w:after="120" w:line="276" w:lineRule="auto"/>
        <w:ind w:left="993" w:firstLine="0"/>
        <w:jc w:val="both"/>
        <w:rPr>
          <w:rFonts w:ascii="Arial" w:hAnsi="Arial" w:cs="Arial"/>
          <w:bCs/>
          <w:color w:val="000000" w:themeColor="text1"/>
          <w:sz w:val="20"/>
          <w:szCs w:val="20"/>
        </w:rPr>
      </w:pPr>
      <w:r w:rsidRPr="004F3000">
        <w:rPr>
          <w:rFonts w:ascii="Arial" w:hAnsi="Arial" w:cs="Arial"/>
          <w:bCs/>
          <w:color w:val="000000" w:themeColor="text1"/>
          <w:sz w:val="20"/>
          <w:szCs w:val="20"/>
        </w:rPr>
        <w:t xml:space="preserve">Prova de inscrição no cadastro de contribuintes municipal, relativo ao domicílio ou sede do licitante, pertinente ao seu ramo de atividade e compatível com o objeto contratual; </w:t>
      </w:r>
    </w:p>
    <w:p w14:paraId="4B9B522B" w14:textId="77777777" w:rsidR="007B5441" w:rsidRPr="004F3000" w:rsidRDefault="007B5441" w:rsidP="007B5441">
      <w:pPr>
        <w:numPr>
          <w:ilvl w:val="2"/>
          <w:numId w:val="3"/>
        </w:numPr>
        <w:tabs>
          <w:tab w:val="left" w:pos="1440"/>
          <w:tab w:val="left" w:pos="1701"/>
        </w:tabs>
        <w:autoSpaceDE w:val="0"/>
        <w:snapToGrid w:val="0"/>
        <w:spacing w:before="120" w:after="120" w:line="276" w:lineRule="auto"/>
        <w:ind w:left="993" w:firstLine="0"/>
        <w:jc w:val="both"/>
        <w:rPr>
          <w:rFonts w:ascii="Arial" w:hAnsi="Arial" w:cs="Arial"/>
          <w:color w:val="000000" w:themeColor="text1"/>
          <w:sz w:val="20"/>
          <w:szCs w:val="20"/>
        </w:rPr>
      </w:pPr>
      <w:r w:rsidRPr="004F3000">
        <w:rPr>
          <w:rFonts w:ascii="Arial" w:hAnsi="Arial" w:cs="Arial"/>
          <w:color w:val="000000" w:themeColor="text1"/>
          <w:sz w:val="20"/>
          <w:szCs w:val="20"/>
        </w:rPr>
        <w:t xml:space="preserve">Prova de regularidade com a Fazenda Municipal do domicílio ou sede do licitante, relativa à atividade em cujo exercício contrata ou concorre; </w:t>
      </w:r>
    </w:p>
    <w:p w14:paraId="20AC1BE8" w14:textId="77777777" w:rsidR="007B5441" w:rsidRPr="004F3000" w:rsidRDefault="007B5441" w:rsidP="007B5441">
      <w:pPr>
        <w:numPr>
          <w:ilvl w:val="2"/>
          <w:numId w:val="3"/>
        </w:numPr>
        <w:tabs>
          <w:tab w:val="left" w:pos="1440"/>
          <w:tab w:val="left" w:pos="1701"/>
        </w:tabs>
        <w:autoSpaceDE w:val="0"/>
        <w:snapToGrid w:val="0"/>
        <w:spacing w:before="120" w:after="120" w:line="276" w:lineRule="auto"/>
        <w:ind w:left="993" w:firstLine="0"/>
        <w:jc w:val="both"/>
        <w:rPr>
          <w:rFonts w:ascii="Arial" w:hAnsi="Arial" w:cs="Arial"/>
          <w:b/>
          <w:color w:val="000000" w:themeColor="text1"/>
          <w:sz w:val="20"/>
          <w:szCs w:val="20"/>
        </w:rPr>
      </w:pPr>
      <w:r w:rsidRPr="004F3000">
        <w:rPr>
          <w:rFonts w:ascii="Arial" w:hAnsi="Arial" w:cs="Arial"/>
          <w:color w:val="000000" w:themeColor="text1"/>
          <w:sz w:val="20"/>
          <w:szCs w:val="20"/>
        </w:rPr>
        <w:t xml:space="preserve">Caso o licitante seja considerado isento dos tributos municipais relacionados ao objeto licitatório, deverá comprovar tal condição mediante a apresentação de declaração da Fazenda Municipal do seu domicílio ou sede, ou outra equivalente, na forma da lei; </w:t>
      </w:r>
    </w:p>
    <w:p w14:paraId="05B7566C" w14:textId="77777777" w:rsidR="007B5441" w:rsidRPr="004F3000" w:rsidRDefault="007B5441" w:rsidP="007B5441">
      <w:pPr>
        <w:numPr>
          <w:ilvl w:val="2"/>
          <w:numId w:val="3"/>
        </w:numPr>
        <w:tabs>
          <w:tab w:val="left" w:pos="1440"/>
          <w:tab w:val="left" w:pos="1701"/>
        </w:tabs>
        <w:autoSpaceDE w:val="0"/>
        <w:snapToGrid w:val="0"/>
        <w:spacing w:before="120" w:after="120" w:line="276" w:lineRule="auto"/>
        <w:ind w:left="993" w:firstLine="0"/>
        <w:jc w:val="both"/>
        <w:rPr>
          <w:rFonts w:ascii="Arial" w:hAnsi="Arial" w:cs="Arial"/>
          <w:bCs/>
          <w:iCs/>
          <w:color w:val="000000" w:themeColor="text1"/>
          <w:sz w:val="20"/>
          <w:szCs w:val="20"/>
        </w:rPr>
      </w:pPr>
      <w:r w:rsidRPr="004F3000">
        <w:rPr>
          <w:rFonts w:ascii="Arial" w:hAnsi="Arial" w:cs="Arial"/>
          <w:color w:val="000000" w:themeColor="text1"/>
          <w:sz w:val="20"/>
          <w:szCs w:val="20"/>
          <w:lang w:eastAsia="en-US" w:bidi="pt-BR"/>
        </w:rPr>
        <w:t>Caso o licitante detentor do menor preço seja microempresa ou empresa de pequeno porte</w:t>
      </w:r>
      <w:r w:rsidRPr="004F3000">
        <w:rPr>
          <w:rFonts w:ascii="Arial" w:hAnsi="Arial" w:cs="Arial"/>
          <w:color w:val="000000" w:themeColor="text1"/>
          <w:sz w:val="20"/>
          <w:szCs w:val="20"/>
          <w:lang w:eastAsia="en-US"/>
        </w:rPr>
        <w:t>,</w:t>
      </w:r>
      <w:r w:rsidRPr="004F3000">
        <w:rPr>
          <w:rFonts w:ascii="Arial" w:hAnsi="Arial" w:cs="Arial"/>
          <w:color w:val="000000" w:themeColor="text1"/>
          <w:sz w:val="20"/>
          <w:szCs w:val="20"/>
          <w:lang w:eastAsia="en-US" w:bidi="pt-BR"/>
        </w:rPr>
        <w:t xml:space="preserve"> </w:t>
      </w:r>
      <w:r w:rsidRPr="004F3000">
        <w:rPr>
          <w:rFonts w:ascii="Arial" w:hAnsi="Arial" w:cs="Arial"/>
          <w:color w:val="000000" w:themeColor="text1"/>
          <w:sz w:val="20"/>
          <w:szCs w:val="20"/>
          <w:lang w:eastAsia="en-US"/>
        </w:rPr>
        <w:t>deverá apresentar toda a documentação exigida para efeito de comprovação de regularidade fiscal, mesmo que esta apresente alguma restrição, sob pena de inabilitação.</w:t>
      </w:r>
    </w:p>
    <w:p w14:paraId="657B171E" w14:textId="77777777" w:rsidR="007B5441" w:rsidRPr="0096380C" w:rsidRDefault="007B5441" w:rsidP="007B5441">
      <w:pPr>
        <w:numPr>
          <w:ilvl w:val="1"/>
          <w:numId w:val="3"/>
        </w:numPr>
        <w:tabs>
          <w:tab w:val="left" w:pos="993"/>
        </w:tabs>
        <w:spacing w:before="120" w:after="120" w:line="276" w:lineRule="auto"/>
        <w:ind w:left="425" w:firstLine="0"/>
        <w:jc w:val="both"/>
        <w:rPr>
          <w:rFonts w:ascii="Arial" w:hAnsi="Arial" w:cs="Arial"/>
          <w:b/>
          <w:bCs/>
          <w:iCs/>
          <w:color w:val="000000" w:themeColor="text1"/>
          <w:sz w:val="20"/>
          <w:szCs w:val="20"/>
        </w:rPr>
      </w:pPr>
      <w:r w:rsidRPr="0096380C">
        <w:rPr>
          <w:rFonts w:ascii="Arial" w:hAnsi="Arial" w:cs="Arial"/>
          <w:b/>
          <w:color w:val="000000" w:themeColor="text1"/>
          <w:sz w:val="20"/>
          <w:szCs w:val="20"/>
        </w:rPr>
        <w:t>Qualificação econômico-financeira:</w:t>
      </w:r>
      <w:r w:rsidRPr="0096380C">
        <w:rPr>
          <w:rFonts w:ascii="Arial" w:hAnsi="Arial" w:cs="Arial"/>
          <w:b/>
          <w:bCs/>
          <w:iCs/>
          <w:color w:val="000000" w:themeColor="text1"/>
          <w:sz w:val="20"/>
          <w:szCs w:val="20"/>
        </w:rPr>
        <w:t xml:space="preserve"> </w:t>
      </w:r>
    </w:p>
    <w:p w14:paraId="3E32C858" w14:textId="77777777" w:rsidR="007B5441" w:rsidRPr="004F3000" w:rsidRDefault="007B5441" w:rsidP="007B5441">
      <w:pPr>
        <w:numPr>
          <w:ilvl w:val="2"/>
          <w:numId w:val="3"/>
        </w:numPr>
        <w:tabs>
          <w:tab w:val="left" w:pos="1440"/>
          <w:tab w:val="left" w:pos="1701"/>
        </w:tabs>
        <w:autoSpaceDE w:val="0"/>
        <w:snapToGrid w:val="0"/>
        <w:spacing w:before="120" w:after="120" w:line="276" w:lineRule="auto"/>
        <w:ind w:left="993" w:firstLine="0"/>
        <w:jc w:val="both"/>
        <w:rPr>
          <w:rFonts w:ascii="Arial" w:hAnsi="Arial" w:cs="Arial"/>
          <w:color w:val="000000" w:themeColor="text1"/>
          <w:sz w:val="20"/>
          <w:szCs w:val="20"/>
        </w:rPr>
      </w:pPr>
      <w:r w:rsidRPr="004F3000">
        <w:rPr>
          <w:rFonts w:ascii="Arial" w:hAnsi="Arial" w:cs="Arial"/>
          <w:color w:val="000000" w:themeColor="text1"/>
          <w:sz w:val="20"/>
          <w:szCs w:val="20"/>
        </w:rPr>
        <w:t>Certidão negativa de falência ou recuperação judicial expedida pelo distribuidor da sede do licitante;</w:t>
      </w:r>
    </w:p>
    <w:p w14:paraId="3D3CA7C5" w14:textId="77777777" w:rsidR="007B5441" w:rsidRDefault="007B5441" w:rsidP="007B5441">
      <w:pPr>
        <w:numPr>
          <w:ilvl w:val="2"/>
          <w:numId w:val="3"/>
        </w:numPr>
        <w:tabs>
          <w:tab w:val="left" w:pos="1440"/>
          <w:tab w:val="left" w:pos="1701"/>
        </w:tabs>
        <w:autoSpaceDE w:val="0"/>
        <w:snapToGrid w:val="0"/>
        <w:spacing w:before="120" w:after="120" w:line="276" w:lineRule="auto"/>
        <w:ind w:left="993" w:firstLine="0"/>
        <w:jc w:val="both"/>
        <w:rPr>
          <w:rFonts w:ascii="Arial" w:hAnsi="Arial" w:cs="Arial"/>
          <w:color w:val="000000" w:themeColor="text1"/>
          <w:sz w:val="20"/>
          <w:szCs w:val="20"/>
        </w:rPr>
      </w:pPr>
      <w:r w:rsidRPr="004F3000">
        <w:rPr>
          <w:rFonts w:ascii="Arial" w:hAnsi="Arial" w:cs="Arial"/>
          <w:color w:val="000000" w:themeColor="text1"/>
          <w:sz w:val="20"/>
          <w:szCs w:val="20"/>
        </w:rPr>
        <w:t xml:space="preserve">Balanço patrimonial e demonstrações contábeis do último exercício social, já exigíveis e apresentados na forma da lei, que comprovem a boa situação financeira da empresa, vedada a sua substituição por balancetes ou balanços provisórios, podendo ser atualizados </w:t>
      </w:r>
      <w:r w:rsidRPr="004F3000">
        <w:rPr>
          <w:rFonts w:ascii="Arial" w:hAnsi="Arial" w:cs="Arial"/>
          <w:color w:val="000000" w:themeColor="text1"/>
          <w:sz w:val="20"/>
          <w:szCs w:val="20"/>
        </w:rPr>
        <w:lastRenderedPageBreak/>
        <w:t>por índices oficiais quando encerrado há mais de 3 (três) meses da data de apresentação da proposta;</w:t>
      </w:r>
    </w:p>
    <w:p w14:paraId="5AFCF533" w14:textId="77777777" w:rsidR="0096380C" w:rsidRPr="0096380C" w:rsidRDefault="0096380C" w:rsidP="0096380C">
      <w:pPr>
        <w:numPr>
          <w:ilvl w:val="3"/>
          <w:numId w:val="3"/>
        </w:numPr>
        <w:tabs>
          <w:tab w:val="left" w:pos="1701"/>
        </w:tabs>
        <w:spacing w:before="120" w:after="120" w:line="276" w:lineRule="auto"/>
        <w:ind w:left="1701" w:firstLine="0"/>
        <w:jc w:val="both"/>
        <w:rPr>
          <w:rFonts w:ascii="Arial" w:hAnsi="Arial" w:cs="Arial"/>
          <w:color w:val="000000"/>
          <w:sz w:val="20"/>
          <w:szCs w:val="20"/>
        </w:rPr>
      </w:pPr>
      <w:r>
        <w:rPr>
          <w:rFonts w:ascii="Arial" w:hAnsi="Arial" w:cs="Arial"/>
          <w:color w:val="000000"/>
          <w:sz w:val="20"/>
          <w:szCs w:val="20"/>
          <w:lang w:eastAsia="en-US"/>
        </w:rPr>
        <w:t>N</w:t>
      </w:r>
      <w:r w:rsidRPr="0096380C">
        <w:rPr>
          <w:rFonts w:ascii="Arial" w:hAnsi="Arial" w:cs="Arial"/>
          <w:color w:val="000000"/>
          <w:sz w:val="20"/>
          <w:szCs w:val="20"/>
          <w:lang w:eastAsia="en-US"/>
        </w:rPr>
        <w:t>o caso de empresa constituída no exercício social vigente, admite-se a apresentação de balanço patrimoni</w:t>
      </w:r>
      <w:r w:rsidRPr="0096380C">
        <w:rPr>
          <w:rFonts w:ascii="Arial" w:hAnsi="Arial" w:cs="Arial"/>
          <w:color w:val="000000"/>
          <w:sz w:val="20"/>
          <w:szCs w:val="20"/>
          <w:lang w:eastAsia="en-US" w:bidi="pt-BR"/>
        </w:rPr>
        <w:t>al e demonstrações con</w:t>
      </w:r>
      <w:r w:rsidRPr="0096380C">
        <w:rPr>
          <w:rFonts w:ascii="Arial" w:hAnsi="Arial" w:cs="Arial"/>
          <w:color w:val="000000"/>
          <w:sz w:val="20"/>
          <w:szCs w:val="20"/>
          <w:lang w:eastAsia="en-US"/>
        </w:rPr>
        <w:t>tábeis referentes ao período de existência da sociedade;</w:t>
      </w:r>
    </w:p>
    <w:p w14:paraId="35578E0E" w14:textId="77777777" w:rsidR="007B5441" w:rsidRPr="004F3000" w:rsidRDefault="007B5441" w:rsidP="007B5441">
      <w:pPr>
        <w:numPr>
          <w:ilvl w:val="2"/>
          <w:numId w:val="3"/>
        </w:numPr>
        <w:tabs>
          <w:tab w:val="left" w:pos="1440"/>
          <w:tab w:val="left" w:pos="1701"/>
        </w:tabs>
        <w:autoSpaceDE w:val="0"/>
        <w:snapToGrid w:val="0"/>
        <w:spacing w:before="120" w:after="120" w:line="276" w:lineRule="auto"/>
        <w:ind w:left="993" w:firstLine="0"/>
        <w:jc w:val="both"/>
        <w:rPr>
          <w:rFonts w:ascii="Arial" w:hAnsi="Arial" w:cs="Arial"/>
          <w:color w:val="000000" w:themeColor="text1"/>
          <w:sz w:val="20"/>
          <w:szCs w:val="20"/>
        </w:rPr>
      </w:pPr>
      <w:r w:rsidRPr="004F3000">
        <w:rPr>
          <w:rFonts w:ascii="Arial" w:hAnsi="Arial" w:cs="Arial"/>
          <w:color w:val="000000" w:themeColor="text1"/>
          <w:sz w:val="20"/>
          <w:szCs w:val="20"/>
        </w:rPr>
        <w:t xml:space="preserve">Comprovação da boa situação financeira da empresa mediante obtenção de índices de Liquidez Geral (LG), Solvência Geral (SG) e Liquidez Corrente (LC), superiores a 1 (um), obtidos pela aplicação das seguintes fórmulas: </w:t>
      </w:r>
    </w:p>
    <w:p w14:paraId="7AF17178" w14:textId="77777777" w:rsidR="007B5441" w:rsidRPr="004F3000" w:rsidRDefault="007B5441" w:rsidP="007B5441">
      <w:pPr>
        <w:ind w:left="720"/>
        <w:jc w:val="center"/>
        <w:rPr>
          <w:rFonts w:ascii="Arial" w:hAnsi="Arial" w:cs="Arial"/>
          <w:i/>
          <w:color w:val="000000" w:themeColor="text1"/>
          <w:sz w:val="20"/>
          <w:szCs w:val="20"/>
        </w:rPr>
      </w:pPr>
      <w:r w:rsidRPr="004F3000">
        <w:rPr>
          <w:rFonts w:ascii="Arial" w:hAnsi="Arial" w:cs="Arial"/>
          <w:i/>
          <w:color w:val="000000" w:themeColor="text1"/>
          <w:sz w:val="20"/>
          <w:szCs w:val="20"/>
        </w:rPr>
        <w:t xml:space="preserve">         Ativo Circulante + Realizável a Longo Prazo</w:t>
      </w:r>
    </w:p>
    <w:p w14:paraId="1B9B0640" w14:textId="77777777" w:rsidR="007B5441" w:rsidRPr="004F3000" w:rsidRDefault="007B5441" w:rsidP="007B5441">
      <w:pPr>
        <w:ind w:left="720"/>
        <w:jc w:val="center"/>
        <w:rPr>
          <w:rFonts w:ascii="Arial" w:hAnsi="Arial" w:cs="Arial"/>
          <w:i/>
          <w:color w:val="000000" w:themeColor="text1"/>
          <w:sz w:val="20"/>
          <w:szCs w:val="20"/>
        </w:rPr>
      </w:pPr>
      <w:r w:rsidRPr="004F3000">
        <w:rPr>
          <w:rFonts w:ascii="Arial" w:hAnsi="Arial" w:cs="Arial"/>
          <w:i/>
          <w:color w:val="000000" w:themeColor="text1"/>
          <w:sz w:val="20"/>
          <w:szCs w:val="20"/>
        </w:rPr>
        <w:t>LG = ---------------------------------------------------------;</w:t>
      </w:r>
    </w:p>
    <w:p w14:paraId="254B9041" w14:textId="77777777" w:rsidR="007B5441" w:rsidRPr="004F3000" w:rsidRDefault="007B5441" w:rsidP="007B5441">
      <w:pPr>
        <w:ind w:left="720"/>
        <w:jc w:val="center"/>
        <w:rPr>
          <w:rFonts w:ascii="Arial" w:hAnsi="Arial" w:cs="Arial"/>
          <w:i/>
          <w:color w:val="000000" w:themeColor="text1"/>
          <w:sz w:val="20"/>
          <w:szCs w:val="20"/>
        </w:rPr>
      </w:pPr>
      <w:r w:rsidRPr="004F3000">
        <w:rPr>
          <w:rFonts w:ascii="Arial" w:hAnsi="Arial" w:cs="Arial"/>
          <w:i/>
          <w:color w:val="000000" w:themeColor="text1"/>
          <w:sz w:val="20"/>
          <w:szCs w:val="20"/>
        </w:rPr>
        <w:t xml:space="preserve">        Passivo Circulante + Passivo Não Circulante</w:t>
      </w:r>
    </w:p>
    <w:p w14:paraId="5EE9E0A2" w14:textId="77777777" w:rsidR="007B5441" w:rsidRPr="004F3000" w:rsidRDefault="007B5441" w:rsidP="007B5441">
      <w:pPr>
        <w:ind w:left="720"/>
        <w:jc w:val="center"/>
        <w:rPr>
          <w:rFonts w:ascii="Arial" w:hAnsi="Arial" w:cs="Arial"/>
          <w:i/>
          <w:color w:val="000000" w:themeColor="text1"/>
          <w:sz w:val="20"/>
          <w:szCs w:val="20"/>
        </w:rPr>
      </w:pPr>
    </w:p>
    <w:p w14:paraId="4D5B8A95" w14:textId="77777777" w:rsidR="007B5441" w:rsidRPr="004F3000" w:rsidRDefault="007B5441" w:rsidP="007B5441">
      <w:pPr>
        <w:ind w:left="720"/>
        <w:jc w:val="center"/>
        <w:rPr>
          <w:rFonts w:ascii="Arial" w:hAnsi="Arial" w:cs="Arial"/>
          <w:i/>
          <w:color w:val="000000" w:themeColor="text1"/>
          <w:sz w:val="20"/>
          <w:szCs w:val="20"/>
        </w:rPr>
      </w:pPr>
    </w:p>
    <w:p w14:paraId="4BE046E7" w14:textId="77777777" w:rsidR="007B5441" w:rsidRPr="004F3000" w:rsidRDefault="007B5441" w:rsidP="007B5441">
      <w:pPr>
        <w:ind w:left="720"/>
        <w:jc w:val="center"/>
        <w:rPr>
          <w:rFonts w:ascii="Arial" w:hAnsi="Arial" w:cs="Arial"/>
          <w:i/>
          <w:color w:val="000000" w:themeColor="text1"/>
          <w:sz w:val="20"/>
          <w:szCs w:val="20"/>
        </w:rPr>
      </w:pPr>
    </w:p>
    <w:p w14:paraId="760CDE69" w14:textId="77777777" w:rsidR="007B5441" w:rsidRPr="004F3000" w:rsidRDefault="007B5441" w:rsidP="007B5441">
      <w:pPr>
        <w:ind w:left="720"/>
        <w:jc w:val="center"/>
        <w:rPr>
          <w:rFonts w:ascii="Arial" w:hAnsi="Arial" w:cs="Arial"/>
          <w:i/>
          <w:color w:val="000000" w:themeColor="text1"/>
          <w:sz w:val="20"/>
          <w:szCs w:val="20"/>
        </w:rPr>
      </w:pPr>
      <w:r w:rsidRPr="004F3000">
        <w:rPr>
          <w:rFonts w:ascii="Arial" w:hAnsi="Arial" w:cs="Arial"/>
          <w:i/>
          <w:color w:val="000000" w:themeColor="text1"/>
          <w:sz w:val="20"/>
          <w:szCs w:val="20"/>
        </w:rPr>
        <w:t>Ativo Total</w:t>
      </w:r>
    </w:p>
    <w:p w14:paraId="66BD61D2" w14:textId="77777777" w:rsidR="007B5441" w:rsidRPr="004F3000" w:rsidRDefault="007B5441" w:rsidP="007B5441">
      <w:pPr>
        <w:ind w:left="720"/>
        <w:jc w:val="center"/>
        <w:rPr>
          <w:rFonts w:ascii="Arial" w:hAnsi="Arial" w:cs="Arial"/>
          <w:i/>
          <w:color w:val="000000" w:themeColor="text1"/>
          <w:sz w:val="20"/>
          <w:szCs w:val="20"/>
        </w:rPr>
      </w:pPr>
      <w:r w:rsidRPr="004F3000">
        <w:rPr>
          <w:rFonts w:ascii="Arial" w:hAnsi="Arial" w:cs="Arial"/>
          <w:i/>
          <w:color w:val="000000" w:themeColor="text1"/>
          <w:sz w:val="20"/>
          <w:szCs w:val="20"/>
        </w:rPr>
        <w:t>SG = ----------------------------------------------------------;</w:t>
      </w:r>
    </w:p>
    <w:p w14:paraId="0A5EA2EA" w14:textId="77777777" w:rsidR="007B5441" w:rsidRPr="004F3000" w:rsidRDefault="007B5441" w:rsidP="007B5441">
      <w:pPr>
        <w:ind w:left="720"/>
        <w:jc w:val="center"/>
        <w:rPr>
          <w:rFonts w:ascii="Arial" w:hAnsi="Arial" w:cs="Arial"/>
          <w:i/>
          <w:color w:val="000000" w:themeColor="text1"/>
          <w:sz w:val="20"/>
          <w:szCs w:val="20"/>
        </w:rPr>
      </w:pPr>
      <w:r w:rsidRPr="004F3000">
        <w:rPr>
          <w:rFonts w:ascii="Arial" w:hAnsi="Arial" w:cs="Arial"/>
          <w:i/>
          <w:color w:val="000000" w:themeColor="text1"/>
          <w:sz w:val="20"/>
          <w:szCs w:val="20"/>
        </w:rPr>
        <w:t xml:space="preserve">        Passivo Circulante + Passivo Não Circulante</w:t>
      </w:r>
    </w:p>
    <w:p w14:paraId="6B9C9484" w14:textId="77777777" w:rsidR="007B5441" w:rsidRPr="004F3000" w:rsidRDefault="007B5441" w:rsidP="007B5441">
      <w:pPr>
        <w:ind w:left="720"/>
        <w:jc w:val="center"/>
        <w:rPr>
          <w:rFonts w:ascii="Arial" w:hAnsi="Arial" w:cs="Arial"/>
          <w:i/>
          <w:color w:val="000000" w:themeColor="text1"/>
          <w:sz w:val="20"/>
          <w:szCs w:val="20"/>
        </w:rPr>
      </w:pPr>
    </w:p>
    <w:p w14:paraId="70FA7DEB" w14:textId="77777777" w:rsidR="007B5441" w:rsidRPr="004F3000" w:rsidRDefault="007B5441" w:rsidP="007B5441">
      <w:pPr>
        <w:ind w:left="720"/>
        <w:jc w:val="center"/>
        <w:rPr>
          <w:rFonts w:ascii="Arial" w:hAnsi="Arial" w:cs="Arial"/>
          <w:i/>
          <w:color w:val="000000" w:themeColor="text1"/>
          <w:sz w:val="20"/>
          <w:szCs w:val="20"/>
        </w:rPr>
      </w:pPr>
      <w:r w:rsidRPr="004F3000">
        <w:rPr>
          <w:rFonts w:ascii="Arial" w:hAnsi="Arial" w:cs="Arial"/>
          <w:i/>
          <w:color w:val="000000" w:themeColor="text1"/>
          <w:sz w:val="20"/>
          <w:szCs w:val="20"/>
        </w:rPr>
        <w:t xml:space="preserve">    Ativo Circulante</w:t>
      </w:r>
    </w:p>
    <w:p w14:paraId="54BD84D9" w14:textId="77777777" w:rsidR="007B5441" w:rsidRPr="004F3000" w:rsidRDefault="007B5441" w:rsidP="007B5441">
      <w:pPr>
        <w:ind w:left="720"/>
        <w:jc w:val="center"/>
        <w:rPr>
          <w:rFonts w:ascii="Arial" w:hAnsi="Arial" w:cs="Arial"/>
          <w:i/>
          <w:color w:val="000000" w:themeColor="text1"/>
          <w:sz w:val="20"/>
          <w:szCs w:val="20"/>
        </w:rPr>
      </w:pPr>
      <w:r w:rsidRPr="004F3000">
        <w:rPr>
          <w:rFonts w:ascii="Arial" w:hAnsi="Arial" w:cs="Arial"/>
          <w:i/>
          <w:color w:val="000000" w:themeColor="text1"/>
          <w:sz w:val="20"/>
          <w:szCs w:val="20"/>
        </w:rPr>
        <w:t>LC = -----------------------; e</w:t>
      </w:r>
    </w:p>
    <w:p w14:paraId="059E6901" w14:textId="77777777" w:rsidR="007B5441" w:rsidRDefault="007B5441" w:rsidP="007B5441">
      <w:pPr>
        <w:ind w:left="720"/>
        <w:jc w:val="center"/>
        <w:rPr>
          <w:rFonts w:ascii="Arial" w:hAnsi="Arial" w:cs="Arial"/>
          <w:i/>
          <w:color w:val="000000" w:themeColor="text1"/>
          <w:sz w:val="20"/>
          <w:szCs w:val="20"/>
        </w:rPr>
      </w:pPr>
      <w:r w:rsidRPr="004F3000">
        <w:rPr>
          <w:rFonts w:ascii="Arial" w:hAnsi="Arial" w:cs="Arial"/>
          <w:i/>
          <w:color w:val="000000" w:themeColor="text1"/>
          <w:sz w:val="20"/>
          <w:szCs w:val="20"/>
        </w:rPr>
        <w:t xml:space="preserve">   Passivo Circulante</w:t>
      </w:r>
    </w:p>
    <w:p w14:paraId="292EFB9E" w14:textId="77777777" w:rsidR="0096380C" w:rsidRPr="004F3000" w:rsidRDefault="0096380C" w:rsidP="007B5441">
      <w:pPr>
        <w:ind w:left="720"/>
        <w:jc w:val="center"/>
        <w:rPr>
          <w:rFonts w:ascii="Arial" w:hAnsi="Arial" w:cs="Arial"/>
          <w:i/>
          <w:color w:val="000000" w:themeColor="text1"/>
          <w:sz w:val="20"/>
          <w:szCs w:val="20"/>
        </w:rPr>
      </w:pPr>
    </w:p>
    <w:p w14:paraId="0A77B558" w14:textId="77777777" w:rsidR="007B5441" w:rsidRPr="004F3000" w:rsidRDefault="007B5441" w:rsidP="007B5441">
      <w:pPr>
        <w:numPr>
          <w:ilvl w:val="2"/>
          <w:numId w:val="3"/>
        </w:numPr>
        <w:tabs>
          <w:tab w:val="left" w:pos="1440"/>
          <w:tab w:val="left" w:pos="1701"/>
        </w:tabs>
        <w:autoSpaceDE w:val="0"/>
        <w:snapToGrid w:val="0"/>
        <w:spacing w:before="120" w:after="120" w:line="276" w:lineRule="auto"/>
        <w:ind w:left="993" w:firstLine="0"/>
        <w:jc w:val="both"/>
        <w:rPr>
          <w:rFonts w:ascii="Arial" w:hAnsi="Arial" w:cs="Arial"/>
          <w:color w:val="000000" w:themeColor="text1"/>
          <w:sz w:val="20"/>
          <w:szCs w:val="20"/>
        </w:rPr>
      </w:pPr>
      <w:r w:rsidRPr="004F3000">
        <w:rPr>
          <w:rFonts w:ascii="Arial" w:hAnsi="Arial" w:cs="Arial"/>
          <w:bCs/>
          <w:iCs/>
          <w:color w:val="000000" w:themeColor="text1"/>
          <w:sz w:val="20"/>
          <w:szCs w:val="20"/>
        </w:rPr>
        <w:t xml:space="preserve">As empresas, cadastradas ou não no SICAF, deverão ainda complementar a comprovação da qualificação econômico-financeira por meio de: </w:t>
      </w:r>
    </w:p>
    <w:p w14:paraId="2D749563" w14:textId="77777777" w:rsidR="007B5441" w:rsidRPr="004F3000" w:rsidRDefault="007B5441" w:rsidP="007B5441">
      <w:pPr>
        <w:numPr>
          <w:ilvl w:val="3"/>
          <w:numId w:val="3"/>
        </w:numPr>
        <w:tabs>
          <w:tab w:val="left" w:pos="2552"/>
        </w:tabs>
        <w:spacing w:before="120" w:after="120" w:line="276" w:lineRule="auto"/>
        <w:ind w:left="1701" w:firstLine="0"/>
        <w:jc w:val="both"/>
        <w:rPr>
          <w:rFonts w:ascii="Arial" w:hAnsi="Arial" w:cs="Arial"/>
          <w:bCs/>
          <w:color w:val="000000" w:themeColor="text1"/>
          <w:sz w:val="20"/>
          <w:szCs w:val="20"/>
        </w:rPr>
      </w:pPr>
      <w:r w:rsidRPr="004F3000">
        <w:rPr>
          <w:rFonts w:ascii="Arial" w:hAnsi="Arial" w:cs="Arial"/>
          <w:bCs/>
          <w:color w:val="000000" w:themeColor="text1"/>
          <w:sz w:val="20"/>
          <w:szCs w:val="20"/>
        </w:rPr>
        <w:t xml:space="preserve">Comprovação de possuir Capital Circulante Líquido (CCL) ou Capital de Giro (Ativo Circulante – Passivo Circulante) de, no mínimo, 16,66% (dezesseis inteiros e sessenta e seis centésimos por cento) do valor estimado para a contratação ou item pertinente, tendo por base o balanço patrimonial e as demonstrações contábeis já exigíveis na forma da lei; </w:t>
      </w:r>
    </w:p>
    <w:p w14:paraId="6C93B514" w14:textId="77777777" w:rsidR="007B5441" w:rsidRPr="004F3000" w:rsidRDefault="007B5441" w:rsidP="007B5441">
      <w:pPr>
        <w:numPr>
          <w:ilvl w:val="3"/>
          <w:numId w:val="3"/>
        </w:numPr>
        <w:tabs>
          <w:tab w:val="left" w:pos="2552"/>
        </w:tabs>
        <w:spacing w:before="120" w:after="120" w:line="276" w:lineRule="auto"/>
        <w:ind w:left="1701" w:firstLine="0"/>
        <w:jc w:val="both"/>
        <w:rPr>
          <w:rFonts w:ascii="Arial" w:hAnsi="Arial" w:cs="Arial"/>
          <w:bCs/>
          <w:color w:val="000000" w:themeColor="text1"/>
          <w:sz w:val="20"/>
          <w:szCs w:val="20"/>
        </w:rPr>
      </w:pPr>
      <w:r w:rsidRPr="004F3000">
        <w:rPr>
          <w:rFonts w:ascii="Arial" w:hAnsi="Arial" w:cs="Arial"/>
          <w:bCs/>
          <w:color w:val="000000" w:themeColor="text1"/>
          <w:sz w:val="20"/>
          <w:szCs w:val="20"/>
        </w:rPr>
        <w:t xml:space="preserve">Comprovação de patrimônio líquido de 10% (dez por cento) do valor estimado da contratação, por meio da apresentação do balanço patrimonial e demonstrações contábeis do último exercício social, apresentados na forma da lei, vedada a substituição por balancetes ou balanços provisórios, podendo ser atualizados por índices oficiais quando encerrados há mais de 3 (três) meses da data da apresentação da proposta. </w:t>
      </w:r>
    </w:p>
    <w:p w14:paraId="7996B05B" w14:textId="77777777" w:rsidR="007B5441" w:rsidRPr="004F3000" w:rsidRDefault="007B5441" w:rsidP="007B5441">
      <w:pPr>
        <w:numPr>
          <w:ilvl w:val="3"/>
          <w:numId w:val="3"/>
        </w:numPr>
        <w:tabs>
          <w:tab w:val="left" w:pos="2552"/>
        </w:tabs>
        <w:spacing w:before="120" w:after="120" w:line="276" w:lineRule="auto"/>
        <w:ind w:left="1701" w:firstLine="0"/>
        <w:jc w:val="both"/>
        <w:rPr>
          <w:rFonts w:ascii="Arial" w:hAnsi="Arial" w:cs="Arial"/>
          <w:bCs/>
          <w:color w:val="000000" w:themeColor="text1"/>
          <w:sz w:val="20"/>
          <w:szCs w:val="20"/>
        </w:rPr>
      </w:pPr>
      <w:r w:rsidRPr="004F3000">
        <w:rPr>
          <w:rFonts w:ascii="Arial" w:hAnsi="Arial" w:cs="Arial"/>
          <w:bCs/>
          <w:color w:val="000000" w:themeColor="text1"/>
          <w:sz w:val="20"/>
          <w:szCs w:val="20"/>
        </w:rPr>
        <w:t xml:space="preserve">Comprovação, por meio de declaração, da relação de compromissos assumidos, conforme modelo constante do </w:t>
      </w:r>
      <w:r w:rsidRPr="004F3000">
        <w:rPr>
          <w:rFonts w:ascii="Arial" w:hAnsi="Arial" w:cs="Arial"/>
          <w:b/>
          <w:bCs/>
          <w:color w:val="000000" w:themeColor="text1"/>
          <w:sz w:val="20"/>
          <w:szCs w:val="20"/>
        </w:rPr>
        <w:t xml:space="preserve">Anexo VIII </w:t>
      </w:r>
      <w:r w:rsidRPr="004F3000">
        <w:rPr>
          <w:rFonts w:ascii="Arial" w:hAnsi="Arial" w:cs="Arial"/>
          <w:bCs/>
          <w:color w:val="000000" w:themeColor="text1"/>
          <w:sz w:val="20"/>
          <w:szCs w:val="20"/>
        </w:rPr>
        <w:t xml:space="preserve">deste edital, de que 1/12 (um doze avos) do valor total dos contratos firmados com a Administração Pública e/ou com a iniciativa privada, vigentes na data da sessão pública de abertura deste Pregão, não é superior ao Patrimônio Líquido do licitante, podendo este ser atualizado na forma já disciplinada neste Edital; </w:t>
      </w:r>
    </w:p>
    <w:p w14:paraId="24F88913" w14:textId="77777777" w:rsidR="007B5441" w:rsidRPr="004F3000" w:rsidRDefault="007B5441" w:rsidP="007B5441">
      <w:pPr>
        <w:numPr>
          <w:ilvl w:val="3"/>
          <w:numId w:val="3"/>
        </w:numPr>
        <w:tabs>
          <w:tab w:val="left" w:pos="2552"/>
        </w:tabs>
        <w:spacing w:before="120" w:after="120" w:line="276" w:lineRule="auto"/>
        <w:ind w:left="1701" w:firstLine="0"/>
        <w:jc w:val="both"/>
        <w:rPr>
          <w:rFonts w:ascii="Arial" w:hAnsi="Arial" w:cs="Arial"/>
          <w:bCs/>
          <w:color w:val="000000" w:themeColor="text1"/>
          <w:sz w:val="20"/>
          <w:szCs w:val="20"/>
        </w:rPr>
      </w:pPr>
      <w:r w:rsidRPr="004F3000">
        <w:rPr>
          <w:rFonts w:ascii="Arial" w:hAnsi="Arial" w:cs="Arial"/>
          <w:bCs/>
          <w:color w:val="000000" w:themeColor="text1"/>
          <w:sz w:val="20"/>
          <w:szCs w:val="20"/>
        </w:rPr>
        <w:t xml:space="preserve">A declaração de que trata a </w:t>
      </w:r>
      <w:proofErr w:type="spellStart"/>
      <w:r w:rsidRPr="004F3000">
        <w:rPr>
          <w:rFonts w:ascii="Arial" w:hAnsi="Arial" w:cs="Arial"/>
          <w:bCs/>
          <w:color w:val="000000" w:themeColor="text1"/>
          <w:sz w:val="20"/>
          <w:szCs w:val="20"/>
        </w:rPr>
        <w:t>subcondição</w:t>
      </w:r>
      <w:proofErr w:type="spellEnd"/>
      <w:r w:rsidRPr="004F3000">
        <w:rPr>
          <w:rFonts w:ascii="Arial" w:hAnsi="Arial" w:cs="Arial"/>
          <w:bCs/>
          <w:color w:val="000000" w:themeColor="text1"/>
          <w:sz w:val="20"/>
          <w:szCs w:val="20"/>
        </w:rPr>
        <w:t xml:space="preserve"> acima deverá estar acompanhada da Demonstração do Resultado do Exercício (DRE) relativa ao último exercício social, </w:t>
      </w:r>
    </w:p>
    <w:p w14:paraId="6DAF54AC" w14:textId="77777777" w:rsidR="007B5441" w:rsidRPr="004F3000" w:rsidRDefault="007B5441" w:rsidP="007B5441">
      <w:pPr>
        <w:numPr>
          <w:ilvl w:val="3"/>
          <w:numId w:val="3"/>
        </w:numPr>
        <w:tabs>
          <w:tab w:val="left" w:pos="2552"/>
        </w:tabs>
        <w:spacing w:before="120" w:after="120" w:line="276" w:lineRule="auto"/>
        <w:ind w:left="1701" w:firstLine="0"/>
        <w:jc w:val="both"/>
        <w:rPr>
          <w:rFonts w:ascii="Arial" w:hAnsi="Arial" w:cs="Arial"/>
          <w:color w:val="000000" w:themeColor="text1"/>
          <w:sz w:val="20"/>
          <w:szCs w:val="20"/>
        </w:rPr>
      </w:pPr>
      <w:r w:rsidRPr="004F3000">
        <w:rPr>
          <w:rFonts w:ascii="Arial" w:hAnsi="Arial" w:cs="Arial"/>
          <w:bCs/>
          <w:color w:val="000000" w:themeColor="text1"/>
          <w:sz w:val="20"/>
          <w:szCs w:val="20"/>
        </w:rPr>
        <w:lastRenderedPageBreak/>
        <w:t xml:space="preserve">Quando houver divergência percentual superior a 10% (dez por cento), para mais ou para menos, entre a declaração aqui tratada e a receita bruta discriminada na Demonstração do Resultado do Exercício (DRE), deverão ser apresentadas, concomitantemente, as devidas justificativas. </w:t>
      </w:r>
    </w:p>
    <w:p w14:paraId="7A504237" w14:textId="77777777" w:rsidR="007B5441" w:rsidRPr="004F3000" w:rsidRDefault="007B5441" w:rsidP="007B5441">
      <w:pPr>
        <w:numPr>
          <w:ilvl w:val="1"/>
          <w:numId w:val="3"/>
        </w:numPr>
        <w:tabs>
          <w:tab w:val="left" w:pos="993"/>
        </w:tabs>
        <w:spacing w:before="120" w:after="120" w:line="276" w:lineRule="auto"/>
        <w:ind w:left="425" w:firstLine="0"/>
        <w:jc w:val="both"/>
        <w:rPr>
          <w:rFonts w:ascii="Arial" w:hAnsi="Arial" w:cs="Arial"/>
          <w:color w:val="000000" w:themeColor="text1"/>
          <w:sz w:val="20"/>
          <w:szCs w:val="20"/>
        </w:rPr>
      </w:pPr>
      <w:r w:rsidRPr="004F3000">
        <w:rPr>
          <w:rFonts w:ascii="Arial" w:hAnsi="Arial" w:cs="Arial"/>
          <w:bCs/>
          <w:iCs/>
          <w:color w:val="000000" w:themeColor="text1"/>
          <w:sz w:val="20"/>
          <w:szCs w:val="20"/>
        </w:rPr>
        <w:t xml:space="preserve">As empresas, cadastradas ou não no SICAF, deverão comprovar, ainda, a qualificação técnica, por meio de: </w:t>
      </w:r>
    </w:p>
    <w:p w14:paraId="7409425F" w14:textId="2A6D06DE" w:rsidR="007B5441" w:rsidRPr="004F3000" w:rsidRDefault="007B5441" w:rsidP="007B5441">
      <w:pPr>
        <w:numPr>
          <w:ilvl w:val="2"/>
          <w:numId w:val="3"/>
        </w:numPr>
        <w:tabs>
          <w:tab w:val="left" w:pos="1440"/>
          <w:tab w:val="left" w:pos="1701"/>
        </w:tabs>
        <w:autoSpaceDE w:val="0"/>
        <w:snapToGrid w:val="0"/>
        <w:spacing w:before="120" w:after="120" w:line="276" w:lineRule="auto"/>
        <w:ind w:left="993" w:firstLine="0"/>
        <w:jc w:val="both"/>
        <w:rPr>
          <w:rFonts w:ascii="Arial" w:hAnsi="Arial" w:cs="Arial"/>
          <w:bCs/>
          <w:iCs/>
          <w:color w:val="000000" w:themeColor="text1"/>
          <w:sz w:val="20"/>
          <w:szCs w:val="20"/>
        </w:rPr>
      </w:pPr>
      <w:r w:rsidRPr="004F3000">
        <w:rPr>
          <w:rFonts w:ascii="Arial" w:hAnsi="Arial" w:cs="Arial"/>
          <w:bCs/>
          <w:iCs/>
          <w:color w:val="000000" w:themeColor="text1"/>
          <w:sz w:val="20"/>
          <w:szCs w:val="20"/>
        </w:rPr>
        <w:t xml:space="preserve">Comprovação de aptidão para a prestação dos serviços em características, quantidades e prazos compatíveis com o objeto desta licitação, por período não inferior a três anos, mediante a apresentação de atestados fornecidos por pessoas jurídicas de direito público ou privado. </w:t>
      </w:r>
    </w:p>
    <w:p w14:paraId="2244233C" w14:textId="77777777" w:rsidR="007B5441" w:rsidRPr="0051665D" w:rsidRDefault="00A83F69" w:rsidP="007B5441">
      <w:pPr>
        <w:numPr>
          <w:ilvl w:val="3"/>
          <w:numId w:val="3"/>
        </w:numPr>
        <w:tabs>
          <w:tab w:val="left" w:pos="1440"/>
          <w:tab w:val="left" w:pos="1985"/>
          <w:tab w:val="left" w:pos="2552"/>
        </w:tabs>
        <w:autoSpaceDE w:val="0"/>
        <w:snapToGrid w:val="0"/>
        <w:spacing w:before="120" w:after="120" w:line="276" w:lineRule="auto"/>
        <w:ind w:left="1701" w:firstLine="0"/>
        <w:jc w:val="both"/>
        <w:rPr>
          <w:rFonts w:ascii="Arial" w:hAnsi="Arial" w:cs="Arial"/>
          <w:bCs/>
          <w:iCs/>
          <w:color w:val="000000" w:themeColor="text1"/>
          <w:sz w:val="20"/>
          <w:szCs w:val="20"/>
        </w:rPr>
      </w:pPr>
      <w:r w:rsidRPr="0051665D">
        <w:rPr>
          <w:rFonts w:ascii="Arial" w:hAnsi="Arial" w:cs="Arial"/>
          <w:bCs/>
          <w:iCs/>
          <w:color w:val="000000" w:themeColor="text1"/>
          <w:sz w:val="20"/>
          <w:szCs w:val="20"/>
        </w:rPr>
        <w:t>O</w:t>
      </w:r>
      <w:r w:rsidR="007B5441" w:rsidRPr="0051665D">
        <w:rPr>
          <w:rFonts w:ascii="Arial" w:hAnsi="Arial" w:cs="Arial"/>
          <w:bCs/>
          <w:iCs/>
          <w:color w:val="000000" w:themeColor="text1"/>
          <w:sz w:val="20"/>
          <w:szCs w:val="20"/>
        </w:rPr>
        <w:t xml:space="preserve"> Atestado de capacidade técnica</w:t>
      </w:r>
      <w:r w:rsidRPr="0051665D">
        <w:rPr>
          <w:rFonts w:ascii="Arial" w:hAnsi="Arial" w:cs="Arial"/>
          <w:bCs/>
          <w:iCs/>
          <w:color w:val="000000" w:themeColor="text1"/>
          <w:sz w:val="20"/>
          <w:szCs w:val="20"/>
        </w:rPr>
        <w:t>, comprobatório</w:t>
      </w:r>
      <w:r w:rsidR="007B5441" w:rsidRPr="0051665D">
        <w:rPr>
          <w:rFonts w:ascii="Arial" w:hAnsi="Arial" w:cs="Arial"/>
          <w:bCs/>
          <w:iCs/>
          <w:color w:val="000000" w:themeColor="text1"/>
          <w:sz w:val="20"/>
          <w:szCs w:val="20"/>
        </w:rPr>
        <w:t xml:space="preserve"> da execução de Serviços de </w:t>
      </w:r>
      <w:r w:rsidRPr="0051665D">
        <w:rPr>
          <w:rFonts w:ascii="Arial" w:hAnsi="Arial" w:cs="Arial"/>
          <w:bCs/>
          <w:iCs/>
          <w:color w:val="000000" w:themeColor="text1"/>
          <w:sz w:val="20"/>
          <w:szCs w:val="20"/>
        </w:rPr>
        <w:t>Controle de Contingência ou Serviço de Brigada de Incêndio, explicitando os serviços especializados compatíveis em característica</w:t>
      </w:r>
      <w:r w:rsidR="007B5441" w:rsidRPr="0051665D">
        <w:rPr>
          <w:rFonts w:ascii="Arial" w:hAnsi="Arial" w:cs="Arial"/>
          <w:bCs/>
          <w:iCs/>
          <w:color w:val="000000" w:themeColor="text1"/>
          <w:sz w:val="20"/>
          <w:szCs w:val="20"/>
        </w:rPr>
        <w:t xml:space="preserve"> e prazo com objeto desta licitação.</w:t>
      </w:r>
    </w:p>
    <w:p w14:paraId="2B087DDB" w14:textId="77777777" w:rsidR="007B5441" w:rsidRPr="0051665D" w:rsidRDefault="007B5441" w:rsidP="007B5441">
      <w:pPr>
        <w:numPr>
          <w:ilvl w:val="3"/>
          <w:numId w:val="3"/>
        </w:numPr>
        <w:tabs>
          <w:tab w:val="left" w:pos="1440"/>
          <w:tab w:val="left" w:pos="1985"/>
          <w:tab w:val="left" w:pos="2552"/>
        </w:tabs>
        <w:autoSpaceDE w:val="0"/>
        <w:snapToGrid w:val="0"/>
        <w:spacing w:before="120" w:after="120" w:line="276" w:lineRule="auto"/>
        <w:ind w:left="1701" w:firstLine="0"/>
        <w:jc w:val="both"/>
        <w:rPr>
          <w:rFonts w:ascii="Arial" w:hAnsi="Arial" w:cs="Arial"/>
          <w:bCs/>
          <w:iCs/>
          <w:color w:val="000000" w:themeColor="text1"/>
          <w:sz w:val="20"/>
          <w:szCs w:val="20"/>
        </w:rPr>
      </w:pPr>
      <w:r w:rsidRPr="0051665D">
        <w:rPr>
          <w:rFonts w:ascii="Arial" w:hAnsi="Arial" w:cs="Arial"/>
          <w:bCs/>
          <w:iCs/>
          <w:color w:val="000000" w:themeColor="text1"/>
          <w:sz w:val="20"/>
          <w:szCs w:val="20"/>
        </w:rPr>
        <w:t xml:space="preserve">Será considerado como pertinente e compatível, além das atividades a serem executadas, nas condições descritas no Termo de Referência, amparado pelo entendimento dos Acórdãos 717/2010 e 1432/2010, </w:t>
      </w:r>
      <w:proofErr w:type="gramStart"/>
      <w:r w:rsidRPr="0051665D">
        <w:rPr>
          <w:rFonts w:ascii="Arial" w:hAnsi="Arial" w:cs="Arial"/>
          <w:bCs/>
          <w:iCs/>
          <w:color w:val="000000" w:themeColor="text1"/>
          <w:sz w:val="20"/>
          <w:szCs w:val="20"/>
        </w:rPr>
        <w:t>Plenária</w:t>
      </w:r>
      <w:proofErr w:type="gramEnd"/>
      <w:r w:rsidRPr="0051665D">
        <w:rPr>
          <w:rFonts w:ascii="Arial" w:hAnsi="Arial" w:cs="Arial"/>
          <w:bCs/>
          <w:iCs/>
          <w:color w:val="000000" w:themeColor="text1"/>
          <w:sz w:val="20"/>
          <w:szCs w:val="20"/>
        </w:rPr>
        <w:t xml:space="preserve"> do TCU:   </w:t>
      </w:r>
    </w:p>
    <w:p w14:paraId="7FD0F1DA" w14:textId="26F9E206" w:rsidR="007B5441" w:rsidRPr="00183610" w:rsidRDefault="007B5441" w:rsidP="007B5441">
      <w:pPr>
        <w:pStyle w:val="PargrafodaLista"/>
        <w:numPr>
          <w:ilvl w:val="0"/>
          <w:numId w:val="31"/>
        </w:numPr>
        <w:tabs>
          <w:tab w:val="left" w:pos="1440"/>
          <w:tab w:val="left" w:pos="1701"/>
        </w:tabs>
        <w:autoSpaceDE w:val="0"/>
        <w:snapToGrid w:val="0"/>
        <w:spacing w:before="120" w:after="120" w:line="276" w:lineRule="auto"/>
        <w:ind w:hanging="12"/>
        <w:jc w:val="both"/>
        <w:rPr>
          <w:rFonts w:ascii="Arial" w:hAnsi="Arial" w:cs="Arial"/>
          <w:bCs/>
          <w:iCs/>
          <w:color w:val="000000" w:themeColor="text1"/>
          <w:sz w:val="20"/>
          <w:szCs w:val="20"/>
        </w:rPr>
      </w:pPr>
      <w:r w:rsidRPr="00183610">
        <w:rPr>
          <w:rFonts w:ascii="Arial" w:hAnsi="Arial" w:cs="Arial"/>
          <w:bCs/>
          <w:iCs/>
          <w:color w:val="000000" w:themeColor="text1"/>
          <w:sz w:val="20"/>
          <w:szCs w:val="20"/>
        </w:rPr>
        <w:t xml:space="preserve">Quantitativo - 50% </w:t>
      </w:r>
      <w:r w:rsidR="00A83F69" w:rsidRPr="00183610">
        <w:rPr>
          <w:rFonts w:ascii="Arial" w:hAnsi="Arial" w:cs="Arial"/>
          <w:bCs/>
          <w:iCs/>
          <w:color w:val="000000" w:themeColor="text1"/>
          <w:sz w:val="20"/>
          <w:szCs w:val="20"/>
        </w:rPr>
        <w:t>do quantitativo de postos e 50% do quantitativo da área</w:t>
      </w:r>
      <w:r w:rsidR="000B7F84" w:rsidRPr="00183610">
        <w:rPr>
          <w:rFonts w:ascii="Arial" w:hAnsi="Arial" w:cs="Arial"/>
          <w:bCs/>
          <w:iCs/>
          <w:color w:val="000000" w:themeColor="text1"/>
          <w:sz w:val="20"/>
          <w:szCs w:val="20"/>
        </w:rPr>
        <w:t xml:space="preserve"> de 860.000 m²</w:t>
      </w:r>
      <w:r w:rsidR="00A83F69" w:rsidRPr="00183610">
        <w:rPr>
          <w:rFonts w:ascii="Arial" w:hAnsi="Arial" w:cs="Arial"/>
          <w:bCs/>
          <w:iCs/>
          <w:color w:val="000000" w:themeColor="text1"/>
          <w:sz w:val="20"/>
          <w:szCs w:val="20"/>
        </w:rPr>
        <w:t>.</w:t>
      </w:r>
    </w:p>
    <w:p w14:paraId="0DDB3A59" w14:textId="77777777" w:rsidR="00433BD7" w:rsidRPr="0051665D" w:rsidRDefault="00433BD7" w:rsidP="007B5441">
      <w:pPr>
        <w:pStyle w:val="PargrafodaLista"/>
        <w:numPr>
          <w:ilvl w:val="0"/>
          <w:numId w:val="31"/>
        </w:numPr>
        <w:tabs>
          <w:tab w:val="left" w:pos="1440"/>
          <w:tab w:val="left" w:pos="1701"/>
        </w:tabs>
        <w:autoSpaceDE w:val="0"/>
        <w:snapToGrid w:val="0"/>
        <w:spacing w:before="120" w:after="120" w:line="276" w:lineRule="auto"/>
        <w:ind w:hanging="12"/>
        <w:jc w:val="both"/>
        <w:rPr>
          <w:rFonts w:ascii="Arial" w:hAnsi="Arial" w:cs="Arial"/>
          <w:bCs/>
          <w:iCs/>
          <w:color w:val="000000" w:themeColor="text1"/>
          <w:sz w:val="20"/>
          <w:szCs w:val="20"/>
        </w:rPr>
      </w:pPr>
      <w:r w:rsidRPr="0051665D">
        <w:rPr>
          <w:rFonts w:ascii="Arial" w:hAnsi="Arial" w:cs="Arial"/>
          <w:bCs/>
          <w:iCs/>
          <w:color w:val="000000" w:themeColor="text1"/>
          <w:sz w:val="20"/>
          <w:szCs w:val="20"/>
        </w:rPr>
        <w:t>A licitante deverá estar registrada, habilitada e credenciada no CBMERJ – Corpo de Bombeiro Militar do Estado do Rio de Janeiro como empresa formadora de bombeiro civil e brigadista de incêndio.</w:t>
      </w:r>
    </w:p>
    <w:p w14:paraId="2E5A2F71" w14:textId="77777777" w:rsidR="00433BD7" w:rsidRPr="0051665D" w:rsidRDefault="00433BD7" w:rsidP="007B5441">
      <w:pPr>
        <w:pStyle w:val="PargrafodaLista"/>
        <w:numPr>
          <w:ilvl w:val="0"/>
          <w:numId w:val="31"/>
        </w:numPr>
        <w:tabs>
          <w:tab w:val="left" w:pos="1440"/>
          <w:tab w:val="left" w:pos="1701"/>
        </w:tabs>
        <w:autoSpaceDE w:val="0"/>
        <w:snapToGrid w:val="0"/>
        <w:spacing w:before="120" w:after="120" w:line="276" w:lineRule="auto"/>
        <w:ind w:hanging="12"/>
        <w:jc w:val="both"/>
        <w:rPr>
          <w:rFonts w:ascii="Arial" w:hAnsi="Arial" w:cs="Arial"/>
          <w:bCs/>
          <w:iCs/>
          <w:color w:val="000000" w:themeColor="text1"/>
          <w:sz w:val="20"/>
          <w:szCs w:val="20"/>
        </w:rPr>
      </w:pPr>
      <w:r w:rsidRPr="0051665D">
        <w:rPr>
          <w:rFonts w:ascii="Arial" w:hAnsi="Arial" w:cs="Arial"/>
          <w:bCs/>
          <w:iCs/>
          <w:color w:val="000000" w:themeColor="text1"/>
          <w:sz w:val="20"/>
          <w:szCs w:val="20"/>
        </w:rPr>
        <w:t>Apresentar os seguintes documentos de qualificação técnica:</w:t>
      </w:r>
    </w:p>
    <w:p w14:paraId="54DAC3FD" w14:textId="77777777" w:rsidR="00433BD7" w:rsidRPr="0051665D" w:rsidRDefault="00433BD7" w:rsidP="00433BD7">
      <w:pPr>
        <w:pStyle w:val="PargrafodaLista"/>
        <w:numPr>
          <w:ilvl w:val="2"/>
          <w:numId w:val="31"/>
        </w:numPr>
        <w:tabs>
          <w:tab w:val="left" w:pos="1440"/>
          <w:tab w:val="left" w:pos="1701"/>
        </w:tabs>
        <w:autoSpaceDE w:val="0"/>
        <w:snapToGrid w:val="0"/>
        <w:spacing w:before="120" w:after="120" w:line="276" w:lineRule="auto"/>
        <w:ind w:left="2127" w:firstLine="0"/>
        <w:jc w:val="both"/>
        <w:rPr>
          <w:rFonts w:ascii="Arial" w:hAnsi="Arial" w:cs="Arial"/>
          <w:bCs/>
          <w:iCs/>
          <w:color w:val="000000" w:themeColor="text1"/>
          <w:sz w:val="20"/>
          <w:szCs w:val="20"/>
        </w:rPr>
      </w:pPr>
      <w:r w:rsidRPr="0051665D">
        <w:rPr>
          <w:rFonts w:ascii="Arial" w:hAnsi="Arial" w:cs="Arial"/>
          <w:bCs/>
          <w:iCs/>
          <w:color w:val="000000" w:themeColor="text1"/>
          <w:sz w:val="20"/>
          <w:szCs w:val="20"/>
        </w:rPr>
        <w:t>CR – Certificado de Registro no CBMERJ – Corpo de Bombeiro Militar do Estado do Rio de Janeiro como empresa prestadora de serviço de bombeiro civil e empresa formadora de bombeiro civil e brigadista de incêndio.</w:t>
      </w:r>
    </w:p>
    <w:p w14:paraId="679D94C1" w14:textId="77777777" w:rsidR="007B5441" w:rsidRPr="004F3000" w:rsidRDefault="007B5441" w:rsidP="007B5441">
      <w:pPr>
        <w:numPr>
          <w:ilvl w:val="3"/>
          <w:numId w:val="3"/>
        </w:numPr>
        <w:tabs>
          <w:tab w:val="left" w:pos="2552"/>
        </w:tabs>
        <w:spacing w:before="120" w:after="120" w:line="276" w:lineRule="auto"/>
        <w:ind w:left="1701" w:firstLine="0"/>
        <w:jc w:val="both"/>
        <w:rPr>
          <w:rFonts w:ascii="Arial" w:hAnsi="Arial" w:cs="Arial"/>
          <w:bCs/>
          <w:color w:val="000000" w:themeColor="text1"/>
          <w:sz w:val="20"/>
          <w:szCs w:val="20"/>
        </w:rPr>
      </w:pPr>
      <w:r w:rsidRPr="004F3000">
        <w:rPr>
          <w:rFonts w:ascii="Arial" w:hAnsi="Arial" w:cs="Arial"/>
          <w:bCs/>
          <w:color w:val="000000" w:themeColor="text1"/>
          <w:sz w:val="20"/>
          <w:szCs w:val="20"/>
        </w:rPr>
        <w:t xml:space="preserve">Os atestados deverão referir-se a serviços prestados no âmbito de sua atividade econômica principal ou secundária especificadas no contrato social vigente; </w:t>
      </w:r>
    </w:p>
    <w:p w14:paraId="236093C5" w14:textId="77777777" w:rsidR="007B5441" w:rsidRPr="0051665D" w:rsidRDefault="007B5441" w:rsidP="007B5441">
      <w:pPr>
        <w:numPr>
          <w:ilvl w:val="3"/>
          <w:numId w:val="3"/>
        </w:numPr>
        <w:tabs>
          <w:tab w:val="left" w:pos="2552"/>
        </w:tabs>
        <w:spacing w:before="120" w:after="120" w:line="276" w:lineRule="auto"/>
        <w:ind w:left="1701" w:firstLine="0"/>
        <w:jc w:val="both"/>
        <w:rPr>
          <w:rFonts w:ascii="Arial" w:hAnsi="Arial" w:cs="Arial"/>
          <w:bCs/>
          <w:color w:val="000000" w:themeColor="text1"/>
          <w:sz w:val="20"/>
          <w:szCs w:val="20"/>
        </w:rPr>
      </w:pPr>
      <w:r w:rsidRPr="0051665D">
        <w:rPr>
          <w:rFonts w:ascii="Arial" w:hAnsi="Arial" w:cs="Arial"/>
          <w:bCs/>
          <w:color w:val="000000" w:themeColor="text1"/>
          <w:sz w:val="20"/>
          <w:szCs w:val="20"/>
        </w:rPr>
        <w:t>Somente serão aceitos atestados expedidos após a conclusão do contrato ou se decorrido, pelo menos, um ano do início de sua execução, exceto se firmado para ser executado em prazo inferior,</w:t>
      </w:r>
      <w:r w:rsidRPr="0051665D">
        <w:rPr>
          <w:rFonts w:ascii="Arial" w:hAnsi="Arial" w:cs="Arial"/>
          <w:color w:val="000000" w:themeColor="text1"/>
          <w:sz w:val="20"/>
          <w:szCs w:val="20"/>
        </w:rPr>
        <w:t xml:space="preserve"> </w:t>
      </w:r>
      <w:r w:rsidRPr="0051665D">
        <w:rPr>
          <w:rFonts w:ascii="Arial" w:hAnsi="Arial" w:cs="Arial"/>
          <w:bCs/>
          <w:color w:val="000000" w:themeColor="text1"/>
          <w:sz w:val="20"/>
          <w:szCs w:val="20"/>
        </w:rPr>
        <w:t xml:space="preserve">conforme item 10.8 da IN SEGES/MPDG nº 5, de 2017. </w:t>
      </w:r>
    </w:p>
    <w:p w14:paraId="4B11B65F" w14:textId="77777777" w:rsidR="007B5441" w:rsidRPr="0051665D" w:rsidRDefault="007B5441" w:rsidP="007B5441">
      <w:pPr>
        <w:numPr>
          <w:ilvl w:val="3"/>
          <w:numId w:val="3"/>
        </w:numPr>
        <w:tabs>
          <w:tab w:val="left" w:pos="2552"/>
        </w:tabs>
        <w:spacing w:before="120" w:after="120" w:line="276" w:lineRule="auto"/>
        <w:ind w:left="1701" w:firstLine="0"/>
        <w:jc w:val="both"/>
        <w:rPr>
          <w:rFonts w:ascii="Arial" w:hAnsi="Arial" w:cs="Arial"/>
          <w:bCs/>
          <w:color w:val="000000" w:themeColor="text1"/>
          <w:sz w:val="20"/>
          <w:szCs w:val="20"/>
        </w:rPr>
      </w:pPr>
      <w:r w:rsidRPr="0051665D">
        <w:rPr>
          <w:rFonts w:ascii="Arial" w:hAnsi="Arial" w:cs="Arial"/>
          <w:bCs/>
          <w:color w:val="000000" w:themeColor="text1"/>
          <w:sz w:val="20"/>
          <w:szCs w:val="20"/>
        </w:rPr>
        <w:t xml:space="preserve">Para a comprovação da experiência mínima de 3 (três) anos, será aceito o somatório de atestados de períodos diferentes. </w:t>
      </w:r>
      <w:r w:rsidRPr="0051665D">
        <w:rPr>
          <w:rFonts w:ascii="Arial" w:hAnsi="Arial" w:cs="Arial"/>
          <w:color w:val="000000"/>
          <w:sz w:val="20"/>
          <w:szCs w:val="20"/>
        </w:rPr>
        <w:t>N</w:t>
      </w:r>
      <w:r w:rsidRPr="0051665D">
        <w:rPr>
          <w:rFonts w:ascii="Arial" w:hAnsi="Arial" w:cs="Arial"/>
          <w:bCs/>
          <w:color w:val="000000" w:themeColor="text1"/>
          <w:sz w:val="20"/>
          <w:szCs w:val="20"/>
        </w:rPr>
        <w:t>ão havendo obrigatoriedade de os três anos serem ininterruptos, conforme item 10.7.1 do Anexo VII-A da IN SEGES/MPDG nº 5/2017.</w:t>
      </w:r>
    </w:p>
    <w:p w14:paraId="018E3122" w14:textId="77777777" w:rsidR="007B5441" w:rsidRPr="0051665D" w:rsidRDefault="007B5441" w:rsidP="007B5441">
      <w:pPr>
        <w:numPr>
          <w:ilvl w:val="3"/>
          <w:numId w:val="3"/>
        </w:numPr>
        <w:tabs>
          <w:tab w:val="left" w:pos="2552"/>
        </w:tabs>
        <w:spacing w:before="120" w:after="120" w:line="276" w:lineRule="auto"/>
        <w:ind w:left="1701" w:firstLine="0"/>
        <w:jc w:val="both"/>
        <w:rPr>
          <w:rFonts w:ascii="Arial" w:hAnsi="Arial" w:cs="Arial"/>
          <w:bCs/>
          <w:color w:val="000000" w:themeColor="text1"/>
          <w:sz w:val="20"/>
          <w:szCs w:val="20"/>
        </w:rPr>
      </w:pPr>
      <w:r w:rsidRPr="0051665D">
        <w:rPr>
          <w:rFonts w:ascii="Arial" w:hAnsi="Arial" w:cs="Arial"/>
          <w:bCs/>
          <w:color w:val="000000" w:themeColor="text1"/>
          <w:sz w:val="20"/>
          <w:szCs w:val="20"/>
        </w:rPr>
        <w:t>Poderá ser admitida, para fins de comprovação de quantitativo mínimo do serviço, a apresentação de diferentes atestados de serviços executados de forma concomitante, pois essa situação se equivale, para fins de comprovação de capacidade técnico-operacional, a uma única contratação, nos termos do item 10.9 do Anexo VII-A da IN SEGES/MPDG nº 5/2017.</w:t>
      </w:r>
    </w:p>
    <w:p w14:paraId="46FF97EE" w14:textId="77777777" w:rsidR="007B5441" w:rsidRPr="0051665D" w:rsidRDefault="007B5441" w:rsidP="007B5441">
      <w:pPr>
        <w:numPr>
          <w:ilvl w:val="3"/>
          <w:numId w:val="3"/>
        </w:numPr>
        <w:tabs>
          <w:tab w:val="left" w:pos="2552"/>
        </w:tabs>
        <w:spacing w:before="120" w:after="120" w:line="276" w:lineRule="auto"/>
        <w:ind w:left="1701" w:firstLine="0"/>
        <w:jc w:val="both"/>
        <w:rPr>
          <w:rFonts w:ascii="Arial" w:hAnsi="Arial" w:cs="Arial"/>
          <w:bCs/>
          <w:color w:val="000000" w:themeColor="text1"/>
          <w:sz w:val="20"/>
          <w:szCs w:val="20"/>
        </w:rPr>
      </w:pPr>
      <w:r w:rsidRPr="0051665D">
        <w:rPr>
          <w:rFonts w:ascii="Arial" w:hAnsi="Arial" w:cs="Arial"/>
          <w:bCs/>
          <w:color w:val="000000" w:themeColor="text1"/>
          <w:sz w:val="20"/>
          <w:szCs w:val="20"/>
        </w:rPr>
        <w:lastRenderedPageBreak/>
        <w:t>O licitante disponibilizará todas as informações necessárias à comprovação da legitimidade dos atestados apresentados, apresentando, dentre outros documentos, cópia do contrato que deu suporte à contratação, endereço atual da contratante e local em que foram prestados os serviços, consoante o disposto no item 10.10 do Anexo VII-A da IN SEGES/MPDG nº 5/2017.</w:t>
      </w:r>
    </w:p>
    <w:p w14:paraId="5674503D" w14:textId="77777777" w:rsidR="000B7F84" w:rsidRPr="0051665D" w:rsidRDefault="000B7F84" w:rsidP="007B5441">
      <w:pPr>
        <w:numPr>
          <w:ilvl w:val="3"/>
          <w:numId w:val="3"/>
        </w:numPr>
        <w:tabs>
          <w:tab w:val="left" w:pos="2552"/>
        </w:tabs>
        <w:spacing w:before="120" w:after="120" w:line="276" w:lineRule="auto"/>
        <w:ind w:left="1701" w:firstLine="0"/>
        <w:jc w:val="both"/>
        <w:rPr>
          <w:rFonts w:ascii="Arial" w:hAnsi="Arial" w:cs="Arial"/>
          <w:bCs/>
          <w:color w:val="000000" w:themeColor="text1"/>
          <w:sz w:val="20"/>
          <w:szCs w:val="20"/>
        </w:rPr>
      </w:pPr>
      <w:r w:rsidRPr="0051665D">
        <w:rPr>
          <w:rFonts w:ascii="Arial" w:hAnsi="Arial" w:cs="Arial"/>
          <w:bCs/>
          <w:sz w:val="20"/>
          <w:szCs w:val="20"/>
        </w:rPr>
        <w:t>Na contratação de serviços continuados com mais de 40 (quarenta) postos, o licitante deverá comprovar que tenha executado contrato com um mínimo de 50% (cinquenta por cento) do número de postos de trabalho a serem contratados.</w:t>
      </w:r>
    </w:p>
    <w:p w14:paraId="4737241A" w14:textId="77777777" w:rsidR="000B7F84" w:rsidRPr="0051665D" w:rsidRDefault="000B7F84" w:rsidP="000B7F84">
      <w:pPr>
        <w:numPr>
          <w:ilvl w:val="2"/>
          <w:numId w:val="3"/>
        </w:numPr>
        <w:spacing w:before="120" w:after="120" w:line="276" w:lineRule="auto"/>
        <w:jc w:val="both"/>
        <w:rPr>
          <w:rFonts w:ascii="Arial" w:hAnsi="Arial" w:cs="Arial"/>
          <w:bCs/>
          <w:sz w:val="20"/>
          <w:szCs w:val="20"/>
        </w:rPr>
      </w:pPr>
      <w:r w:rsidRPr="0051665D">
        <w:rPr>
          <w:rFonts w:ascii="Arial" w:hAnsi="Arial" w:cs="Arial"/>
          <w:bCs/>
          <w:sz w:val="20"/>
          <w:szCs w:val="20"/>
        </w:rPr>
        <w:t xml:space="preserve"> Quando o número de postos de trabalho a ser contratado for igual ou inferior a 40 (quarenta), o licitante deverá comprovar que tenha executado contrato (s) em número de postos equivalentes ao da contratação, conforme exigido na alínea c2 do item 10.6 do Anexo VII-A da IN SEGES/MPDG n. 5/2017.</w:t>
      </w:r>
    </w:p>
    <w:p w14:paraId="2970E186" w14:textId="77777777" w:rsidR="007B5441" w:rsidRPr="0051665D" w:rsidRDefault="000B7F84" w:rsidP="000B7F84">
      <w:pPr>
        <w:pStyle w:val="PargrafodaLista"/>
        <w:numPr>
          <w:ilvl w:val="2"/>
          <w:numId w:val="3"/>
        </w:numPr>
        <w:tabs>
          <w:tab w:val="left" w:pos="2552"/>
        </w:tabs>
        <w:spacing w:before="120" w:after="120" w:line="276" w:lineRule="auto"/>
        <w:jc w:val="both"/>
        <w:rPr>
          <w:rFonts w:ascii="Arial" w:hAnsi="Arial" w:cs="Arial"/>
          <w:bCs/>
          <w:i/>
          <w:color w:val="000000" w:themeColor="text1"/>
          <w:sz w:val="20"/>
          <w:szCs w:val="20"/>
        </w:rPr>
      </w:pPr>
      <w:r w:rsidRPr="0051665D">
        <w:rPr>
          <w:rFonts w:ascii="Arial" w:hAnsi="Arial" w:cs="Arial"/>
          <w:bCs/>
          <w:color w:val="000000" w:themeColor="text1"/>
          <w:sz w:val="20"/>
          <w:szCs w:val="20"/>
        </w:rPr>
        <w:t xml:space="preserve"> </w:t>
      </w:r>
      <w:r w:rsidR="007B5441" w:rsidRPr="0051665D">
        <w:rPr>
          <w:rFonts w:ascii="Arial" w:hAnsi="Arial" w:cs="Arial"/>
          <w:bCs/>
          <w:color w:val="000000" w:themeColor="text1"/>
          <w:sz w:val="20"/>
          <w:szCs w:val="20"/>
        </w:rPr>
        <w:t>Para a comprovação do número mínimo de postos exigido, será aceito o somatório de atestados que comprovem que o licitante gerencia ou gerenciou serviços de terceirização compatíveis com o objeto licitado por período não inferior a 3 (três) anos, nos termos do item 10.7 do Anexo VII-A da IN SEGES/MPDG n. 5/2017.</w:t>
      </w:r>
    </w:p>
    <w:p w14:paraId="6A88909E" w14:textId="3A420A0E" w:rsidR="007B5441" w:rsidRPr="00183610" w:rsidRDefault="007B5441" w:rsidP="007B5441">
      <w:pPr>
        <w:numPr>
          <w:ilvl w:val="3"/>
          <w:numId w:val="3"/>
        </w:numPr>
        <w:tabs>
          <w:tab w:val="left" w:pos="2552"/>
        </w:tabs>
        <w:spacing w:before="120" w:after="120" w:line="276" w:lineRule="auto"/>
        <w:ind w:left="1701" w:firstLine="0"/>
        <w:jc w:val="both"/>
        <w:rPr>
          <w:rFonts w:ascii="Arial" w:hAnsi="Arial" w:cs="Arial"/>
          <w:bCs/>
          <w:color w:val="000000" w:themeColor="text1"/>
          <w:sz w:val="20"/>
          <w:szCs w:val="20"/>
        </w:rPr>
      </w:pPr>
      <w:r w:rsidRPr="00183610">
        <w:rPr>
          <w:rFonts w:ascii="Arial" w:hAnsi="Arial" w:cs="Arial"/>
          <w:bCs/>
          <w:color w:val="000000" w:themeColor="text1"/>
          <w:sz w:val="20"/>
          <w:szCs w:val="20"/>
        </w:rPr>
        <w:t xml:space="preserve">Declaração de que instalará escritório na cidade do Rio de Janeiro ou em um raio máximo de até </w:t>
      </w:r>
      <w:r w:rsidR="00183610" w:rsidRPr="00183610">
        <w:rPr>
          <w:rFonts w:ascii="Arial" w:hAnsi="Arial" w:cs="Arial"/>
          <w:bCs/>
          <w:color w:val="000000" w:themeColor="text1"/>
          <w:sz w:val="20"/>
          <w:szCs w:val="20"/>
        </w:rPr>
        <w:t xml:space="preserve">100 </w:t>
      </w:r>
      <w:r w:rsidRPr="00183610">
        <w:rPr>
          <w:rFonts w:ascii="Arial" w:hAnsi="Arial" w:cs="Arial"/>
          <w:bCs/>
          <w:color w:val="000000" w:themeColor="text1"/>
          <w:sz w:val="20"/>
          <w:szCs w:val="20"/>
        </w:rPr>
        <w:t>km da referida cidade, a ser comprovado no prazo máximo de 60 (sessenta) dias contado a partir da vigência do contrato, em cumprimento ao disposto no item 10.6, ‘a’, do anexo VII da IN SLTI/MP nº 05/2017. Caso a licitante já disponha de matriz, filial ou escritório no local definido deverá declarar a instalação/manutenção do escritório.</w:t>
      </w:r>
    </w:p>
    <w:p w14:paraId="1420ED6B" w14:textId="77777777" w:rsidR="007B5441" w:rsidRPr="0051665D" w:rsidRDefault="007B5441" w:rsidP="007B5441">
      <w:pPr>
        <w:numPr>
          <w:ilvl w:val="4"/>
          <w:numId w:val="3"/>
        </w:numPr>
        <w:tabs>
          <w:tab w:val="left" w:pos="2552"/>
          <w:tab w:val="left" w:pos="3969"/>
        </w:tabs>
        <w:spacing w:before="120" w:after="120" w:line="276" w:lineRule="auto"/>
        <w:ind w:left="2835" w:firstLine="0"/>
        <w:jc w:val="both"/>
        <w:rPr>
          <w:rFonts w:ascii="Arial" w:hAnsi="Arial" w:cs="Arial"/>
          <w:bCs/>
          <w:color w:val="000000" w:themeColor="text1"/>
          <w:sz w:val="20"/>
          <w:szCs w:val="20"/>
        </w:rPr>
      </w:pPr>
      <w:r w:rsidRPr="0051665D">
        <w:rPr>
          <w:rFonts w:ascii="Arial" w:hAnsi="Arial" w:cs="Arial"/>
          <w:bCs/>
          <w:color w:val="000000" w:themeColor="text1"/>
          <w:sz w:val="20"/>
          <w:szCs w:val="20"/>
        </w:rPr>
        <w:t xml:space="preserve">As instalações deverão dispor de capacidade operacional para receber e solucionar qualquer demanda da Contratante, bem como realizar todos os procedimentos pertinentes à seleção, treinamento, admissão e demissão dos funcionários; </w:t>
      </w:r>
    </w:p>
    <w:p w14:paraId="4E40EA8D" w14:textId="77777777" w:rsidR="007B5441" w:rsidRPr="004F3000" w:rsidRDefault="007B5441" w:rsidP="007B5441">
      <w:pPr>
        <w:pStyle w:val="PargrafodaLista"/>
        <w:numPr>
          <w:ilvl w:val="2"/>
          <w:numId w:val="3"/>
        </w:numPr>
        <w:tabs>
          <w:tab w:val="left" w:pos="1440"/>
          <w:tab w:val="left" w:pos="1701"/>
        </w:tabs>
        <w:autoSpaceDE w:val="0"/>
        <w:snapToGrid w:val="0"/>
        <w:spacing w:before="120" w:after="120" w:line="276" w:lineRule="auto"/>
        <w:ind w:left="993" w:firstLine="0"/>
        <w:jc w:val="both"/>
        <w:rPr>
          <w:rFonts w:ascii="Arial" w:hAnsi="Arial" w:cs="Arial"/>
          <w:bCs/>
          <w:color w:val="000000" w:themeColor="text1"/>
          <w:sz w:val="20"/>
          <w:szCs w:val="20"/>
        </w:rPr>
      </w:pPr>
      <w:r w:rsidRPr="004F3000">
        <w:rPr>
          <w:rFonts w:ascii="Arial" w:hAnsi="Arial" w:cs="Arial"/>
          <w:bCs/>
          <w:color w:val="000000" w:themeColor="text1"/>
          <w:sz w:val="20"/>
          <w:szCs w:val="20"/>
        </w:rPr>
        <w:t xml:space="preserve">Para o dimensionamento e elaboração da proposta, o licitante poderá realizar vistoria nas instalações do local de execução dos serviços, acompanhado por servidor designado para esse fim, de segunda à sexta-feira, das 9:00 horas às 16:00 horas, devendo o agendamento ser efetuado previamente pelo telefone (21) </w:t>
      </w:r>
      <w:r w:rsidR="00131C84">
        <w:rPr>
          <w:rFonts w:ascii="Arial" w:hAnsi="Arial" w:cs="Arial"/>
          <w:bCs/>
          <w:color w:val="000000" w:themeColor="text1"/>
          <w:sz w:val="20"/>
          <w:szCs w:val="20"/>
        </w:rPr>
        <w:t>2209-9123 / 2270-3547 ou pelo e-mail: cgseseg@fiocruz.br</w:t>
      </w:r>
      <w:r w:rsidRPr="004F3000">
        <w:rPr>
          <w:rFonts w:ascii="Arial" w:hAnsi="Arial" w:cs="Arial"/>
          <w:bCs/>
          <w:color w:val="000000" w:themeColor="text1"/>
          <w:sz w:val="20"/>
          <w:szCs w:val="20"/>
        </w:rPr>
        <w:t>.</w:t>
      </w:r>
    </w:p>
    <w:p w14:paraId="2B730468" w14:textId="77777777" w:rsidR="007B5441" w:rsidRPr="004F3000" w:rsidRDefault="007B5441" w:rsidP="007B5441">
      <w:pPr>
        <w:pStyle w:val="PargrafodaLista"/>
        <w:numPr>
          <w:ilvl w:val="3"/>
          <w:numId w:val="3"/>
        </w:numPr>
        <w:tabs>
          <w:tab w:val="left" w:pos="1440"/>
          <w:tab w:val="left" w:pos="1701"/>
          <w:tab w:val="left" w:pos="2552"/>
        </w:tabs>
        <w:autoSpaceDE w:val="0"/>
        <w:snapToGrid w:val="0"/>
        <w:spacing w:before="120" w:after="120" w:line="276" w:lineRule="auto"/>
        <w:ind w:left="1701" w:firstLine="0"/>
        <w:jc w:val="both"/>
        <w:rPr>
          <w:rFonts w:ascii="Arial" w:hAnsi="Arial" w:cs="Arial"/>
          <w:bCs/>
          <w:color w:val="000000" w:themeColor="text1"/>
          <w:sz w:val="20"/>
          <w:szCs w:val="20"/>
        </w:rPr>
      </w:pPr>
      <w:r w:rsidRPr="004F3000">
        <w:rPr>
          <w:rFonts w:ascii="Arial" w:hAnsi="Arial" w:cs="Arial"/>
          <w:bCs/>
          <w:color w:val="000000" w:themeColor="text1"/>
          <w:sz w:val="20"/>
          <w:szCs w:val="20"/>
        </w:rPr>
        <w:t>O prazo para vistoria iniciar-se-á no dia útil seguinte ao da publicação do Edital, estendendo-se até o dia útil anterior à data prevista para a abertura da sessão pública.</w:t>
      </w:r>
    </w:p>
    <w:p w14:paraId="767CD3CF" w14:textId="77777777" w:rsidR="007B5441" w:rsidRPr="004F3000" w:rsidRDefault="007B5441" w:rsidP="007B5441">
      <w:pPr>
        <w:pStyle w:val="PargrafodaLista"/>
        <w:numPr>
          <w:ilvl w:val="3"/>
          <w:numId w:val="3"/>
        </w:numPr>
        <w:tabs>
          <w:tab w:val="left" w:pos="1440"/>
          <w:tab w:val="left" w:pos="1701"/>
          <w:tab w:val="left" w:pos="2552"/>
        </w:tabs>
        <w:autoSpaceDE w:val="0"/>
        <w:snapToGrid w:val="0"/>
        <w:spacing w:before="120" w:after="120" w:line="276" w:lineRule="auto"/>
        <w:ind w:left="1701" w:firstLine="0"/>
        <w:jc w:val="both"/>
        <w:rPr>
          <w:rFonts w:ascii="Arial" w:hAnsi="Arial" w:cs="Arial"/>
          <w:bCs/>
          <w:color w:val="000000" w:themeColor="text1"/>
          <w:sz w:val="20"/>
          <w:szCs w:val="20"/>
        </w:rPr>
      </w:pPr>
      <w:r w:rsidRPr="004F3000">
        <w:rPr>
          <w:rFonts w:ascii="Arial" w:hAnsi="Arial" w:cs="Arial"/>
          <w:bCs/>
          <w:color w:val="000000" w:themeColor="text1"/>
          <w:sz w:val="20"/>
          <w:szCs w:val="20"/>
        </w:rPr>
        <w:t>Para a vistoria, o licitante ou o seu representante deverá estar devidamente identificado.</w:t>
      </w:r>
    </w:p>
    <w:p w14:paraId="2DD697B9" w14:textId="77777777" w:rsidR="007B5441" w:rsidRPr="004F3000" w:rsidRDefault="007B5441" w:rsidP="007B5441">
      <w:pPr>
        <w:pStyle w:val="PargrafodaLista"/>
        <w:numPr>
          <w:ilvl w:val="3"/>
          <w:numId w:val="3"/>
        </w:numPr>
        <w:tabs>
          <w:tab w:val="left" w:pos="1440"/>
          <w:tab w:val="left" w:pos="1701"/>
          <w:tab w:val="left" w:pos="2552"/>
        </w:tabs>
        <w:autoSpaceDE w:val="0"/>
        <w:snapToGrid w:val="0"/>
        <w:spacing w:before="120" w:after="120" w:line="276" w:lineRule="auto"/>
        <w:ind w:left="1701" w:firstLine="0"/>
        <w:jc w:val="both"/>
        <w:rPr>
          <w:rFonts w:ascii="Arial" w:hAnsi="Arial" w:cs="Arial"/>
          <w:bCs/>
          <w:color w:val="000000" w:themeColor="text1"/>
          <w:sz w:val="20"/>
          <w:szCs w:val="20"/>
        </w:rPr>
      </w:pPr>
      <w:r w:rsidRPr="004F3000">
        <w:rPr>
          <w:rFonts w:ascii="Arial" w:hAnsi="Arial" w:cs="Arial"/>
          <w:bCs/>
          <w:color w:val="000000" w:themeColor="text1"/>
          <w:sz w:val="20"/>
          <w:szCs w:val="20"/>
        </w:rPr>
        <w:t xml:space="preserve">A vistoria poderá ser substituída pela declaração do </w:t>
      </w:r>
      <w:r w:rsidRPr="004F3000">
        <w:rPr>
          <w:rFonts w:ascii="Arial" w:hAnsi="Arial" w:cs="Arial"/>
          <w:sz w:val="20"/>
          <w:szCs w:val="20"/>
        </w:rPr>
        <w:t>responsável técnico ou representante legal</w:t>
      </w:r>
      <w:r w:rsidRPr="004F3000">
        <w:rPr>
          <w:rFonts w:ascii="Arial" w:hAnsi="Arial" w:cs="Arial"/>
          <w:bCs/>
          <w:color w:val="000000" w:themeColor="text1"/>
          <w:sz w:val="20"/>
          <w:szCs w:val="20"/>
        </w:rPr>
        <w:t xml:space="preserve"> da licitante, dando conta de que possui pleno conhecimento do objeto. </w:t>
      </w:r>
    </w:p>
    <w:p w14:paraId="1C8760DC" w14:textId="77777777" w:rsidR="007B5441" w:rsidRPr="004F3000" w:rsidRDefault="007B5441" w:rsidP="007B5441">
      <w:pPr>
        <w:pStyle w:val="PargrafodaLista"/>
        <w:numPr>
          <w:ilvl w:val="3"/>
          <w:numId w:val="3"/>
        </w:numPr>
        <w:tabs>
          <w:tab w:val="left" w:pos="1701"/>
          <w:tab w:val="left" w:pos="2552"/>
        </w:tabs>
        <w:spacing w:line="276" w:lineRule="auto"/>
        <w:ind w:left="1701" w:firstLine="0"/>
        <w:jc w:val="both"/>
        <w:rPr>
          <w:rFonts w:ascii="Arial" w:hAnsi="Arial" w:cs="Arial"/>
          <w:bCs/>
          <w:color w:val="000000" w:themeColor="text1"/>
          <w:sz w:val="20"/>
          <w:szCs w:val="20"/>
        </w:rPr>
      </w:pPr>
      <w:r w:rsidRPr="004F3000">
        <w:rPr>
          <w:rFonts w:ascii="Arial" w:hAnsi="Arial" w:cs="Arial"/>
          <w:bCs/>
          <w:color w:val="000000" w:themeColor="text1"/>
          <w:sz w:val="20"/>
          <w:szCs w:val="20"/>
        </w:rPr>
        <w:t xml:space="preserve">Caso tenha optado por realizar a vistoria, a licitante deverá apresentar Atestado de Vistoria, de acordo com o </w:t>
      </w:r>
      <w:r w:rsidRPr="004F3000">
        <w:rPr>
          <w:rFonts w:ascii="Arial" w:hAnsi="Arial" w:cs="Arial"/>
          <w:b/>
          <w:bCs/>
          <w:color w:val="000000" w:themeColor="text1"/>
          <w:sz w:val="20"/>
          <w:szCs w:val="20"/>
        </w:rPr>
        <w:t>Anexo VI</w:t>
      </w:r>
      <w:r w:rsidRPr="004F3000">
        <w:rPr>
          <w:rFonts w:ascii="Arial" w:hAnsi="Arial" w:cs="Arial"/>
          <w:bCs/>
          <w:color w:val="000000" w:themeColor="text1"/>
          <w:sz w:val="20"/>
          <w:szCs w:val="20"/>
        </w:rPr>
        <w:t xml:space="preserve"> deste edital, devendo estar assinado pelo servidor responsável, nas condições estabelecidas no Termo de Referência.</w:t>
      </w:r>
    </w:p>
    <w:p w14:paraId="109BAACC" w14:textId="6CBFADCC" w:rsidR="007B5441" w:rsidRPr="004F3000" w:rsidRDefault="007B5441" w:rsidP="007B5441">
      <w:pPr>
        <w:pStyle w:val="PargrafodaLista"/>
        <w:numPr>
          <w:ilvl w:val="3"/>
          <w:numId w:val="3"/>
        </w:numPr>
        <w:tabs>
          <w:tab w:val="left" w:pos="1701"/>
          <w:tab w:val="left" w:pos="2552"/>
        </w:tabs>
        <w:spacing w:line="276" w:lineRule="auto"/>
        <w:ind w:left="1701" w:firstLine="0"/>
        <w:jc w:val="both"/>
        <w:rPr>
          <w:rFonts w:ascii="Arial" w:hAnsi="Arial" w:cs="Arial"/>
          <w:bCs/>
          <w:color w:val="000000" w:themeColor="text1"/>
          <w:sz w:val="20"/>
          <w:szCs w:val="20"/>
        </w:rPr>
      </w:pPr>
      <w:r w:rsidRPr="004F3000">
        <w:rPr>
          <w:rFonts w:ascii="Arial" w:hAnsi="Arial" w:cs="Arial"/>
          <w:bCs/>
          <w:color w:val="000000" w:themeColor="text1"/>
          <w:sz w:val="20"/>
          <w:szCs w:val="20"/>
        </w:rPr>
        <w:t xml:space="preserve">Caso tenha abdicado de realizar a vistoria, deverá apresentar Declaração emitida pelo licitante de que tem pleno conhecimento das condições e peculiaridades </w:t>
      </w:r>
      <w:r w:rsidRPr="004F3000">
        <w:rPr>
          <w:rFonts w:ascii="Arial" w:hAnsi="Arial" w:cs="Arial"/>
          <w:bCs/>
          <w:color w:val="000000" w:themeColor="text1"/>
          <w:sz w:val="20"/>
          <w:szCs w:val="20"/>
        </w:rPr>
        <w:lastRenderedPageBreak/>
        <w:t xml:space="preserve">inerentes à natureza do trabalho, que assume total responsabilidade por este fato e que não utilizará deste para quaisquer questionamentos futuros que ensejam avenças técnicas ou financeiras com a FIOCRUZ, na forma do </w:t>
      </w:r>
      <w:r w:rsidRPr="00B45B54">
        <w:rPr>
          <w:rFonts w:ascii="Arial" w:hAnsi="Arial" w:cs="Arial"/>
          <w:bCs/>
          <w:sz w:val="20"/>
          <w:szCs w:val="20"/>
        </w:rPr>
        <w:t xml:space="preserve">Anexo </w:t>
      </w:r>
      <w:r w:rsidR="00B45B54">
        <w:rPr>
          <w:rFonts w:ascii="Arial" w:hAnsi="Arial" w:cs="Arial"/>
          <w:bCs/>
          <w:sz w:val="20"/>
          <w:szCs w:val="20"/>
        </w:rPr>
        <w:t>VI</w:t>
      </w:r>
      <w:r w:rsidRPr="00B45B54">
        <w:rPr>
          <w:rFonts w:ascii="Arial" w:hAnsi="Arial" w:cs="Arial"/>
          <w:bCs/>
          <w:sz w:val="20"/>
          <w:szCs w:val="20"/>
        </w:rPr>
        <w:t xml:space="preserve"> </w:t>
      </w:r>
      <w:r w:rsidRPr="004F3000">
        <w:rPr>
          <w:rFonts w:ascii="Arial" w:hAnsi="Arial" w:cs="Arial"/>
          <w:bCs/>
          <w:color w:val="000000" w:themeColor="text1"/>
          <w:sz w:val="20"/>
          <w:szCs w:val="20"/>
        </w:rPr>
        <w:t xml:space="preserve">deste Edital. </w:t>
      </w:r>
    </w:p>
    <w:p w14:paraId="3EF4038A" w14:textId="77777777" w:rsidR="007B5441" w:rsidRPr="004F3000" w:rsidRDefault="007B5441" w:rsidP="007B5441">
      <w:pPr>
        <w:pStyle w:val="PargrafodaLista"/>
        <w:numPr>
          <w:ilvl w:val="1"/>
          <w:numId w:val="3"/>
        </w:numPr>
        <w:tabs>
          <w:tab w:val="left" w:pos="993"/>
          <w:tab w:val="left" w:pos="1440"/>
          <w:tab w:val="left" w:pos="1701"/>
          <w:tab w:val="left" w:pos="2552"/>
        </w:tabs>
        <w:autoSpaceDE w:val="0"/>
        <w:snapToGrid w:val="0"/>
        <w:spacing w:before="120" w:after="120" w:line="276" w:lineRule="auto"/>
        <w:ind w:left="425" w:firstLine="0"/>
        <w:jc w:val="both"/>
        <w:rPr>
          <w:rFonts w:ascii="Arial" w:hAnsi="Arial" w:cs="Arial"/>
          <w:bCs/>
          <w:color w:val="000000"/>
          <w:sz w:val="20"/>
          <w:szCs w:val="20"/>
        </w:rPr>
      </w:pPr>
      <w:r w:rsidRPr="004F3000">
        <w:rPr>
          <w:rFonts w:ascii="Arial" w:hAnsi="Arial" w:cs="Arial"/>
          <w:bCs/>
          <w:color w:val="000000" w:themeColor="text1"/>
          <w:sz w:val="20"/>
          <w:szCs w:val="20"/>
        </w:rPr>
        <w:t xml:space="preserve">Os documentos exigidos para habilitação relacionados nos subitens acima, deverão ser apresentados </w:t>
      </w:r>
      <w:r w:rsidRPr="004F3000">
        <w:rPr>
          <w:rFonts w:ascii="Arial" w:hAnsi="Arial" w:cs="Arial"/>
          <w:bCs/>
          <w:color w:val="000000"/>
          <w:sz w:val="20"/>
          <w:szCs w:val="20"/>
        </w:rPr>
        <w:t>em meio digital</w:t>
      </w:r>
      <w:r w:rsidRPr="004F3000">
        <w:rPr>
          <w:rFonts w:ascii="Arial" w:hAnsi="Arial" w:cs="Arial"/>
          <w:bCs/>
          <w:color w:val="000000" w:themeColor="text1"/>
          <w:sz w:val="20"/>
          <w:szCs w:val="20"/>
        </w:rPr>
        <w:t xml:space="preserve"> pelos licitantes </w:t>
      </w:r>
      <w:r w:rsidRPr="004F3000">
        <w:rPr>
          <w:rFonts w:ascii="Arial" w:hAnsi="Arial" w:cs="Arial"/>
          <w:bCs/>
          <w:color w:val="000000"/>
          <w:sz w:val="20"/>
          <w:szCs w:val="20"/>
        </w:rPr>
        <w:t xml:space="preserve">por meio de funcionalidade presente no sistema (upload), </w:t>
      </w:r>
      <w:r w:rsidRPr="004F3000">
        <w:rPr>
          <w:rFonts w:ascii="Arial" w:hAnsi="Arial" w:cs="Arial"/>
          <w:bCs/>
          <w:color w:val="000000" w:themeColor="text1"/>
          <w:sz w:val="20"/>
          <w:szCs w:val="20"/>
        </w:rPr>
        <w:t>no prazo de 2 (duas) horas e máximo de 3 (três) horas, após solicitação do Pregoeiro no sistema eletrônico.</w:t>
      </w:r>
      <w:r w:rsidRPr="004F3000">
        <w:rPr>
          <w:rFonts w:ascii="Arial" w:hAnsi="Arial" w:cs="Arial"/>
          <w:bCs/>
          <w:color w:val="000000"/>
          <w:sz w:val="20"/>
          <w:szCs w:val="20"/>
        </w:rPr>
        <w:t xml:space="preserve"> Somente mediante autorização do Pregoeiro e em caso de indisponibilidade do sistema, será aceito o envio da documentação por meio do</w:t>
      </w:r>
      <w:r w:rsidRPr="004F3000">
        <w:rPr>
          <w:rFonts w:ascii="Arial" w:hAnsi="Arial" w:cs="Arial"/>
          <w:bCs/>
          <w:color w:val="000000" w:themeColor="text1"/>
          <w:sz w:val="20"/>
          <w:szCs w:val="20"/>
        </w:rPr>
        <w:t xml:space="preserve"> e-mail: </w:t>
      </w:r>
      <w:hyperlink r:id="rId12" w:history="1">
        <w:r w:rsidRPr="004F3000">
          <w:rPr>
            <w:rStyle w:val="Hyperlink"/>
            <w:rFonts w:ascii="Arial" w:hAnsi="Arial" w:cs="Arial"/>
            <w:bCs/>
            <w:sz w:val="20"/>
            <w:szCs w:val="20"/>
          </w:rPr>
          <w:t>segec.cogic@fiocruz.br</w:t>
        </w:r>
      </w:hyperlink>
      <w:r w:rsidRPr="004F3000">
        <w:rPr>
          <w:rFonts w:ascii="Arial" w:hAnsi="Arial" w:cs="Arial"/>
          <w:bCs/>
          <w:color w:val="000000" w:themeColor="text1"/>
          <w:sz w:val="20"/>
          <w:szCs w:val="20"/>
        </w:rPr>
        <w:t xml:space="preserve">. </w:t>
      </w:r>
      <w:r w:rsidRPr="004F3000">
        <w:rPr>
          <w:rFonts w:ascii="Arial" w:hAnsi="Arial" w:cs="Arial"/>
          <w:bCs/>
          <w:color w:val="000000"/>
          <w:sz w:val="20"/>
          <w:szCs w:val="20"/>
        </w:rPr>
        <w:t>Posteriormente, os documentos serão remetidos em original, por qualquer processo de cópia reprográfica, autenticada por tabelião de notas, ou por servidor da Administração, desde que conferidos com o original, ou publicação em órgão da imprensa oficial, para análise,</w:t>
      </w:r>
      <w:r w:rsidRPr="004F3000">
        <w:rPr>
          <w:rFonts w:ascii="Arial" w:hAnsi="Arial" w:cs="Arial"/>
          <w:bCs/>
          <w:color w:val="000000" w:themeColor="text1"/>
          <w:sz w:val="20"/>
          <w:szCs w:val="20"/>
        </w:rPr>
        <w:t xml:space="preserve"> no prazo de 3 (três) dias úteis, </w:t>
      </w:r>
      <w:r w:rsidRPr="004F3000">
        <w:rPr>
          <w:rFonts w:ascii="Arial" w:hAnsi="Arial" w:cs="Arial"/>
          <w:bCs/>
          <w:color w:val="000000"/>
          <w:sz w:val="20"/>
          <w:szCs w:val="20"/>
        </w:rPr>
        <w:t>após encerrado o prazo para o encaminhamento via funcionalidade do sistema (upload) ou e-mail.</w:t>
      </w:r>
      <w:r w:rsidRPr="004F3000">
        <w:rPr>
          <w:rFonts w:ascii="Arial" w:hAnsi="Arial" w:cs="Arial"/>
          <w:bCs/>
          <w:sz w:val="20"/>
          <w:szCs w:val="20"/>
        </w:rPr>
        <w:t xml:space="preserve"> </w:t>
      </w:r>
    </w:p>
    <w:p w14:paraId="32389E26" w14:textId="77777777" w:rsidR="007B5441" w:rsidRDefault="007B5441" w:rsidP="007B5441">
      <w:pPr>
        <w:pStyle w:val="PargrafodaLista"/>
        <w:numPr>
          <w:ilvl w:val="2"/>
          <w:numId w:val="3"/>
        </w:numPr>
        <w:tabs>
          <w:tab w:val="left" w:pos="993"/>
          <w:tab w:val="left" w:pos="1440"/>
          <w:tab w:val="left" w:pos="1701"/>
          <w:tab w:val="left" w:pos="2552"/>
        </w:tabs>
        <w:autoSpaceDE w:val="0"/>
        <w:snapToGrid w:val="0"/>
        <w:spacing w:before="120" w:after="120" w:line="276" w:lineRule="auto"/>
        <w:ind w:left="993" w:firstLine="0"/>
        <w:jc w:val="both"/>
        <w:rPr>
          <w:rFonts w:ascii="Arial" w:hAnsi="Arial" w:cs="Arial"/>
          <w:bCs/>
          <w:color w:val="000000"/>
          <w:sz w:val="20"/>
          <w:szCs w:val="20"/>
        </w:rPr>
      </w:pPr>
      <w:r w:rsidRPr="004F3000">
        <w:rPr>
          <w:rFonts w:ascii="Arial" w:hAnsi="Arial" w:cs="Arial"/>
          <w:bCs/>
          <w:color w:val="000000"/>
          <w:sz w:val="20"/>
          <w:szCs w:val="20"/>
        </w:rPr>
        <w:t>Não serão aceitos documentos com indicação de CNPJ/CPF diferentes, salvo aqueles legalmente permitidos.</w:t>
      </w:r>
    </w:p>
    <w:p w14:paraId="4117E98D" w14:textId="77777777" w:rsidR="007B5441" w:rsidRDefault="007B5441" w:rsidP="007B5441">
      <w:pPr>
        <w:pStyle w:val="PargrafodaLista"/>
        <w:numPr>
          <w:ilvl w:val="1"/>
          <w:numId w:val="3"/>
        </w:numPr>
        <w:tabs>
          <w:tab w:val="left" w:pos="993"/>
          <w:tab w:val="left" w:pos="1701"/>
          <w:tab w:val="left" w:pos="2552"/>
        </w:tabs>
        <w:ind w:left="425" w:firstLine="0"/>
        <w:jc w:val="both"/>
        <w:rPr>
          <w:rFonts w:ascii="Arial" w:hAnsi="Arial" w:cs="Arial"/>
          <w:bCs/>
          <w:color w:val="000000"/>
          <w:sz w:val="20"/>
          <w:szCs w:val="20"/>
        </w:rPr>
      </w:pPr>
      <w:r w:rsidRPr="004F3000">
        <w:rPr>
          <w:rFonts w:ascii="Arial" w:hAnsi="Arial" w:cs="Arial"/>
          <w:bCs/>
          <w:color w:val="000000"/>
          <w:sz w:val="20"/>
          <w:szCs w:val="20"/>
        </w:rPr>
        <w:t xml:space="preserve">A comprovação da regularidade fiscal e trabalhista, da qualificação econômico-financeira e da habilitação jurídica, conforme o caso, poderá ser substituída pela consulta ao SICAF, nos casos em que a empresa estiver habilitada no referido sistema, conforme o disposto nos </w:t>
      </w:r>
      <w:proofErr w:type="spellStart"/>
      <w:r w:rsidRPr="004F3000">
        <w:rPr>
          <w:rFonts w:ascii="Arial" w:hAnsi="Arial" w:cs="Arial"/>
          <w:bCs/>
          <w:color w:val="000000"/>
          <w:sz w:val="20"/>
          <w:szCs w:val="20"/>
        </w:rPr>
        <w:t>arts</w:t>
      </w:r>
      <w:proofErr w:type="spellEnd"/>
      <w:r w:rsidRPr="004F3000">
        <w:rPr>
          <w:rFonts w:ascii="Arial" w:hAnsi="Arial" w:cs="Arial"/>
          <w:bCs/>
          <w:color w:val="000000"/>
          <w:sz w:val="20"/>
          <w:szCs w:val="20"/>
        </w:rPr>
        <w:t xml:space="preserve">. 4º, caput, 8º, § 3º, 13 a 18 e 43, III, da Instrução Normativa SLTI/MPDG nº 2, de 11.10.10. </w:t>
      </w:r>
    </w:p>
    <w:p w14:paraId="4D67A694" w14:textId="77777777" w:rsidR="00131C84" w:rsidRPr="00131C84" w:rsidRDefault="00131C84" w:rsidP="00131C84">
      <w:pPr>
        <w:tabs>
          <w:tab w:val="left" w:pos="993"/>
          <w:tab w:val="left" w:pos="1701"/>
          <w:tab w:val="left" w:pos="2552"/>
        </w:tabs>
        <w:ind w:left="425"/>
        <w:jc w:val="both"/>
        <w:rPr>
          <w:rFonts w:ascii="Arial" w:hAnsi="Arial" w:cs="Arial"/>
          <w:bCs/>
          <w:color w:val="000000"/>
          <w:sz w:val="20"/>
          <w:szCs w:val="20"/>
        </w:rPr>
      </w:pPr>
    </w:p>
    <w:p w14:paraId="1C6E6C3C" w14:textId="77777777" w:rsidR="007B5441" w:rsidRDefault="007B5441" w:rsidP="007B5441">
      <w:pPr>
        <w:pStyle w:val="PargrafodaLista"/>
        <w:numPr>
          <w:ilvl w:val="1"/>
          <w:numId w:val="3"/>
        </w:numPr>
        <w:tabs>
          <w:tab w:val="left" w:pos="993"/>
          <w:tab w:val="left" w:pos="1440"/>
          <w:tab w:val="left" w:pos="1701"/>
          <w:tab w:val="left" w:pos="2552"/>
        </w:tabs>
        <w:autoSpaceDE w:val="0"/>
        <w:snapToGrid w:val="0"/>
        <w:ind w:left="425" w:firstLine="0"/>
        <w:jc w:val="both"/>
        <w:rPr>
          <w:rFonts w:ascii="Arial" w:hAnsi="Arial" w:cs="Arial"/>
          <w:bCs/>
          <w:color w:val="000000"/>
          <w:sz w:val="20"/>
          <w:szCs w:val="20"/>
        </w:rPr>
      </w:pPr>
      <w:r w:rsidRPr="004F3000">
        <w:rPr>
          <w:rFonts w:ascii="Arial" w:hAnsi="Arial" w:cs="Arial"/>
          <w:bCs/>
          <w:color w:val="000000"/>
          <w:sz w:val="20"/>
          <w:szCs w:val="20"/>
        </w:rPr>
        <w:t>Também poderão ser consultados os sítios oficiais emissores de certidões, especialmente quando o licitante esteja com alguma documentação vencida junto ao SICAF.</w:t>
      </w:r>
    </w:p>
    <w:p w14:paraId="533B05EC" w14:textId="77777777" w:rsidR="00131C84" w:rsidRPr="00131C84" w:rsidRDefault="00131C84" w:rsidP="00131C84">
      <w:pPr>
        <w:pStyle w:val="PargrafodaLista"/>
        <w:rPr>
          <w:rFonts w:ascii="Arial" w:hAnsi="Arial" w:cs="Arial"/>
          <w:bCs/>
          <w:color w:val="000000"/>
          <w:sz w:val="20"/>
          <w:szCs w:val="20"/>
        </w:rPr>
      </w:pPr>
    </w:p>
    <w:p w14:paraId="1A5F1D8E" w14:textId="77777777" w:rsidR="007B5441" w:rsidRDefault="007B5441" w:rsidP="007B5441">
      <w:pPr>
        <w:pStyle w:val="PargrafodaLista"/>
        <w:numPr>
          <w:ilvl w:val="1"/>
          <w:numId w:val="3"/>
        </w:numPr>
        <w:tabs>
          <w:tab w:val="left" w:pos="993"/>
          <w:tab w:val="left" w:pos="1440"/>
          <w:tab w:val="left" w:pos="1701"/>
          <w:tab w:val="left" w:pos="2552"/>
        </w:tabs>
        <w:autoSpaceDE w:val="0"/>
        <w:snapToGrid w:val="0"/>
        <w:spacing w:before="120" w:after="120" w:line="276" w:lineRule="auto"/>
        <w:ind w:left="425" w:firstLine="0"/>
        <w:jc w:val="both"/>
        <w:rPr>
          <w:rFonts w:ascii="Arial" w:hAnsi="Arial" w:cs="Arial"/>
          <w:bCs/>
          <w:color w:val="000000"/>
          <w:sz w:val="20"/>
          <w:szCs w:val="20"/>
        </w:rPr>
      </w:pPr>
      <w:r w:rsidRPr="004F3000">
        <w:rPr>
          <w:rFonts w:ascii="Arial" w:hAnsi="Arial" w:cs="Arial"/>
          <w:bCs/>
          <w:color w:val="000000"/>
          <w:sz w:val="20"/>
          <w:szCs w:val="20"/>
        </w:rPr>
        <w:t>Caso o Pregoeiro não logre êxito em obter a certidão correspondente através do sítio oficial, ou na hipótese de se encontrar vencida no referido sistema</w:t>
      </w:r>
      <w:r w:rsidRPr="004F3000">
        <w:rPr>
          <w:rFonts w:ascii="Arial" w:hAnsi="Arial" w:cs="Arial"/>
          <w:b/>
          <w:bCs/>
          <w:color w:val="000000"/>
          <w:sz w:val="20"/>
          <w:szCs w:val="20"/>
          <w:u w:val="single"/>
        </w:rPr>
        <w:t>,</w:t>
      </w:r>
      <w:r w:rsidRPr="004F3000">
        <w:rPr>
          <w:rFonts w:ascii="Arial" w:hAnsi="Arial" w:cs="Arial"/>
          <w:bCs/>
          <w:color w:val="000000"/>
          <w:sz w:val="20"/>
          <w:szCs w:val="20"/>
        </w:rPr>
        <w:t xml:space="preserve"> o licitante será convocado a encaminhar, no prazo de 02 (duas) horas, documento válido que comprove o atendimento das exigências deste Edital, sob pena de inabilitação, ressalvado o disposto quanto à comprovação da regularidade fiscal das licitantes qualificadas como microempresas ou empresas de pequeno porte, conforme estatui o art. 43, § 1º da LC nº 123, de 2006.</w:t>
      </w:r>
    </w:p>
    <w:p w14:paraId="1577A0AE" w14:textId="77777777" w:rsidR="007B5441" w:rsidRPr="004F3000" w:rsidRDefault="007B5441" w:rsidP="007B5441">
      <w:pPr>
        <w:pStyle w:val="PargrafodaLista"/>
        <w:numPr>
          <w:ilvl w:val="1"/>
          <w:numId w:val="3"/>
        </w:numPr>
        <w:tabs>
          <w:tab w:val="left" w:pos="993"/>
        </w:tabs>
        <w:spacing w:before="120" w:after="120" w:line="276" w:lineRule="auto"/>
        <w:ind w:left="425" w:firstLine="0"/>
        <w:contextualSpacing w:val="0"/>
        <w:jc w:val="both"/>
        <w:rPr>
          <w:rFonts w:ascii="Arial" w:hAnsi="Arial" w:cs="Arial"/>
          <w:bCs/>
          <w:color w:val="000000"/>
          <w:sz w:val="20"/>
          <w:szCs w:val="20"/>
        </w:rPr>
      </w:pPr>
      <w:r w:rsidRPr="004F3000">
        <w:rPr>
          <w:rFonts w:ascii="Arial" w:hAnsi="Arial" w:cs="Arial"/>
          <w:bCs/>
          <w:color w:val="000000"/>
          <w:sz w:val="20"/>
          <w:szCs w:val="20"/>
        </w:rPr>
        <w:t>A existência de restrição relativamente à regularidade fiscal não impede que a licitante qualificada como microempresa ou empresa de pequeno porte seja declarada vencedora, uma vez que atenda a todas as demais exigências do edital.</w:t>
      </w:r>
    </w:p>
    <w:p w14:paraId="295BF73F" w14:textId="77777777" w:rsidR="007B5441" w:rsidRPr="004F3000" w:rsidRDefault="007B5441" w:rsidP="007B5441">
      <w:pPr>
        <w:pStyle w:val="PargrafodaLista"/>
        <w:numPr>
          <w:ilvl w:val="2"/>
          <w:numId w:val="3"/>
        </w:numPr>
        <w:tabs>
          <w:tab w:val="left" w:pos="-142"/>
          <w:tab w:val="left" w:pos="1701"/>
        </w:tabs>
        <w:spacing w:before="120" w:after="120" w:line="276" w:lineRule="auto"/>
        <w:ind w:left="993" w:firstLine="0"/>
        <w:jc w:val="both"/>
        <w:rPr>
          <w:rFonts w:ascii="Arial" w:hAnsi="Arial" w:cs="Arial"/>
          <w:bCs/>
          <w:color w:val="000000" w:themeColor="text1"/>
          <w:sz w:val="20"/>
          <w:szCs w:val="20"/>
        </w:rPr>
      </w:pPr>
      <w:r w:rsidRPr="004F3000">
        <w:rPr>
          <w:rFonts w:ascii="Arial" w:hAnsi="Arial" w:cs="Arial"/>
          <w:bCs/>
          <w:color w:val="000000"/>
          <w:sz w:val="20"/>
          <w:szCs w:val="20"/>
        </w:rPr>
        <w:t>A declaração do vencedor acontecerá no momento imediatamente posterior à fase de habilitação.</w:t>
      </w:r>
    </w:p>
    <w:p w14:paraId="48290307" w14:textId="77777777" w:rsidR="007B5441" w:rsidRDefault="007B5441" w:rsidP="007B5441">
      <w:pPr>
        <w:pStyle w:val="PargrafodaLista"/>
        <w:numPr>
          <w:ilvl w:val="1"/>
          <w:numId w:val="3"/>
        </w:numPr>
        <w:tabs>
          <w:tab w:val="left" w:pos="-142"/>
          <w:tab w:val="left" w:pos="993"/>
          <w:tab w:val="left" w:pos="1701"/>
        </w:tabs>
        <w:spacing w:before="120" w:after="120" w:line="276" w:lineRule="auto"/>
        <w:ind w:left="426" w:firstLine="0"/>
        <w:jc w:val="both"/>
        <w:rPr>
          <w:rFonts w:ascii="Arial" w:hAnsi="Arial" w:cs="Arial"/>
          <w:bCs/>
          <w:color w:val="000000" w:themeColor="text1"/>
          <w:sz w:val="20"/>
          <w:szCs w:val="20"/>
        </w:rPr>
      </w:pPr>
      <w:r w:rsidRPr="004F3000">
        <w:rPr>
          <w:rFonts w:ascii="Arial" w:hAnsi="Arial" w:cs="Arial"/>
          <w:bCs/>
          <w:color w:val="000000" w:themeColor="text1"/>
          <w:sz w:val="20"/>
          <w:szCs w:val="20"/>
        </w:rPr>
        <w:t>Caso a proposta mais vantajosa seja ofertada por microempresa, empresa de pequeno porte e uma vez constatada a existência de alguma restrição no que tange à regularidade fiscal, a mesma será convocada para, no prazo de 5 (cinco) dias úteis, após a declaração do vencedor, comprovar a regularização. O prazo poderá ser prorrogado por igual período, a critério da administração pública, quando requerida pelo licitante, mediante apresentação de justificativa.</w:t>
      </w:r>
    </w:p>
    <w:p w14:paraId="686606E5" w14:textId="77777777" w:rsidR="007B5441" w:rsidRPr="004F3000" w:rsidRDefault="007B5441" w:rsidP="007B5441">
      <w:pPr>
        <w:pStyle w:val="PargrafodaLista"/>
        <w:numPr>
          <w:ilvl w:val="1"/>
          <w:numId w:val="3"/>
        </w:numPr>
        <w:tabs>
          <w:tab w:val="left" w:pos="-142"/>
          <w:tab w:val="left" w:pos="993"/>
          <w:tab w:val="left" w:pos="1701"/>
        </w:tabs>
        <w:spacing w:before="120" w:after="120" w:line="276" w:lineRule="auto"/>
        <w:ind w:left="426" w:firstLine="0"/>
        <w:jc w:val="both"/>
        <w:rPr>
          <w:rFonts w:ascii="Arial" w:hAnsi="Arial" w:cs="Arial"/>
          <w:bCs/>
          <w:color w:val="000000" w:themeColor="text1"/>
          <w:sz w:val="20"/>
          <w:szCs w:val="20"/>
        </w:rPr>
      </w:pPr>
      <w:r w:rsidRPr="004F3000">
        <w:rPr>
          <w:rFonts w:ascii="Arial" w:hAnsi="Arial" w:cs="Arial"/>
          <w:bCs/>
          <w:color w:val="000000" w:themeColor="text1"/>
          <w:sz w:val="20"/>
          <w:szCs w:val="20"/>
        </w:rPr>
        <w:t>A não regularização fiscal no prazo previsto no subitem anterior acarretará a inabilitação do licitante, sem prejuízo das sanções previstas neste Edital, com a reabertura da sessão pública.</w:t>
      </w:r>
    </w:p>
    <w:p w14:paraId="2D2379DA" w14:textId="77777777" w:rsidR="007B5441" w:rsidRPr="004F3000" w:rsidRDefault="007B5441" w:rsidP="007B5441">
      <w:pPr>
        <w:numPr>
          <w:ilvl w:val="1"/>
          <w:numId w:val="3"/>
        </w:numPr>
        <w:tabs>
          <w:tab w:val="left" w:pos="993"/>
        </w:tabs>
        <w:spacing w:before="120" w:after="120" w:line="276" w:lineRule="auto"/>
        <w:ind w:left="425" w:firstLine="0"/>
        <w:jc w:val="both"/>
        <w:rPr>
          <w:rFonts w:ascii="Arial" w:hAnsi="Arial" w:cs="Arial"/>
          <w:color w:val="000000" w:themeColor="text1"/>
          <w:sz w:val="20"/>
          <w:szCs w:val="20"/>
        </w:rPr>
      </w:pPr>
      <w:r w:rsidRPr="004F3000">
        <w:rPr>
          <w:rFonts w:ascii="Arial" w:hAnsi="Arial" w:cs="Arial"/>
          <w:color w:val="000000" w:themeColor="text1"/>
          <w:sz w:val="20"/>
          <w:szCs w:val="20"/>
        </w:rPr>
        <w:t>Havendo necessidade de analisar minuciosamente os documentos exigidos, o Pregoeiro suspenderá a sessão, informando no “chat” a nova data e horário para a continuidade da mesma.</w:t>
      </w:r>
    </w:p>
    <w:p w14:paraId="450660EF" w14:textId="77777777" w:rsidR="007B5441" w:rsidRPr="004F3000" w:rsidRDefault="007B5441" w:rsidP="007B5441">
      <w:pPr>
        <w:numPr>
          <w:ilvl w:val="1"/>
          <w:numId w:val="3"/>
        </w:numPr>
        <w:tabs>
          <w:tab w:val="left" w:pos="993"/>
        </w:tabs>
        <w:spacing w:before="120" w:after="120" w:line="276" w:lineRule="auto"/>
        <w:ind w:left="425" w:firstLine="0"/>
        <w:jc w:val="both"/>
        <w:rPr>
          <w:rFonts w:ascii="Arial" w:hAnsi="Arial" w:cs="Arial"/>
          <w:color w:val="000000" w:themeColor="text1"/>
          <w:sz w:val="20"/>
          <w:szCs w:val="20"/>
        </w:rPr>
      </w:pPr>
      <w:r w:rsidRPr="004F3000">
        <w:rPr>
          <w:rFonts w:ascii="Arial" w:hAnsi="Arial" w:cs="Arial"/>
          <w:color w:val="000000" w:themeColor="text1"/>
          <w:sz w:val="20"/>
          <w:szCs w:val="20"/>
        </w:rPr>
        <w:t>Será inabilitado o licitante que não comprovar sua habilitação, seja por não apresentar quaisquer dos documentos exigidos, ou apresentá-los em desacordo com o e</w:t>
      </w:r>
      <w:r w:rsidRPr="004F3000">
        <w:rPr>
          <w:rFonts w:ascii="Arial" w:hAnsi="Arial" w:cs="Arial"/>
          <w:color w:val="000000" w:themeColor="text1"/>
          <w:sz w:val="20"/>
          <w:szCs w:val="20"/>
          <w:lang w:eastAsia="en-US"/>
        </w:rPr>
        <w:t>stabelecido neste Edital.</w:t>
      </w:r>
    </w:p>
    <w:p w14:paraId="20C18845" w14:textId="77777777" w:rsidR="007B5441" w:rsidRPr="004F3000" w:rsidRDefault="007B5441" w:rsidP="007B5441">
      <w:pPr>
        <w:numPr>
          <w:ilvl w:val="1"/>
          <w:numId w:val="3"/>
        </w:numPr>
        <w:tabs>
          <w:tab w:val="left" w:pos="993"/>
        </w:tabs>
        <w:spacing w:before="120" w:after="120" w:line="276" w:lineRule="auto"/>
        <w:ind w:left="426" w:firstLine="0"/>
        <w:jc w:val="both"/>
        <w:rPr>
          <w:rFonts w:ascii="Arial" w:hAnsi="Arial" w:cs="Arial"/>
          <w:color w:val="000000" w:themeColor="text1"/>
          <w:sz w:val="20"/>
          <w:szCs w:val="20"/>
          <w:lang w:eastAsia="en-US"/>
        </w:rPr>
      </w:pPr>
      <w:r w:rsidRPr="004F3000">
        <w:rPr>
          <w:rFonts w:ascii="Arial" w:hAnsi="Arial" w:cs="Arial"/>
          <w:color w:val="000000" w:themeColor="text1"/>
          <w:sz w:val="20"/>
          <w:szCs w:val="20"/>
          <w:lang w:eastAsia="en-US"/>
        </w:rPr>
        <w:lastRenderedPageBreak/>
        <w:t xml:space="preserve">No caso de inabilitação, haverá nova verificação, pelo sistema, da eventual ocorrência do empate ficto, previsto nos artigos </w:t>
      </w:r>
      <w:r w:rsidRPr="004F3000">
        <w:rPr>
          <w:rFonts w:ascii="Arial" w:hAnsi="Arial" w:cs="Arial"/>
          <w:bCs/>
          <w:color w:val="000000" w:themeColor="text1"/>
          <w:sz w:val="20"/>
          <w:szCs w:val="20"/>
          <w:lang w:eastAsia="en-US"/>
        </w:rPr>
        <w:t>44 e 45 da LC nº 123, de 2006, seguindo-se a disciplina antes estabelecida para aceitação da proposta subsequente.</w:t>
      </w:r>
    </w:p>
    <w:p w14:paraId="3B957192" w14:textId="77777777" w:rsidR="007B5441" w:rsidRPr="004F3000" w:rsidRDefault="007B5441" w:rsidP="007B5441">
      <w:pPr>
        <w:numPr>
          <w:ilvl w:val="1"/>
          <w:numId w:val="3"/>
        </w:numPr>
        <w:tabs>
          <w:tab w:val="left" w:pos="993"/>
        </w:tabs>
        <w:spacing w:before="120" w:after="120" w:line="276" w:lineRule="auto"/>
        <w:ind w:left="425" w:firstLine="0"/>
        <w:jc w:val="both"/>
        <w:rPr>
          <w:rFonts w:ascii="Arial" w:hAnsi="Arial" w:cs="Arial"/>
          <w:color w:val="000000" w:themeColor="text1"/>
          <w:sz w:val="20"/>
          <w:szCs w:val="20"/>
          <w:lang w:eastAsia="en-US"/>
        </w:rPr>
      </w:pPr>
      <w:r w:rsidRPr="004F3000">
        <w:rPr>
          <w:rFonts w:ascii="Arial" w:hAnsi="Arial" w:cs="Arial"/>
          <w:color w:val="000000" w:themeColor="text1"/>
          <w:sz w:val="20"/>
          <w:szCs w:val="20"/>
          <w:lang w:eastAsia="en-US"/>
        </w:rPr>
        <w:t>Da sessão pública do Pregão divulgar-se-á Ata no sistema eletrônico.</w:t>
      </w:r>
    </w:p>
    <w:p w14:paraId="6F32B1D9" w14:textId="77777777" w:rsidR="007B5441" w:rsidRPr="004F3000" w:rsidRDefault="007B5441" w:rsidP="007B5441">
      <w:pPr>
        <w:tabs>
          <w:tab w:val="left" w:pos="993"/>
        </w:tabs>
        <w:spacing w:before="120" w:after="120" w:line="276" w:lineRule="auto"/>
        <w:ind w:left="425"/>
        <w:jc w:val="both"/>
        <w:rPr>
          <w:rFonts w:ascii="Arial" w:hAnsi="Arial" w:cs="Arial"/>
          <w:color w:val="000000" w:themeColor="text1"/>
          <w:sz w:val="20"/>
          <w:szCs w:val="20"/>
          <w:lang w:eastAsia="en-US"/>
        </w:rPr>
      </w:pPr>
    </w:p>
    <w:p w14:paraId="06DDBA70" w14:textId="77777777" w:rsidR="007B5441" w:rsidRPr="004F3000" w:rsidRDefault="007B5441" w:rsidP="007B5441">
      <w:pPr>
        <w:pStyle w:val="Nivel01"/>
        <w:numPr>
          <w:ilvl w:val="0"/>
          <w:numId w:val="3"/>
        </w:numPr>
        <w:ind w:left="0" w:firstLine="0"/>
        <w:rPr>
          <w:rFonts w:ascii="Arial" w:hAnsi="Arial" w:cs="Arial"/>
          <w:lang w:eastAsia="en-US"/>
        </w:rPr>
      </w:pPr>
      <w:r w:rsidRPr="004F3000">
        <w:rPr>
          <w:rFonts w:ascii="Arial" w:hAnsi="Arial" w:cs="Arial"/>
          <w:lang w:eastAsia="en-US"/>
        </w:rPr>
        <w:t>DA REABERTURA DA SESSÃO PÚBLICA</w:t>
      </w:r>
    </w:p>
    <w:p w14:paraId="0345FDAF" w14:textId="77777777" w:rsidR="007B5441" w:rsidRPr="004F3000" w:rsidRDefault="007B5441" w:rsidP="007B5441">
      <w:pPr>
        <w:pStyle w:val="Nivel01"/>
        <w:keepNext w:val="0"/>
        <w:keepLines w:val="0"/>
        <w:numPr>
          <w:ilvl w:val="1"/>
          <w:numId w:val="3"/>
        </w:numPr>
        <w:tabs>
          <w:tab w:val="left" w:pos="993"/>
        </w:tabs>
        <w:spacing w:before="120" w:after="120" w:line="276" w:lineRule="auto"/>
        <w:ind w:left="425" w:firstLine="0"/>
        <w:outlineLvl w:val="9"/>
        <w:rPr>
          <w:rFonts w:ascii="Arial" w:eastAsiaTheme="minorEastAsia" w:hAnsi="Arial" w:cs="Arial"/>
          <w:b w:val="0"/>
          <w:bCs w:val="0"/>
          <w:color w:val="auto"/>
        </w:rPr>
      </w:pPr>
      <w:r w:rsidRPr="004F3000">
        <w:rPr>
          <w:rFonts w:ascii="Arial" w:eastAsiaTheme="minorEastAsia" w:hAnsi="Arial" w:cs="Arial"/>
          <w:b w:val="0"/>
          <w:bCs w:val="0"/>
          <w:color w:val="auto"/>
        </w:rPr>
        <w:t>A sessão pública poderá ser reaberta:</w:t>
      </w:r>
    </w:p>
    <w:p w14:paraId="2F21CF62" w14:textId="77777777" w:rsidR="007B5441" w:rsidRPr="004F3000" w:rsidRDefault="007B5441" w:rsidP="007B5441">
      <w:pPr>
        <w:pStyle w:val="Nivel01"/>
        <w:keepNext w:val="0"/>
        <w:keepLines w:val="0"/>
        <w:numPr>
          <w:ilvl w:val="2"/>
          <w:numId w:val="3"/>
        </w:numPr>
        <w:tabs>
          <w:tab w:val="left" w:pos="1701"/>
        </w:tabs>
        <w:spacing w:before="120" w:after="120" w:line="276" w:lineRule="auto"/>
        <w:ind w:left="993" w:firstLine="0"/>
        <w:outlineLvl w:val="9"/>
        <w:rPr>
          <w:rFonts w:ascii="Arial" w:eastAsiaTheme="minorEastAsia" w:hAnsi="Arial" w:cs="Arial"/>
          <w:b w:val="0"/>
          <w:bCs w:val="0"/>
          <w:color w:val="auto"/>
        </w:rPr>
      </w:pPr>
      <w:r w:rsidRPr="004F3000">
        <w:rPr>
          <w:rFonts w:ascii="Arial" w:eastAsiaTheme="minorEastAsia" w:hAnsi="Arial" w:cs="Arial"/>
          <w:b w:val="0"/>
          <w:bCs w:val="0"/>
          <w:color w:val="auto"/>
        </w:rPr>
        <w:t>Nas hipóteses de provimento de recurso que leve à anulação de atos anteriores à realização da sessão pública precedente ou em que seja anulada a própria sessão pública, situação em que serão repetidos os atos anulados e os que dele dependam.</w:t>
      </w:r>
    </w:p>
    <w:p w14:paraId="3F1DADE8" w14:textId="77777777" w:rsidR="007B5441" w:rsidRPr="004F3000" w:rsidRDefault="007B5441" w:rsidP="007B5441">
      <w:pPr>
        <w:pStyle w:val="Nivel01"/>
        <w:keepNext w:val="0"/>
        <w:keepLines w:val="0"/>
        <w:numPr>
          <w:ilvl w:val="2"/>
          <w:numId w:val="3"/>
        </w:numPr>
        <w:tabs>
          <w:tab w:val="left" w:pos="1701"/>
        </w:tabs>
        <w:spacing w:before="120" w:after="120" w:line="276" w:lineRule="auto"/>
        <w:ind w:left="993" w:firstLine="0"/>
        <w:outlineLvl w:val="9"/>
        <w:rPr>
          <w:rFonts w:ascii="Arial" w:eastAsiaTheme="minorEastAsia" w:hAnsi="Arial" w:cs="Arial"/>
          <w:b w:val="0"/>
          <w:bCs w:val="0"/>
          <w:color w:val="auto"/>
        </w:rPr>
      </w:pPr>
      <w:r w:rsidRPr="004F3000">
        <w:rPr>
          <w:rFonts w:ascii="Arial" w:eastAsiaTheme="minorEastAsia" w:hAnsi="Arial" w:cs="Arial"/>
          <w:b w:val="0"/>
          <w:bCs w:val="0"/>
          <w:color w:val="auto"/>
        </w:rPr>
        <w:t xml:space="preserve">Quando houver erro na aceitação do preço melhor classificado ou quando o licitante declarado vencedor não assinar o contrato ou não comprovar a regularização fiscal, nos termos do art. 43, §1º da LC nº 123/2006. Nessas hipóteses, serão adotados os procedimentos imediatamente posteriores ao encerramento da etapa de lances. </w:t>
      </w:r>
    </w:p>
    <w:p w14:paraId="70A57CD0" w14:textId="77777777" w:rsidR="007B5441" w:rsidRPr="004F3000" w:rsidRDefault="007B5441" w:rsidP="007B5441">
      <w:pPr>
        <w:pStyle w:val="Nivel01"/>
        <w:keepNext w:val="0"/>
        <w:keepLines w:val="0"/>
        <w:numPr>
          <w:ilvl w:val="1"/>
          <w:numId w:val="3"/>
        </w:numPr>
        <w:tabs>
          <w:tab w:val="left" w:pos="993"/>
        </w:tabs>
        <w:spacing w:before="120" w:after="120" w:line="276" w:lineRule="auto"/>
        <w:ind w:left="425" w:firstLine="0"/>
        <w:outlineLvl w:val="9"/>
        <w:rPr>
          <w:rFonts w:ascii="Arial" w:eastAsiaTheme="minorEastAsia" w:hAnsi="Arial" w:cs="Arial"/>
          <w:b w:val="0"/>
          <w:bCs w:val="0"/>
          <w:color w:val="auto"/>
        </w:rPr>
      </w:pPr>
      <w:r w:rsidRPr="004F3000">
        <w:rPr>
          <w:rFonts w:ascii="Arial" w:eastAsiaTheme="minorEastAsia" w:hAnsi="Arial" w:cs="Arial"/>
          <w:b w:val="0"/>
          <w:bCs w:val="0"/>
          <w:color w:val="auto"/>
        </w:rPr>
        <w:t>Todos os licitantes remanescentes deverão ser convocados para acompanhar a sessão reaberta.</w:t>
      </w:r>
    </w:p>
    <w:p w14:paraId="17B2281C" w14:textId="77777777" w:rsidR="007B5441" w:rsidRPr="004F3000" w:rsidRDefault="007B5441" w:rsidP="007B5441">
      <w:pPr>
        <w:pStyle w:val="Nivel01"/>
        <w:keepNext w:val="0"/>
        <w:keepLines w:val="0"/>
        <w:numPr>
          <w:ilvl w:val="2"/>
          <w:numId w:val="3"/>
        </w:numPr>
        <w:tabs>
          <w:tab w:val="left" w:pos="1701"/>
        </w:tabs>
        <w:spacing w:before="120" w:after="120" w:line="276" w:lineRule="auto"/>
        <w:ind w:left="1134" w:firstLine="0"/>
        <w:outlineLvl w:val="9"/>
        <w:rPr>
          <w:rFonts w:ascii="Arial" w:eastAsiaTheme="minorEastAsia" w:hAnsi="Arial" w:cs="Arial"/>
          <w:b w:val="0"/>
          <w:bCs w:val="0"/>
          <w:color w:val="auto"/>
        </w:rPr>
      </w:pPr>
      <w:r w:rsidRPr="004F3000">
        <w:rPr>
          <w:rFonts w:ascii="Arial" w:eastAsiaTheme="minorEastAsia" w:hAnsi="Arial" w:cs="Arial"/>
          <w:b w:val="0"/>
          <w:bCs w:val="0"/>
          <w:color w:val="auto"/>
        </w:rPr>
        <w:t>A convocação se dará por meio do sistema eletrônico (“chat”), e-mail, ou, ainda, fac-símile, de acordo com a fase do procedimento licitatório.</w:t>
      </w:r>
    </w:p>
    <w:p w14:paraId="28B9670E" w14:textId="77777777" w:rsidR="007B5441" w:rsidRPr="004F3000" w:rsidRDefault="007B5441" w:rsidP="007B5441">
      <w:pPr>
        <w:pStyle w:val="Nivel01"/>
        <w:keepNext w:val="0"/>
        <w:keepLines w:val="0"/>
        <w:numPr>
          <w:ilvl w:val="2"/>
          <w:numId w:val="3"/>
        </w:numPr>
        <w:tabs>
          <w:tab w:val="left" w:pos="1701"/>
        </w:tabs>
        <w:spacing w:before="120" w:after="120" w:line="276" w:lineRule="auto"/>
        <w:ind w:left="1134" w:firstLine="0"/>
        <w:outlineLvl w:val="9"/>
        <w:rPr>
          <w:rFonts w:ascii="Arial" w:eastAsiaTheme="minorEastAsia" w:hAnsi="Arial" w:cs="Arial"/>
          <w:b w:val="0"/>
          <w:bCs w:val="0"/>
          <w:color w:val="auto"/>
        </w:rPr>
      </w:pPr>
      <w:r w:rsidRPr="004F3000">
        <w:rPr>
          <w:rFonts w:ascii="Arial" w:eastAsiaTheme="minorEastAsia" w:hAnsi="Arial" w:cs="Arial"/>
          <w:b w:val="0"/>
          <w:bCs w:val="0"/>
          <w:color w:val="auto"/>
        </w:rPr>
        <w:t>A convocação feita por e-mail ou fac-símile dar-se-á de acordo com os dados contidos no SICAF, sendo responsabilidade do licitante manter seus dados cadastrais atualizados.</w:t>
      </w:r>
    </w:p>
    <w:p w14:paraId="6BB3565B" w14:textId="77777777" w:rsidR="007B5441" w:rsidRPr="004F3000" w:rsidRDefault="007B5441" w:rsidP="007B5441">
      <w:pPr>
        <w:pStyle w:val="Nivel01"/>
        <w:numPr>
          <w:ilvl w:val="0"/>
          <w:numId w:val="3"/>
        </w:numPr>
        <w:tabs>
          <w:tab w:val="clear" w:pos="567"/>
        </w:tabs>
        <w:spacing w:before="480" w:after="120" w:line="276" w:lineRule="auto"/>
        <w:ind w:right="-15"/>
        <w:rPr>
          <w:rFonts w:ascii="Arial" w:hAnsi="Arial" w:cs="Arial"/>
          <w:lang w:eastAsia="en-US"/>
        </w:rPr>
      </w:pPr>
      <w:r w:rsidRPr="004F3000">
        <w:rPr>
          <w:rFonts w:ascii="Arial" w:hAnsi="Arial" w:cs="Arial"/>
          <w:lang w:eastAsia="en-US"/>
        </w:rPr>
        <w:t xml:space="preserve">DO </w:t>
      </w:r>
      <w:r w:rsidRPr="004F3000">
        <w:rPr>
          <w:rFonts w:ascii="Arial" w:hAnsi="Arial" w:cs="Arial"/>
        </w:rPr>
        <w:t>ENCAMINHAMENTO</w:t>
      </w:r>
      <w:r w:rsidRPr="004F3000">
        <w:rPr>
          <w:rFonts w:ascii="Arial" w:hAnsi="Arial" w:cs="Arial"/>
          <w:lang w:eastAsia="en-US"/>
        </w:rPr>
        <w:t xml:space="preserve"> DA PROPOSTA VENCEDORA</w:t>
      </w:r>
    </w:p>
    <w:p w14:paraId="5A04CBD5" w14:textId="77777777" w:rsidR="007B5441" w:rsidRPr="004F3000" w:rsidRDefault="007B5441" w:rsidP="007B5441">
      <w:pPr>
        <w:numPr>
          <w:ilvl w:val="1"/>
          <w:numId w:val="3"/>
        </w:numPr>
        <w:tabs>
          <w:tab w:val="left" w:pos="993"/>
        </w:tabs>
        <w:spacing w:before="120" w:after="120" w:line="276" w:lineRule="auto"/>
        <w:ind w:left="425" w:firstLine="0"/>
        <w:jc w:val="both"/>
        <w:rPr>
          <w:rFonts w:ascii="Arial" w:hAnsi="Arial" w:cs="Arial"/>
          <w:color w:val="000000"/>
          <w:sz w:val="20"/>
          <w:szCs w:val="20"/>
        </w:rPr>
      </w:pPr>
      <w:r w:rsidRPr="004F3000">
        <w:rPr>
          <w:rFonts w:ascii="Arial" w:hAnsi="Arial" w:cs="Arial"/>
          <w:sz w:val="20"/>
          <w:szCs w:val="20"/>
        </w:rPr>
        <w:t>A proposta final</w:t>
      </w:r>
      <w:r w:rsidRPr="004F3000">
        <w:rPr>
          <w:rFonts w:ascii="Arial" w:hAnsi="Arial" w:cs="Arial"/>
          <w:color w:val="000000"/>
          <w:sz w:val="20"/>
          <w:szCs w:val="20"/>
        </w:rPr>
        <w:t xml:space="preserve"> do licitante declarado vencedor deverá ser encaminhada no prazo de 02 (duas) horas e máximo de 03 (três) horas</w:t>
      </w:r>
      <w:r w:rsidRPr="004F3000">
        <w:rPr>
          <w:rFonts w:ascii="Arial" w:hAnsi="Arial" w:cs="Arial"/>
          <w:sz w:val="20"/>
          <w:szCs w:val="20"/>
        </w:rPr>
        <w:t>,</w:t>
      </w:r>
      <w:r w:rsidRPr="004F3000">
        <w:rPr>
          <w:rFonts w:ascii="Arial" w:hAnsi="Arial" w:cs="Arial"/>
          <w:color w:val="000000"/>
          <w:sz w:val="20"/>
          <w:szCs w:val="20"/>
        </w:rPr>
        <w:t xml:space="preserve"> a contar da solicitação do Pregoeiro no sistema eletrônico e deverá:</w:t>
      </w:r>
    </w:p>
    <w:p w14:paraId="050C7E14" w14:textId="77777777" w:rsidR="007B5441" w:rsidRPr="004F3000" w:rsidRDefault="007B5441" w:rsidP="007B5441">
      <w:pPr>
        <w:numPr>
          <w:ilvl w:val="2"/>
          <w:numId w:val="3"/>
        </w:numPr>
        <w:tabs>
          <w:tab w:val="left" w:pos="1701"/>
          <w:tab w:val="left" w:pos="1843"/>
        </w:tabs>
        <w:spacing w:before="120" w:after="120" w:line="276" w:lineRule="auto"/>
        <w:ind w:left="1134" w:firstLine="0"/>
        <w:jc w:val="both"/>
        <w:rPr>
          <w:rFonts w:ascii="Arial" w:hAnsi="Arial" w:cs="Arial"/>
          <w:color w:val="000000"/>
          <w:sz w:val="20"/>
          <w:szCs w:val="20"/>
        </w:rPr>
      </w:pPr>
      <w:r w:rsidRPr="004F3000">
        <w:rPr>
          <w:rFonts w:ascii="Arial" w:hAnsi="Arial" w:cs="Arial"/>
          <w:sz w:val="20"/>
          <w:szCs w:val="20"/>
        </w:rPr>
        <w:t>ser redigida em língua portuguesa, datilografada ou digitada, em uma via, sem emendas, rasuras, entrelinhas ou ressalvas, devendo a última folha ser assinada e as demais rubricadas pelo licitante ou seu representante legal.</w:t>
      </w:r>
    </w:p>
    <w:p w14:paraId="4B4D749F" w14:textId="77777777" w:rsidR="007B5441" w:rsidRPr="004F3000" w:rsidRDefault="007B5441" w:rsidP="007B5441">
      <w:pPr>
        <w:numPr>
          <w:ilvl w:val="2"/>
          <w:numId w:val="3"/>
        </w:numPr>
        <w:tabs>
          <w:tab w:val="left" w:pos="1701"/>
          <w:tab w:val="left" w:pos="1843"/>
        </w:tabs>
        <w:spacing w:before="120" w:after="120" w:line="276" w:lineRule="auto"/>
        <w:ind w:left="1134" w:firstLine="0"/>
        <w:jc w:val="both"/>
        <w:rPr>
          <w:rFonts w:ascii="Arial" w:hAnsi="Arial" w:cs="Arial"/>
          <w:color w:val="000000"/>
          <w:sz w:val="20"/>
          <w:szCs w:val="20"/>
        </w:rPr>
      </w:pPr>
      <w:r w:rsidRPr="004F3000">
        <w:rPr>
          <w:rFonts w:ascii="Arial" w:hAnsi="Arial" w:cs="Arial"/>
          <w:color w:val="000000"/>
          <w:sz w:val="20"/>
          <w:szCs w:val="20"/>
        </w:rPr>
        <w:t>apresentar a planilha de custos e formação de preços, devidamente ajustada ao lance vencedor, em conformidade com o modelo anexo a este instrumento convocatório.</w:t>
      </w:r>
    </w:p>
    <w:p w14:paraId="757FC9CE" w14:textId="77777777" w:rsidR="007B5441" w:rsidRPr="004F3000" w:rsidRDefault="007B5441" w:rsidP="007B5441">
      <w:pPr>
        <w:numPr>
          <w:ilvl w:val="2"/>
          <w:numId w:val="3"/>
        </w:numPr>
        <w:tabs>
          <w:tab w:val="left" w:pos="1701"/>
          <w:tab w:val="left" w:pos="1843"/>
        </w:tabs>
        <w:spacing w:before="120" w:after="120" w:line="276" w:lineRule="auto"/>
        <w:ind w:left="1134" w:firstLine="0"/>
        <w:jc w:val="both"/>
        <w:rPr>
          <w:rFonts w:ascii="Arial" w:hAnsi="Arial" w:cs="Arial"/>
          <w:color w:val="000000"/>
          <w:sz w:val="20"/>
          <w:szCs w:val="20"/>
        </w:rPr>
      </w:pPr>
      <w:r w:rsidRPr="004F3000">
        <w:rPr>
          <w:rFonts w:ascii="Arial" w:hAnsi="Arial" w:cs="Arial"/>
          <w:sz w:val="20"/>
          <w:szCs w:val="20"/>
        </w:rPr>
        <w:t>conter a indicação do banco, número da conta e agência do licitante vencedor, para fins de pagamento.</w:t>
      </w:r>
    </w:p>
    <w:p w14:paraId="426DE011" w14:textId="77777777" w:rsidR="007B5441" w:rsidRPr="004F3000" w:rsidRDefault="007B5441" w:rsidP="007B5441">
      <w:pPr>
        <w:numPr>
          <w:ilvl w:val="1"/>
          <w:numId w:val="3"/>
        </w:numPr>
        <w:tabs>
          <w:tab w:val="left" w:pos="993"/>
        </w:tabs>
        <w:spacing w:before="120" w:after="120" w:line="276" w:lineRule="auto"/>
        <w:ind w:left="425" w:firstLine="0"/>
        <w:jc w:val="both"/>
        <w:rPr>
          <w:rFonts w:ascii="Arial" w:hAnsi="Arial" w:cs="Arial"/>
          <w:color w:val="000000"/>
          <w:sz w:val="20"/>
          <w:szCs w:val="20"/>
        </w:rPr>
      </w:pPr>
      <w:r w:rsidRPr="004F3000">
        <w:rPr>
          <w:rFonts w:ascii="Arial" w:hAnsi="Arial" w:cs="Arial"/>
          <w:color w:val="000000"/>
          <w:sz w:val="20"/>
          <w:szCs w:val="20"/>
        </w:rPr>
        <w:t>A proposta final deverá ser documentada nos autos e será levada em consideração no decorrer da execução do contrato e aplicação de eventual sanção à Contratada, se for o caso.</w:t>
      </w:r>
    </w:p>
    <w:p w14:paraId="0C39CC50" w14:textId="77777777" w:rsidR="007B5441" w:rsidRPr="004F3000" w:rsidRDefault="007B5441" w:rsidP="007B5441">
      <w:pPr>
        <w:pStyle w:val="PargrafodaLista"/>
        <w:numPr>
          <w:ilvl w:val="2"/>
          <w:numId w:val="3"/>
        </w:numPr>
        <w:tabs>
          <w:tab w:val="left" w:pos="1843"/>
        </w:tabs>
        <w:spacing w:before="120" w:after="120" w:line="276" w:lineRule="auto"/>
        <w:ind w:left="1134" w:firstLine="0"/>
        <w:jc w:val="both"/>
        <w:rPr>
          <w:rFonts w:ascii="Arial" w:hAnsi="Arial" w:cs="Arial"/>
          <w:color w:val="000000" w:themeColor="text1"/>
          <w:sz w:val="20"/>
          <w:szCs w:val="20"/>
          <w:lang w:eastAsia="en-US"/>
        </w:rPr>
      </w:pPr>
      <w:r w:rsidRPr="004F3000">
        <w:rPr>
          <w:rFonts w:ascii="Arial" w:hAnsi="Arial" w:cs="Arial"/>
          <w:color w:val="000000"/>
          <w:sz w:val="20"/>
          <w:szCs w:val="20"/>
        </w:rPr>
        <w:t>Todas as especificações do objeto contidas na proposta vinculam a Contratada.</w:t>
      </w:r>
    </w:p>
    <w:p w14:paraId="19D21BC9" w14:textId="77777777" w:rsidR="00183610" w:rsidRDefault="00183610" w:rsidP="007B5441">
      <w:pPr>
        <w:tabs>
          <w:tab w:val="left" w:pos="5580"/>
        </w:tabs>
        <w:spacing w:before="120" w:after="120" w:line="276" w:lineRule="auto"/>
        <w:ind w:left="425"/>
        <w:jc w:val="both"/>
        <w:rPr>
          <w:rFonts w:ascii="Arial" w:hAnsi="Arial" w:cs="Arial"/>
          <w:color w:val="000000" w:themeColor="text1"/>
          <w:sz w:val="20"/>
          <w:szCs w:val="20"/>
          <w:lang w:eastAsia="en-US"/>
        </w:rPr>
      </w:pPr>
    </w:p>
    <w:p w14:paraId="205FCE44" w14:textId="12888139" w:rsidR="007B5441" w:rsidRPr="004F3000" w:rsidRDefault="007B5441" w:rsidP="007B5441">
      <w:pPr>
        <w:tabs>
          <w:tab w:val="left" w:pos="5580"/>
        </w:tabs>
        <w:spacing w:before="120" w:after="120" w:line="276" w:lineRule="auto"/>
        <w:ind w:left="425"/>
        <w:jc w:val="both"/>
        <w:rPr>
          <w:rFonts w:ascii="Arial" w:hAnsi="Arial" w:cs="Arial"/>
          <w:color w:val="000000" w:themeColor="text1"/>
          <w:sz w:val="20"/>
          <w:szCs w:val="20"/>
          <w:lang w:eastAsia="en-US"/>
        </w:rPr>
      </w:pPr>
      <w:r w:rsidRPr="004F3000">
        <w:rPr>
          <w:rFonts w:ascii="Arial" w:hAnsi="Arial" w:cs="Arial"/>
          <w:color w:val="000000" w:themeColor="text1"/>
          <w:sz w:val="20"/>
          <w:szCs w:val="20"/>
          <w:lang w:eastAsia="en-US"/>
        </w:rPr>
        <w:tab/>
      </w:r>
    </w:p>
    <w:p w14:paraId="1678B8D5" w14:textId="77777777" w:rsidR="007B5441" w:rsidRPr="004F3000" w:rsidRDefault="007B5441" w:rsidP="007B5441">
      <w:pPr>
        <w:numPr>
          <w:ilvl w:val="0"/>
          <w:numId w:val="3"/>
        </w:numPr>
        <w:spacing w:before="120" w:after="120" w:line="276" w:lineRule="auto"/>
        <w:jc w:val="both"/>
        <w:rPr>
          <w:rFonts w:ascii="Arial" w:hAnsi="Arial" w:cs="Arial"/>
          <w:b/>
          <w:color w:val="000000" w:themeColor="text1"/>
          <w:sz w:val="20"/>
          <w:szCs w:val="20"/>
          <w:lang w:eastAsia="en-US"/>
        </w:rPr>
      </w:pPr>
      <w:r w:rsidRPr="004F3000">
        <w:rPr>
          <w:rFonts w:ascii="Arial" w:hAnsi="Arial" w:cs="Arial"/>
          <w:b/>
          <w:color w:val="000000" w:themeColor="text1"/>
          <w:sz w:val="20"/>
          <w:szCs w:val="20"/>
          <w:lang w:eastAsia="en-US"/>
        </w:rPr>
        <w:lastRenderedPageBreak/>
        <w:t>DOS RECURSOS</w:t>
      </w:r>
    </w:p>
    <w:p w14:paraId="30578AB6" w14:textId="77777777" w:rsidR="007B5441" w:rsidRPr="004F3000" w:rsidRDefault="007B5441" w:rsidP="007B5441">
      <w:pPr>
        <w:pStyle w:val="PargrafodaLista"/>
        <w:numPr>
          <w:ilvl w:val="1"/>
          <w:numId w:val="3"/>
        </w:numPr>
        <w:tabs>
          <w:tab w:val="left" w:pos="426"/>
          <w:tab w:val="left" w:pos="851"/>
          <w:tab w:val="left" w:pos="993"/>
        </w:tabs>
        <w:spacing w:before="120" w:after="120" w:line="276" w:lineRule="auto"/>
        <w:ind w:left="426" w:firstLine="0"/>
        <w:jc w:val="both"/>
        <w:rPr>
          <w:rFonts w:ascii="Arial" w:hAnsi="Arial" w:cs="Arial"/>
          <w:color w:val="000000" w:themeColor="text1"/>
          <w:sz w:val="20"/>
          <w:szCs w:val="20"/>
        </w:rPr>
      </w:pPr>
      <w:r w:rsidRPr="004F3000">
        <w:rPr>
          <w:rFonts w:ascii="Arial" w:hAnsi="Arial" w:cs="Arial"/>
          <w:color w:val="000000" w:themeColor="text1"/>
          <w:sz w:val="20"/>
          <w:szCs w:val="20"/>
          <w:lang w:eastAsia="en-US"/>
        </w:rPr>
        <w:t>O Pregoeiro declarará o vencedor e, depois de decorr</w:t>
      </w:r>
      <w:r w:rsidRPr="004F3000">
        <w:rPr>
          <w:rFonts w:ascii="Arial" w:hAnsi="Arial" w:cs="Arial"/>
          <w:color w:val="000000" w:themeColor="text1"/>
          <w:sz w:val="20"/>
          <w:szCs w:val="20"/>
        </w:rPr>
        <w:t xml:space="preserve">ida a </w:t>
      </w:r>
      <w:r w:rsidRPr="004F3000">
        <w:rPr>
          <w:rFonts w:ascii="Arial" w:hAnsi="Arial" w:cs="Arial"/>
          <w:color w:val="000000" w:themeColor="text1"/>
          <w:sz w:val="20"/>
          <w:szCs w:val="20"/>
          <w:lang w:eastAsia="en-US"/>
        </w:rPr>
        <w:t xml:space="preserve">fase de regularização fiscal de microempresa ou empresa de pequeno porte, se for o caso, concederá o </w:t>
      </w:r>
      <w:r w:rsidRPr="004F3000">
        <w:rPr>
          <w:rFonts w:ascii="Arial" w:hAnsi="Arial" w:cs="Arial"/>
          <w:color w:val="000000" w:themeColor="text1"/>
          <w:sz w:val="20"/>
          <w:szCs w:val="20"/>
        </w:rPr>
        <w:t>prazo de no mínimo trinta minutos, para que qualquer licitante manifeste a intenção de recorrer, de forma motivada, isto é, indicando contra qual (</w:t>
      </w:r>
      <w:proofErr w:type="spellStart"/>
      <w:r w:rsidRPr="004F3000">
        <w:rPr>
          <w:rFonts w:ascii="Arial" w:hAnsi="Arial" w:cs="Arial"/>
          <w:color w:val="000000" w:themeColor="text1"/>
          <w:sz w:val="20"/>
          <w:szCs w:val="20"/>
        </w:rPr>
        <w:t>is</w:t>
      </w:r>
      <w:proofErr w:type="spellEnd"/>
      <w:r w:rsidRPr="004F3000">
        <w:rPr>
          <w:rFonts w:ascii="Arial" w:hAnsi="Arial" w:cs="Arial"/>
          <w:color w:val="000000" w:themeColor="text1"/>
          <w:sz w:val="20"/>
          <w:szCs w:val="20"/>
        </w:rPr>
        <w:t>) decisão(</w:t>
      </w:r>
      <w:proofErr w:type="spellStart"/>
      <w:r w:rsidRPr="004F3000">
        <w:rPr>
          <w:rFonts w:ascii="Arial" w:hAnsi="Arial" w:cs="Arial"/>
          <w:color w:val="000000" w:themeColor="text1"/>
          <w:sz w:val="20"/>
          <w:szCs w:val="20"/>
        </w:rPr>
        <w:t>ões</w:t>
      </w:r>
      <w:proofErr w:type="spellEnd"/>
      <w:r w:rsidRPr="004F3000">
        <w:rPr>
          <w:rFonts w:ascii="Arial" w:hAnsi="Arial" w:cs="Arial"/>
          <w:color w:val="000000" w:themeColor="text1"/>
          <w:sz w:val="20"/>
          <w:szCs w:val="20"/>
        </w:rPr>
        <w:t>) pretende recorrer e por quais motivos, em campo próprio do sistema.</w:t>
      </w:r>
    </w:p>
    <w:p w14:paraId="29713EF6" w14:textId="77777777" w:rsidR="007B5441" w:rsidRPr="004F3000" w:rsidRDefault="007B5441" w:rsidP="007B5441">
      <w:pPr>
        <w:numPr>
          <w:ilvl w:val="1"/>
          <w:numId w:val="3"/>
        </w:numPr>
        <w:tabs>
          <w:tab w:val="left" w:pos="426"/>
          <w:tab w:val="left" w:pos="993"/>
        </w:tabs>
        <w:spacing w:before="120" w:after="120" w:line="276" w:lineRule="auto"/>
        <w:ind w:left="426" w:firstLine="0"/>
        <w:jc w:val="both"/>
        <w:rPr>
          <w:rFonts w:ascii="Arial" w:hAnsi="Arial" w:cs="Arial"/>
          <w:color w:val="000000" w:themeColor="text1"/>
          <w:sz w:val="20"/>
          <w:szCs w:val="20"/>
        </w:rPr>
      </w:pPr>
      <w:r w:rsidRPr="004F3000">
        <w:rPr>
          <w:rFonts w:ascii="Arial" w:hAnsi="Arial" w:cs="Arial"/>
          <w:color w:val="000000" w:themeColor="text1"/>
          <w:sz w:val="20"/>
          <w:szCs w:val="20"/>
        </w:rPr>
        <w:t>Havendo quem se manifeste, caberá ao Pregoeiro verificar a tempestividade e a existência de motivação da intenção de recorrer, para decidir se admite ou não o recurso, fundamentadamente.</w:t>
      </w:r>
    </w:p>
    <w:p w14:paraId="78892AD8" w14:textId="77777777" w:rsidR="007B5441" w:rsidRPr="004F3000" w:rsidRDefault="007B5441" w:rsidP="007B5441">
      <w:pPr>
        <w:numPr>
          <w:ilvl w:val="2"/>
          <w:numId w:val="3"/>
        </w:numPr>
        <w:tabs>
          <w:tab w:val="left" w:pos="1440"/>
          <w:tab w:val="left" w:pos="1701"/>
        </w:tabs>
        <w:autoSpaceDE w:val="0"/>
        <w:snapToGrid w:val="0"/>
        <w:spacing w:before="120" w:after="120" w:line="276" w:lineRule="auto"/>
        <w:ind w:left="1134" w:firstLine="0"/>
        <w:jc w:val="both"/>
        <w:rPr>
          <w:rFonts w:ascii="Arial" w:hAnsi="Arial" w:cs="Arial"/>
          <w:color w:val="000000" w:themeColor="text1"/>
          <w:sz w:val="20"/>
          <w:szCs w:val="20"/>
        </w:rPr>
      </w:pPr>
      <w:r w:rsidRPr="004F3000">
        <w:rPr>
          <w:rFonts w:ascii="Arial" w:hAnsi="Arial" w:cs="Arial"/>
          <w:color w:val="000000" w:themeColor="text1"/>
          <w:sz w:val="20"/>
          <w:szCs w:val="20"/>
        </w:rPr>
        <w:t>Nesse momento o Pregoeiro não adentrará no mérito recursal, mas apenas verificará as condições de admissibilidade do recurso.</w:t>
      </w:r>
    </w:p>
    <w:p w14:paraId="413DAB9C" w14:textId="77777777" w:rsidR="007B5441" w:rsidRPr="004F3000" w:rsidRDefault="007B5441" w:rsidP="007B5441">
      <w:pPr>
        <w:numPr>
          <w:ilvl w:val="2"/>
          <w:numId w:val="3"/>
        </w:numPr>
        <w:tabs>
          <w:tab w:val="left" w:pos="1440"/>
          <w:tab w:val="left" w:pos="1701"/>
        </w:tabs>
        <w:autoSpaceDE w:val="0"/>
        <w:snapToGrid w:val="0"/>
        <w:spacing w:before="120" w:after="120" w:line="276" w:lineRule="auto"/>
        <w:ind w:left="1134" w:firstLine="0"/>
        <w:jc w:val="both"/>
        <w:rPr>
          <w:rFonts w:ascii="Arial" w:hAnsi="Arial" w:cs="Arial"/>
          <w:color w:val="000000" w:themeColor="text1"/>
          <w:sz w:val="20"/>
          <w:szCs w:val="20"/>
        </w:rPr>
      </w:pPr>
      <w:r w:rsidRPr="004F3000">
        <w:rPr>
          <w:rFonts w:ascii="Arial" w:hAnsi="Arial" w:cs="Arial"/>
          <w:color w:val="000000" w:themeColor="text1"/>
          <w:sz w:val="20"/>
          <w:szCs w:val="20"/>
        </w:rPr>
        <w:t>A falta de manifestação motivada do licitante quanto à intenção de recorrer importará a decadência desse direito.</w:t>
      </w:r>
    </w:p>
    <w:p w14:paraId="75ED6559" w14:textId="77777777" w:rsidR="007B5441" w:rsidRPr="004F3000" w:rsidRDefault="007B5441" w:rsidP="007B5441">
      <w:pPr>
        <w:numPr>
          <w:ilvl w:val="2"/>
          <w:numId w:val="3"/>
        </w:numPr>
        <w:tabs>
          <w:tab w:val="left" w:pos="1440"/>
          <w:tab w:val="left" w:pos="1701"/>
        </w:tabs>
        <w:autoSpaceDE w:val="0"/>
        <w:snapToGrid w:val="0"/>
        <w:spacing w:before="120" w:after="120" w:line="276" w:lineRule="auto"/>
        <w:ind w:left="1134" w:firstLine="0"/>
        <w:jc w:val="both"/>
        <w:rPr>
          <w:rFonts w:ascii="Arial" w:hAnsi="Arial" w:cs="Arial"/>
          <w:color w:val="000000" w:themeColor="text1"/>
          <w:sz w:val="20"/>
          <w:szCs w:val="20"/>
        </w:rPr>
      </w:pPr>
      <w:r w:rsidRPr="004F3000">
        <w:rPr>
          <w:rFonts w:ascii="Arial" w:hAnsi="Arial" w:cs="Arial"/>
          <w:color w:val="000000" w:themeColor="text1"/>
          <w:sz w:val="20"/>
          <w:szCs w:val="20"/>
        </w:rPr>
        <w:t>Uma vez admitido o recurso, o recorrente terá, a partir de então, o prazo de três dias para apresentar as razões, pelo sistema eletrônico, ficando os demais licitantes, desde logo, intimados para, querendo, apresentarem contrarrazões também pelo sistema eletrônico, em outros três dias, que começarão a contar do término do prazo do recorrente, sendo-lhes assegurada vista imediata dos elementos indispensáveis à defesa de seus interesses.</w:t>
      </w:r>
    </w:p>
    <w:p w14:paraId="2F55F3D4" w14:textId="77777777" w:rsidR="007B5441" w:rsidRPr="004F3000" w:rsidRDefault="007B5441" w:rsidP="007B5441">
      <w:pPr>
        <w:numPr>
          <w:ilvl w:val="1"/>
          <w:numId w:val="3"/>
        </w:numPr>
        <w:tabs>
          <w:tab w:val="left" w:pos="993"/>
        </w:tabs>
        <w:spacing w:before="120" w:after="120" w:line="276" w:lineRule="auto"/>
        <w:ind w:left="425" w:firstLine="0"/>
        <w:jc w:val="both"/>
        <w:rPr>
          <w:rFonts w:ascii="Arial" w:hAnsi="Arial" w:cs="Arial"/>
          <w:color w:val="000000" w:themeColor="text1"/>
          <w:sz w:val="20"/>
          <w:szCs w:val="20"/>
        </w:rPr>
      </w:pPr>
      <w:r w:rsidRPr="004F3000">
        <w:rPr>
          <w:rFonts w:ascii="Arial" w:hAnsi="Arial" w:cs="Arial"/>
          <w:color w:val="000000" w:themeColor="text1"/>
          <w:sz w:val="20"/>
          <w:szCs w:val="20"/>
        </w:rPr>
        <w:t xml:space="preserve">O acolhimento do recurso invalida tão somente os atos insuscetíveis de aproveitamento. </w:t>
      </w:r>
    </w:p>
    <w:p w14:paraId="0F77E675" w14:textId="77777777" w:rsidR="007B5441" w:rsidRPr="004F3000" w:rsidRDefault="007B5441" w:rsidP="007B5441">
      <w:pPr>
        <w:numPr>
          <w:ilvl w:val="1"/>
          <w:numId w:val="3"/>
        </w:numPr>
        <w:tabs>
          <w:tab w:val="left" w:pos="993"/>
        </w:tabs>
        <w:spacing w:before="120" w:after="120" w:line="276" w:lineRule="auto"/>
        <w:ind w:left="425" w:firstLine="0"/>
        <w:jc w:val="both"/>
        <w:rPr>
          <w:rFonts w:ascii="Arial" w:hAnsi="Arial" w:cs="Arial"/>
          <w:color w:val="000000" w:themeColor="text1"/>
          <w:sz w:val="20"/>
          <w:szCs w:val="20"/>
        </w:rPr>
      </w:pPr>
      <w:r w:rsidRPr="004F3000">
        <w:rPr>
          <w:rFonts w:ascii="Arial" w:hAnsi="Arial" w:cs="Arial"/>
          <w:color w:val="000000" w:themeColor="text1"/>
          <w:sz w:val="20"/>
          <w:szCs w:val="20"/>
        </w:rPr>
        <w:t>Os autos do processo permanecerão com vista franqueada aos interessados, no endereço constante neste Edital.</w:t>
      </w:r>
    </w:p>
    <w:p w14:paraId="05D0D333" w14:textId="77777777" w:rsidR="007B5441" w:rsidRPr="004F3000" w:rsidRDefault="007B5441" w:rsidP="007B5441">
      <w:pPr>
        <w:tabs>
          <w:tab w:val="left" w:pos="993"/>
        </w:tabs>
        <w:spacing w:before="120" w:after="120" w:line="276" w:lineRule="auto"/>
        <w:ind w:left="425"/>
        <w:jc w:val="both"/>
        <w:rPr>
          <w:rFonts w:ascii="Arial" w:hAnsi="Arial" w:cs="Arial"/>
          <w:color w:val="000000" w:themeColor="text1"/>
          <w:sz w:val="20"/>
          <w:szCs w:val="20"/>
        </w:rPr>
      </w:pPr>
    </w:p>
    <w:p w14:paraId="374303F3" w14:textId="77777777" w:rsidR="007B5441" w:rsidRPr="004F3000" w:rsidRDefault="007B5441" w:rsidP="007B5441">
      <w:pPr>
        <w:numPr>
          <w:ilvl w:val="0"/>
          <w:numId w:val="3"/>
        </w:numPr>
        <w:spacing w:before="120" w:after="120" w:line="276" w:lineRule="auto"/>
        <w:jc w:val="both"/>
        <w:rPr>
          <w:rFonts w:ascii="Arial" w:hAnsi="Arial" w:cs="Arial"/>
          <w:b/>
          <w:sz w:val="20"/>
          <w:szCs w:val="20"/>
        </w:rPr>
      </w:pPr>
      <w:r w:rsidRPr="004F3000">
        <w:rPr>
          <w:rFonts w:ascii="Arial" w:hAnsi="Arial" w:cs="Arial"/>
          <w:b/>
          <w:sz w:val="20"/>
          <w:szCs w:val="20"/>
        </w:rPr>
        <w:t>DA ADJUDICAÇÃO E HOMOLOGAÇÃO</w:t>
      </w:r>
    </w:p>
    <w:p w14:paraId="20FB5280" w14:textId="77777777" w:rsidR="007B5441" w:rsidRPr="004F3000" w:rsidRDefault="007B5441" w:rsidP="007B5441">
      <w:pPr>
        <w:numPr>
          <w:ilvl w:val="1"/>
          <w:numId w:val="3"/>
        </w:numPr>
        <w:tabs>
          <w:tab w:val="left" w:pos="1134"/>
        </w:tabs>
        <w:spacing w:before="120" w:after="120" w:line="276" w:lineRule="auto"/>
        <w:ind w:left="425" w:firstLine="0"/>
        <w:jc w:val="both"/>
        <w:rPr>
          <w:rFonts w:ascii="Arial" w:hAnsi="Arial" w:cs="Arial"/>
          <w:color w:val="000000" w:themeColor="text1"/>
          <w:sz w:val="20"/>
          <w:szCs w:val="20"/>
        </w:rPr>
      </w:pPr>
      <w:r w:rsidRPr="004F3000">
        <w:rPr>
          <w:rFonts w:ascii="Arial" w:hAnsi="Arial" w:cs="Arial"/>
          <w:color w:val="000000" w:themeColor="text1"/>
          <w:sz w:val="20"/>
          <w:szCs w:val="20"/>
        </w:rPr>
        <w:t>O objeto da licitação será adjudicado ao licitante declarado vencedor, por ato do Pregoeiro, caso não haja interposição de recurso, ou pela autoridade competente, após a regular decisão dos recursos apresentados.</w:t>
      </w:r>
    </w:p>
    <w:p w14:paraId="6498CE71" w14:textId="77777777" w:rsidR="007B5441" w:rsidRPr="004F3000" w:rsidRDefault="007B5441" w:rsidP="007B5441">
      <w:pPr>
        <w:numPr>
          <w:ilvl w:val="1"/>
          <w:numId w:val="3"/>
        </w:numPr>
        <w:tabs>
          <w:tab w:val="left" w:pos="1134"/>
        </w:tabs>
        <w:spacing w:before="120" w:after="120" w:line="276" w:lineRule="auto"/>
        <w:ind w:left="425" w:firstLine="0"/>
        <w:jc w:val="both"/>
        <w:rPr>
          <w:rFonts w:ascii="Arial" w:hAnsi="Arial" w:cs="Arial"/>
          <w:color w:val="000000" w:themeColor="text1"/>
          <w:sz w:val="20"/>
          <w:szCs w:val="20"/>
        </w:rPr>
      </w:pPr>
      <w:r w:rsidRPr="004F3000">
        <w:rPr>
          <w:rFonts w:ascii="Arial" w:hAnsi="Arial" w:cs="Arial"/>
          <w:color w:val="000000" w:themeColor="text1"/>
          <w:sz w:val="20"/>
          <w:szCs w:val="20"/>
        </w:rPr>
        <w:t xml:space="preserve">Após a fase recursal, constatada a regularidade dos atos praticados, a autoridade competente homologará o procedimento licitatório. </w:t>
      </w:r>
    </w:p>
    <w:p w14:paraId="5534AC00" w14:textId="77777777" w:rsidR="007B5441" w:rsidRPr="004F3000" w:rsidRDefault="007B5441" w:rsidP="007B5441">
      <w:pPr>
        <w:tabs>
          <w:tab w:val="left" w:pos="1134"/>
        </w:tabs>
        <w:spacing w:before="120" w:after="120" w:line="276" w:lineRule="auto"/>
        <w:ind w:left="425"/>
        <w:jc w:val="both"/>
        <w:rPr>
          <w:rFonts w:ascii="Arial" w:hAnsi="Arial" w:cs="Arial"/>
          <w:color w:val="000000" w:themeColor="text1"/>
          <w:sz w:val="20"/>
          <w:szCs w:val="20"/>
        </w:rPr>
      </w:pPr>
    </w:p>
    <w:p w14:paraId="60B76BDE" w14:textId="77777777" w:rsidR="007B5441" w:rsidRPr="004F3000" w:rsidRDefault="007B5441" w:rsidP="007B5441">
      <w:pPr>
        <w:numPr>
          <w:ilvl w:val="0"/>
          <w:numId w:val="3"/>
        </w:numPr>
        <w:spacing w:before="120" w:after="120" w:line="276" w:lineRule="auto"/>
        <w:ind w:left="426" w:hanging="426"/>
        <w:jc w:val="both"/>
        <w:rPr>
          <w:rFonts w:ascii="Arial" w:hAnsi="Arial" w:cs="Arial"/>
          <w:color w:val="000000" w:themeColor="text1"/>
          <w:sz w:val="20"/>
          <w:szCs w:val="20"/>
        </w:rPr>
      </w:pPr>
      <w:r w:rsidRPr="004F3000">
        <w:rPr>
          <w:rFonts w:ascii="Arial" w:hAnsi="Arial" w:cs="Arial"/>
          <w:b/>
          <w:bCs/>
          <w:iCs/>
          <w:color w:val="000000" w:themeColor="text1"/>
          <w:sz w:val="20"/>
          <w:szCs w:val="20"/>
        </w:rPr>
        <w:t xml:space="preserve">DA GARANTIA DE EXECUÇÃO </w:t>
      </w:r>
    </w:p>
    <w:p w14:paraId="77B204C1" w14:textId="77777777" w:rsidR="007B5441" w:rsidRPr="004F3000" w:rsidRDefault="007B5441" w:rsidP="007B5441">
      <w:pPr>
        <w:pStyle w:val="PargrafodaLista"/>
        <w:numPr>
          <w:ilvl w:val="1"/>
          <w:numId w:val="3"/>
        </w:numPr>
        <w:tabs>
          <w:tab w:val="left" w:pos="1134"/>
          <w:tab w:val="left" w:pos="1276"/>
        </w:tabs>
        <w:spacing w:before="120" w:after="120" w:line="276" w:lineRule="auto"/>
        <w:ind w:left="426" w:firstLine="0"/>
        <w:jc w:val="both"/>
        <w:rPr>
          <w:rFonts w:ascii="Arial" w:hAnsi="Arial" w:cs="Arial"/>
          <w:bCs/>
          <w:iCs/>
          <w:color w:val="000000" w:themeColor="text1"/>
          <w:sz w:val="20"/>
          <w:szCs w:val="20"/>
        </w:rPr>
      </w:pPr>
      <w:r w:rsidRPr="004F3000">
        <w:rPr>
          <w:rFonts w:ascii="Arial" w:hAnsi="Arial" w:cs="Arial"/>
          <w:bCs/>
          <w:iCs/>
          <w:color w:val="000000" w:themeColor="text1"/>
          <w:sz w:val="20"/>
          <w:szCs w:val="20"/>
        </w:rPr>
        <w:t xml:space="preserve">O adjudicatário, no prazo de 10 (dez) dias úteis após a assinatura do Termo de Contrato, prestará garantia no valor correspondente a 5% (cinco por cento) do valor total do Contrato, que será liberada de acordo com as condições previstas neste Edital, conforme disposto no art. 56 da Lei nº 8.666, de 1993, desde que cumpridas as obrigações contratuais. O prazo para apresentação da garantia poderá ser prorrogado por igual período a critério da Administração contratante. </w:t>
      </w:r>
    </w:p>
    <w:p w14:paraId="036D498B" w14:textId="77777777" w:rsidR="007B5441" w:rsidRPr="004F3000" w:rsidRDefault="007B5441" w:rsidP="007B5441">
      <w:pPr>
        <w:pStyle w:val="PargrafodaLista"/>
        <w:numPr>
          <w:ilvl w:val="2"/>
          <w:numId w:val="3"/>
        </w:numPr>
        <w:tabs>
          <w:tab w:val="left" w:pos="1985"/>
        </w:tabs>
        <w:spacing w:line="276" w:lineRule="auto"/>
        <w:ind w:left="1134" w:firstLine="0"/>
        <w:jc w:val="both"/>
        <w:rPr>
          <w:rFonts w:ascii="Arial" w:hAnsi="Arial" w:cs="Arial"/>
          <w:bCs/>
          <w:iCs/>
          <w:color w:val="000000" w:themeColor="text1"/>
          <w:sz w:val="20"/>
          <w:szCs w:val="20"/>
        </w:rPr>
      </w:pPr>
      <w:r w:rsidRPr="004F3000">
        <w:rPr>
          <w:rFonts w:ascii="Arial" w:hAnsi="Arial" w:cs="Arial"/>
          <w:bCs/>
          <w:iCs/>
          <w:color w:val="000000" w:themeColor="text1"/>
          <w:sz w:val="20"/>
          <w:szCs w:val="20"/>
        </w:rPr>
        <w:t xml:space="preserve">A inobservância do prazo fixado para apresentação da garantia acarretará a aplicação de multa de 0,07% (sete centésimos por cento) do valor total do contrato por dia de atraso, até o máximo de 2% (dois por cento). </w:t>
      </w:r>
    </w:p>
    <w:p w14:paraId="12AAFC7E" w14:textId="77777777" w:rsidR="007B5441" w:rsidRPr="004F3000" w:rsidRDefault="007B5441" w:rsidP="007B5441">
      <w:pPr>
        <w:pStyle w:val="PargrafodaLista"/>
        <w:numPr>
          <w:ilvl w:val="2"/>
          <w:numId w:val="3"/>
        </w:numPr>
        <w:tabs>
          <w:tab w:val="left" w:pos="1134"/>
          <w:tab w:val="left" w:pos="1985"/>
        </w:tabs>
        <w:autoSpaceDE w:val="0"/>
        <w:snapToGrid w:val="0"/>
        <w:spacing w:before="120" w:after="120" w:line="276" w:lineRule="auto"/>
        <w:ind w:left="1134" w:firstLine="0"/>
        <w:jc w:val="both"/>
        <w:rPr>
          <w:rFonts w:ascii="Arial" w:hAnsi="Arial" w:cs="Arial"/>
          <w:bCs/>
          <w:iCs/>
          <w:color w:val="000000" w:themeColor="text1"/>
          <w:sz w:val="20"/>
          <w:szCs w:val="20"/>
        </w:rPr>
      </w:pPr>
      <w:r w:rsidRPr="004F3000">
        <w:rPr>
          <w:rFonts w:ascii="Arial" w:hAnsi="Arial" w:cs="Arial"/>
          <w:bCs/>
          <w:iCs/>
          <w:color w:val="000000" w:themeColor="text1"/>
          <w:sz w:val="20"/>
          <w:szCs w:val="20"/>
        </w:rPr>
        <w:lastRenderedPageBreak/>
        <w:t xml:space="preserve">O atraso superior a 25 (vinte e cinco) dias autoriza a Contratante a promover a rescisão do contrato por descumprimento ou cumprimento irregular de suas cláusulas, conforme dispõem os incisos I e II do art. 78 da Lei n. 8.666 de 1993. </w:t>
      </w:r>
    </w:p>
    <w:p w14:paraId="44A51A95" w14:textId="77777777" w:rsidR="007B5441" w:rsidRPr="004F3000" w:rsidRDefault="007B5441" w:rsidP="007B5441">
      <w:pPr>
        <w:numPr>
          <w:ilvl w:val="1"/>
          <w:numId w:val="3"/>
        </w:numPr>
        <w:tabs>
          <w:tab w:val="left" w:pos="993"/>
        </w:tabs>
        <w:spacing w:before="120" w:after="120" w:line="276" w:lineRule="auto"/>
        <w:ind w:left="425" w:firstLine="0"/>
        <w:jc w:val="both"/>
        <w:rPr>
          <w:rFonts w:ascii="Arial" w:hAnsi="Arial" w:cs="Arial"/>
          <w:bCs/>
          <w:iCs/>
          <w:color w:val="000000" w:themeColor="text1"/>
          <w:sz w:val="20"/>
          <w:szCs w:val="20"/>
        </w:rPr>
      </w:pPr>
      <w:r w:rsidRPr="004F3000">
        <w:rPr>
          <w:rFonts w:ascii="Arial" w:hAnsi="Arial" w:cs="Arial"/>
          <w:bCs/>
          <w:iCs/>
          <w:color w:val="000000" w:themeColor="text1"/>
          <w:sz w:val="20"/>
          <w:szCs w:val="20"/>
        </w:rPr>
        <w:t>A validade da garantia, qualquer que seja a modalidade escolhida, deverá abranger um período de 90 (noventa) dias após o término da vigência contratual,</w:t>
      </w:r>
      <w:r w:rsidR="00D14ED6">
        <w:rPr>
          <w:rFonts w:ascii="Arial" w:hAnsi="Arial" w:cs="Arial"/>
          <w:bCs/>
          <w:iCs/>
          <w:color w:val="000000"/>
          <w:sz w:val="20"/>
          <w:szCs w:val="20"/>
        </w:rPr>
        <w:t xml:space="preserve"> </w:t>
      </w:r>
      <w:proofErr w:type="gramStart"/>
      <w:r w:rsidRPr="004F3000">
        <w:rPr>
          <w:rFonts w:ascii="Arial" w:hAnsi="Arial" w:cs="Arial"/>
          <w:bCs/>
          <w:iCs/>
          <w:color w:val="000000" w:themeColor="text1"/>
          <w:sz w:val="20"/>
          <w:szCs w:val="20"/>
        </w:rPr>
        <w:t xml:space="preserve">conforme </w:t>
      </w:r>
      <w:r w:rsidR="00D14ED6">
        <w:rPr>
          <w:rFonts w:ascii="Arial" w:hAnsi="Arial" w:cs="Arial"/>
          <w:bCs/>
          <w:iCs/>
          <w:color w:val="000000" w:themeColor="text1"/>
          <w:sz w:val="20"/>
          <w:szCs w:val="20"/>
        </w:rPr>
        <w:t xml:space="preserve"> </w:t>
      </w:r>
      <w:r w:rsidRPr="004F3000">
        <w:rPr>
          <w:rFonts w:ascii="Arial" w:hAnsi="Arial" w:cs="Arial"/>
          <w:bCs/>
          <w:iCs/>
          <w:color w:val="000000" w:themeColor="text1"/>
          <w:sz w:val="20"/>
          <w:szCs w:val="20"/>
        </w:rPr>
        <w:t>item</w:t>
      </w:r>
      <w:proofErr w:type="gramEnd"/>
      <w:r w:rsidRPr="004F3000">
        <w:rPr>
          <w:rFonts w:ascii="Arial" w:hAnsi="Arial" w:cs="Arial"/>
          <w:bCs/>
          <w:iCs/>
          <w:color w:val="000000" w:themeColor="text1"/>
          <w:sz w:val="20"/>
          <w:szCs w:val="20"/>
        </w:rPr>
        <w:t xml:space="preserve"> 3.1 do Anexo VII-F da IN SEGES/MPDG nº 5/2017. </w:t>
      </w:r>
    </w:p>
    <w:p w14:paraId="0CF9916F" w14:textId="77777777" w:rsidR="007B5441" w:rsidRPr="004F3000" w:rsidRDefault="007B5441" w:rsidP="007B5441">
      <w:pPr>
        <w:numPr>
          <w:ilvl w:val="1"/>
          <w:numId w:val="3"/>
        </w:numPr>
        <w:tabs>
          <w:tab w:val="left" w:pos="993"/>
        </w:tabs>
        <w:spacing w:before="120" w:after="120" w:line="276" w:lineRule="auto"/>
        <w:ind w:left="425" w:firstLine="0"/>
        <w:jc w:val="both"/>
        <w:rPr>
          <w:rFonts w:ascii="Arial" w:hAnsi="Arial" w:cs="Arial"/>
          <w:bCs/>
          <w:iCs/>
          <w:color w:val="000000" w:themeColor="text1"/>
          <w:sz w:val="20"/>
          <w:szCs w:val="20"/>
        </w:rPr>
      </w:pPr>
      <w:r w:rsidRPr="004F3000">
        <w:rPr>
          <w:rFonts w:ascii="Arial" w:hAnsi="Arial" w:cs="Arial"/>
          <w:bCs/>
          <w:iCs/>
          <w:color w:val="000000" w:themeColor="text1"/>
          <w:sz w:val="20"/>
          <w:szCs w:val="20"/>
        </w:rPr>
        <w:t xml:space="preserve">A garantia </w:t>
      </w:r>
      <w:r w:rsidR="00D14ED6" w:rsidRPr="004F3000">
        <w:rPr>
          <w:rFonts w:ascii="Arial" w:hAnsi="Arial" w:cs="Arial"/>
          <w:bCs/>
          <w:iCs/>
          <w:color w:val="000000" w:themeColor="text1"/>
          <w:sz w:val="20"/>
          <w:szCs w:val="20"/>
        </w:rPr>
        <w:t>assegurará</w:t>
      </w:r>
      <w:r w:rsidRPr="004F3000">
        <w:rPr>
          <w:rFonts w:ascii="Arial" w:hAnsi="Arial" w:cs="Arial"/>
          <w:bCs/>
          <w:iCs/>
          <w:color w:val="000000" w:themeColor="text1"/>
          <w:sz w:val="20"/>
          <w:szCs w:val="20"/>
        </w:rPr>
        <w:t xml:space="preserve"> qualquer que seja a modalidade escolhida, o pagamento de: </w:t>
      </w:r>
    </w:p>
    <w:p w14:paraId="5D4D17DA" w14:textId="77777777" w:rsidR="007B5441" w:rsidRPr="004F3000" w:rsidRDefault="007B5441" w:rsidP="007B5441">
      <w:pPr>
        <w:pStyle w:val="PargrafodaLista"/>
        <w:numPr>
          <w:ilvl w:val="2"/>
          <w:numId w:val="3"/>
        </w:numPr>
        <w:tabs>
          <w:tab w:val="left" w:pos="1134"/>
          <w:tab w:val="left" w:pos="1843"/>
          <w:tab w:val="left" w:pos="1985"/>
        </w:tabs>
        <w:autoSpaceDE w:val="0"/>
        <w:snapToGrid w:val="0"/>
        <w:spacing w:before="120" w:after="120" w:line="276" w:lineRule="auto"/>
        <w:ind w:left="993" w:firstLine="0"/>
        <w:jc w:val="both"/>
        <w:rPr>
          <w:rFonts w:ascii="Arial" w:hAnsi="Arial" w:cs="Arial"/>
          <w:bCs/>
          <w:iCs/>
          <w:color w:val="000000" w:themeColor="text1"/>
          <w:sz w:val="20"/>
          <w:szCs w:val="20"/>
        </w:rPr>
      </w:pPr>
      <w:r w:rsidRPr="004F3000">
        <w:rPr>
          <w:rFonts w:ascii="Arial" w:hAnsi="Arial" w:cs="Arial"/>
          <w:bCs/>
          <w:iCs/>
          <w:color w:val="000000" w:themeColor="text1"/>
          <w:sz w:val="20"/>
          <w:szCs w:val="20"/>
        </w:rPr>
        <w:t xml:space="preserve">prejuízos advindos do não cumprimento do objeto do contrato; </w:t>
      </w:r>
    </w:p>
    <w:p w14:paraId="7198FFCD" w14:textId="77777777" w:rsidR="007B5441" w:rsidRPr="004F3000" w:rsidRDefault="007B5441" w:rsidP="007B5441">
      <w:pPr>
        <w:numPr>
          <w:ilvl w:val="2"/>
          <w:numId w:val="3"/>
        </w:numPr>
        <w:tabs>
          <w:tab w:val="left" w:pos="1843"/>
        </w:tabs>
        <w:autoSpaceDE w:val="0"/>
        <w:snapToGrid w:val="0"/>
        <w:spacing w:before="120" w:after="120" w:line="276" w:lineRule="auto"/>
        <w:ind w:left="993" w:firstLine="0"/>
        <w:jc w:val="both"/>
        <w:rPr>
          <w:rFonts w:ascii="Arial" w:hAnsi="Arial" w:cs="Arial"/>
          <w:bCs/>
          <w:iCs/>
          <w:color w:val="000000" w:themeColor="text1"/>
          <w:sz w:val="20"/>
          <w:szCs w:val="20"/>
        </w:rPr>
      </w:pPr>
      <w:r w:rsidRPr="004F3000">
        <w:rPr>
          <w:rFonts w:ascii="Arial" w:hAnsi="Arial" w:cs="Arial"/>
          <w:bCs/>
          <w:iCs/>
          <w:color w:val="000000"/>
          <w:sz w:val="20"/>
          <w:szCs w:val="20"/>
        </w:rPr>
        <w:t>prejuízos diretos causados à Administração decorrentes de culpa ou dolo durante a execução do contrato;</w:t>
      </w:r>
    </w:p>
    <w:p w14:paraId="159A541C" w14:textId="77777777" w:rsidR="007B5441" w:rsidRPr="004F3000" w:rsidRDefault="007B5441" w:rsidP="007B5441">
      <w:pPr>
        <w:numPr>
          <w:ilvl w:val="2"/>
          <w:numId w:val="3"/>
        </w:numPr>
        <w:tabs>
          <w:tab w:val="left" w:pos="1440"/>
          <w:tab w:val="left" w:pos="1843"/>
        </w:tabs>
        <w:autoSpaceDE w:val="0"/>
        <w:snapToGrid w:val="0"/>
        <w:spacing w:before="120" w:after="120" w:line="276" w:lineRule="auto"/>
        <w:ind w:left="993" w:firstLine="0"/>
        <w:jc w:val="both"/>
        <w:rPr>
          <w:rFonts w:ascii="Arial" w:hAnsi="Arial" w:cs="Arial"/>
          <w:bCs/>
          <w:iCs/>
          <w:color w:val="000000" w:themeColor="text1"/>
          <w:sz w:val="20"/>
          <w:szCs w:val="20"/>
        </w:rPr>
      </w:pPr>
      <w:r w:rsidRPr="004F3000">
        <w:rPr>
          <w:rFonts w:ascii="Arial" w:hAnsi="Arial" w:cs="Arial"/>
          <w:bCs/>
          <w:iCs/>
          <w:color w:val="000000"/>
          <w:sz w:val="20"/>
          <w:szCs w:val="20"/>
        </w:rPr>
        <w:t>multas moratórias e punitivas aplicadas pela Administração à contratada; e</w:t>
      </w:r>
    </w:p>
    <w:p w14:paraId="5C997ABB" w14:textId="77777777" w:rsidR="007B5441" w:rsidRPr="004F3000" w:rsidRDefault="007B5441" w:rsidP="007B5441">
      <w:pPr>
        <w:numPr>
          <w:ilvl w:val="2"/>
          <w:numId w:val="3"/>
        </w:numPr>
        <w:tabs>
          <w:tab w:val="left" w:pos="1440"/>
          <w:tab w:val="left" w:pos="1843"/>
        </w:tabs>
        <w:autoSpaceDE w:val="0"/>
        <w:snapToGrid w:val="0"/>
        <w:spacing w:before="120" w:after="120" w:line="276" w:lineRule="auto"/>
        <w:ind w:left="993" w:firstLine="0"/>
        <w:jc w:val="both"/>
        <w:rPr>
          <w:rFonts w:ascii="Arial" w:hAnsi="Arial" w:cs="Arial"/>
          <w:bCs/>
          <w:iCs/>
          <w:color w:val="000000" w:themeColor="text1"/>
          <w:sz w:val="20"/>
          <w:szCs w:val="20"/>
        </w:rPr>
      </w:pPr>
      <w:r w:rsidRPr="004F3000">
        <w:rPr>
          <w:rFonts w:ascii="Arial" w:hAnsi="Arial" w:cs="Arial"/>
          <w:bCs/>
          <w:iCs/>
          <w:color w:val="000000"/>
          <w:sz w:val="20"/>
          <w:szCs w:val="20"/>
        </w:rPr>
        <w:t>obrigações trabalhistas e previdenciárias de qualquer natureza, não adimplidas pela contratada, quando couber.</w:t>
      </w:r>
    </w:p>
    <w:p w14:paraId="0706397E" w14:textId="77777777" w:rsidR="007B5441" w:rsidRPr="004F3000" w:rsidRDefault="007B5441" w:rsidP="007B5441">
      <w:pPr>
        <w:numPr>
          <w:ilvl w:val="1"/>
          <w:numId w:val="3"/>
        </w:numPr>
        <w:tabs>
          <w:tab w:val="left" w:pos="993"/>
        </w:tabs>
        <w:spacing w:before="120" w:after="120" w:line="276" w:lineRule="auto"/>
        <w:ind w:left="425" w:firstLine="0"/>
        <w:jc w:val="both"/>
        <w:rPr>
          <w:rFonts w:ascii="Arial" w:hAnsi="Arial" w:cs="Arial"/>
          <w:bCs/>
          <w:iCs/>
          <w:color w:val="000000" w:themeColor="text1"/>
          <w:sz w:val="20"/>
          <w:szCs w:val="20"/>
        </w:rPr>
      </w:pPr>
      <w:r w:rsidRPr="004F3000">
        <w:rPr>
          <w:rFonts w:ascii="Arial" w:hAnsi="Arial" w:cs="Arial"/>
          <w:bCs/>
          <w:iCs/>
          <w:color w:val="000000" w:themeColor="text1"/>
          <w:sz w:val="20"/>
          <w:szCs w:val="20"/>
        </w:rPr>
        <w:t xml:space="preserve">A modalidade seguro-garantia somente será aceita se contemplar todos os eventos indicados no item anterior, observada a legislação que rege a matéria. </w:t>
      </w:r>
    </w:p>
    <w:p w14:paraId="14D85D49" w14:textId="77777777" w:rsidR="007B5441" w:rsidRPr="004F3000" w:rsidRDefault="007B5441" w:rsidP="007B5441">
      <w:pPr>
        <w:numPr>
          <w:ilvl w:val="1"/>
          <w:numId w:val="3"/>
        </w:numPr>
        <w:tabs>
          <w:tab w:val="left" w:pos="993"/>
        </w:tabs>
        <w:spacing w:before="120" w:after="120" w:line="276" w:lineRule="auto"/>
        <w:ind w:left="425" w:firstLine="0"/>
        <w:jc w:val="both"/>
        <w:rPr>
          <w:rFonts w:ascii="Arial" w:hAnsi="Arial" w:cs="Arial"/>
          <w:bCs/>
          <w:iCs/>
          <w:color w:val="000000" w:themeColor="text1"/>
          <w:sz w:val="20"/>
          <w:szCs w:val="20"/>
        </w:rPr>
      </w:pPr>
      <w:r w:rsidRPr="004F3000">
        <w:rPr>
          <w:rFonts w:ascii="Arial" w:hAnsi="Arial" w:cs="Arial"/>
          <w:bCs/>
          <w:iCs/>
          <w:color w:val="000000" w:themeColor="text1"/>
          <w:sz w:val="20"/>
          <w:szCs w:val="20"/>
        </w:rPr>
        <w:t xml:space="preserve">A garantia em dinheiro deverá ser efetuada em favor da Contratante, em conta específica na Caixa Econômica Federal, com correção monetária. </w:t>
      </w:r>
    </w:p>
    <w:p w14:paraId="4B7F6A13" w14:textId="77777777" w:rsidR="007B5441" w:rsidRPr="004F3000" w:rsidRDefault="007B5441" w:rsidP="007B5441">
      <w:pPr>
        <w:numPr>
          <w:ilvl w:val="1"/>
          <w:numId w:val="3"/>
        </w:numPr>
        <w:tabs>
          <w:tab w:val="left" w:pos="993"/>
        </w:tabs>
        <w:spacing w:before="120" w:after="120" w:line="276" w:lineRule="auto"/>
        <w:ind w:left="425" w:firstLine="0"/>
        <w:jc w:val="both"/>
        <w:rPr>
          <w:rFonts w:ascii="Arial" w:hAnsi="Arial" w:cs="Arial"/>
          <w:bCs/>
          <w:iCs/>
          <w:color w:val="000000" w:themeColor="text1"/>
          <w:sz w:val="20"/>
          <w:szCs w:val="20"/>
        </w:rPr>
      </w:pPr>
      <w:r w:rsidRPr="004F3000">
        <w:rPr>
          <w:rFonts w:ascii="Arial" w:hAnsi="Arial" w:cs="Arial"/>
          <w:color w:val="000000" w:themeColor="text1"/>
          <w:sz w:val="20"/>
          <w:szCs w:val="20"/>
          <w:lang w:eastAsia="en-US"/>
        </w:rPr>
        <w:t xml:space="preserve">No caso de alteração do valor do contrato, ou prorrogação de sua vigência, a garantia deverá ser ajustada à nova situação ou renovada, seguindo os mesmos parâmetros utilizados quando da contratação. </w:t>
      </w:r>
    </w:p>
    <w:p w14:paraId="72152959" w14:textId="77777777" w:rsidR="007B5441" w:rsidRPr="004F3000" w:rsidRDefault="007B5441" w:rsidP="007B5441">
      <w:pPr>
        <w:numPr>
          <w:ilvl w:val="1"/>
          <w:numId w:val="3"/>
        </w:numPr>
        <w:tabs>
          <w:tab w:val="left" w:pos="993"/>
        </w:tabs>
        <w:spacing w:before="120" w:after="120" w:line="276" w:lineRule="auto"/>
        <w:ind w:left="426" w:firstLine="0"/>
        <w:jc w:val="both"/>
        <w:rPr>
          <w:rFonts w:ascii="Arial" w:hAnsi="Arial" w:cs="Arial"/>
          <w:bCs/>
          <w:iCs/>
          <w:color w:val="000000" w:themeColor="text1"/>
          <w:sz w:val="20"/>
          <w:szCs w:val="20"/>
        </w:rPr>
      </w:pPr>
      <w:r w:rsidRPr="004F3000">
        <w:rPr>
          <w:rFonts w:ascii="Arial" w:hAnsi="Arial" w:cs="Arial"/>
          <w:bCs/>
          <w:iCs/>
          <w:color w:val="000000" w:themeColor="text1"/>
          <w:sz w:val="20"/>
          <w:szCs w:val="20"/>
        </w:rPr>
        <w:t>Se o valor da garantia for utilizado total ou parcialmente em pagamento de qualquer obrigação, a Contratada obriga-se a fazer a respectiva reposição no prazo máximo de 15 (quinze) dias úteis, contados da data em que for notificada.</w:t>
      </w:r>
    </w:p>
    <w:p w14:paraId="30E0425B" w14:textId="77777777" w:rsidR="007B5441" w:rsidRPr="004F3000" w:rsidRDefault="007B5441" w:rsidP="007B5441">
      <w:pPr>
        <w:numPr>
          <w:ilvl w:val="1"/>
          <w:numId w:val="3"/>
        </w:numPr>
        <w:tabs>
          <w:tab w:val="left" w:pos="993"/>
        </w:tabs>
        <w:spacing w:before="120" w:after="120" w:line="276" w:lineRule="auto"/>
        <w:ind w:left="426" w:firstLine="0"/>
        <w:jc w:val="both"/>
        <w:rPr>
          <w:rFonts w:ascii="Arial" w:hAnsi="Arial" w:cs="Arial"/>
          <w:bCs/>
          <w:iCs/>
          <w:color w:val="000000" w:themeColor="text1"/>
          <w:sz w:val="20"/>
          <w:szCs w:val="20"/>
        </w:rPr>
      </w:pPr>
      <w:r w:rsidRPr="004F3000">
        <w:rPr>
          <w:rFonts w:ascii="Arial" w:hAnsi="Arial" w:cs="Arial"/>
          <w:bCs/>
          <w:iCs/>
          <w:color w:val="000000"/>
          <w:sz w:val="20"/>
          <w:szCs w:val="20"/>
        </w:rPr>
        <w:t>A Contratante executará a garantia na forma prevista na legislação que rege a matéria.</w:t>
      </w:r>
    </w:p>
    <w:p w14:paraId="265E5CD3" w14:textId="77777777" w:rsidR="007B5441" w:rsidRPr="004F3000" w:rsidRDefault="007B5441" w:rsidP="007B5441">
      <w:pPr>
        <w:numPr>
          <w:ilvl w:val="1"/>
          <w:numId w:val="3"/>
        </w:numPr>
        <w:tabs>
          <w:tab w:val="left" w:pos="993"/>
        </w:tabs>
        <w:spacing w:before="120" w:after="120" w:line="276" w:lineRule="auto"/>
        <w:ind w:left="426" w:firstLine="0"/>
        <w:jc w:val="both"/>
        <w:rPr>
          <w:rFonts w:ascii="Arial" w:hAnsi="Arial" w:cs="Arial"/>
          <w:bCs/>
          <w:iCs/>
          <w:color w:val="000000" w:themeColor="text1"/>
          <w:sz w:val="20"/>
          <w:szCs w:val="20"/>
        </w:rPr>
      </w:pPr>
      <w:r w:rsidRPr="004F3000">
        <w:rPr>
          <w:rFonts w:ascii="Arial" w:hAnsi="Arial" w:cs="Arial"/>
          <w:bCs/>
          <w:iCs/>
          <w:color w:val="000000"/>
          <w:sz w:val="20"/>
          <w:szCs w:val="20"/>
        </w:rPr>
        <w:t>A garantia somente será liberada ante a comprovação de que a empresa pagou todas as verbas rescisórias trabalhistas decorrentes da contratação, e que, caso esse pagamento não ocorra até o fim do segundo mês após o encerramento da vigência contratual, a garantia será utilizada para o pagamento dessas verbas trabalhistas, conforme estabelecido no item 1.2, ‘c’, do anexo VII-B da IN SLTI/MPDG n° 05, de 2017, observada a legislação que rege a matéria.</w:t>
      </w:r>
    </w:p>
    <w:p w14:paraId="0D1BD43C" w14:textId="77777777" w:rsidR="007B5441" w:rsidRPr="004F3000" w:rsidRDefault="007B5441" w:rsidP="007B5441">
      <w:pPr>
        <w:numPr>
          <w:ilvl w:val="1"/>
          <w:numId w:val="3"/>
        </w:numPr>
        <w:tabs>
          <w:tab w:val="left" w:pos="1134"/>
        </w:tabs>
        <w:spacing w:before="120" w:after="120" w:line="276" w:lineRule="auto"/>
        <w:ind w:left="426" w:firstLine="0"/>
        <w:jc w:val="both"/>
        <w:rPr>
          <w:rFonts w:ascii="Arial" w:eastAsia="Verdana" w:hAnsi="Arial" w:cs="Arial"/>
          <w:sz w:val="20"/>
          <w:szCs w:val="20"/>
        </w:rPr>
      </w:pPr>
      <w:r w:rsidRPr="004F3000">
        <w:rPr>
          <w:rFonts w:ascii="Arial" w:hAnsi="Arial" w:cs="Arial"/>
          <w:sz w:val="20"/>
          <w:szCs w:val="20"/>
        </w:rPr>
        <w:t>Após a execução do contrato, será verificado o pagamento da</w:t>
      </w:r>
      <w:r w:rsidRPr="004F3000">
        <w:rPr>
          <w:rFonts w:ascii="Arial" w:eastAsia="Verdana" w:hAnsi="Arial" w:cs="Arial"/>
          <w:sz w:val="20"/>
          <w:szCs w:val="20"/>
        </w:rPr>
        <w:t xml:space="preserve">s verbas rescisórias decorrentes da contratação, ou a realocação dos empregados da Contratada em outra atividade de prestação de serviços, sem que ocorra a interrupção dos respectivos contratos de trabalho. </w:t>
      </w:r>
    </w:p>
    <w:p w14:paraId="7FA9C381" w14:textId="77777777" w:rsidR="007B5441" w:rsidRPr="004F3000" w:rsidRDefault="007B5441" w:rsidP="007B5441">
      <w:pPr>
        <w:numPr>
          <w:ilvl w:val="1"/>
          <w:numId w:val="3"/>
        </w:numPr>
        <w:tabs>
          <w:tab w:val="left" w:pos="1134"/>
        </w:tabs>
        <w:spacing w:before="120" w:after="120" w:line="276" w:lineRule="auto"/>
        <w:ind w:left="426" w:firstLine="0"/>
        <w:jc w:val="both"/>
        <w:rPr>
          <w:rFonts w:ascii="Arial" w:hAnsi="Arial" w:cs="Arial"/>
          <w:bCs/>
          <w:iCs/>
          <w:color w:val="000000"/>
          <w:sz w:val="20"/>
          <w:szCs w:val="20"/>
        </w:rPr>
      </w:pPr>
      <w:r w:rsidRPr="004F3000">
        <w:rPr>
          <w:rFonts w:ascii="Arial" w:hAnsi="Arial" w:cs="Arial"/>
          <w:bCs/>
          <w:iCs/>
          <w:color w:val="000000"/>
          <w:sz w:val="20"/>
          <w:szCs w:val="20"/>
        </w:rPr>
        <w:t>Será considerada extinta a garantia:</w:t>
      </w:r>
    </w:p>
    <w:p w14:paraId="2EBE3788" w14:textId="77777777" w:rsidR="007B5441" w:rsidRPr="004F3000" w:rsidRDefault="007B5441" w:rsidP="007B5441">
      <w:pPr>
        <w:numPr>
          <w:ilvl w:val="2"/>
          <w:numId w:val="3"/>
        </w:numPr>
        <w:tabs>
          <w:tab w:val="left" w:pos="1440"/>
          <w:tab w:val="left" w:pos="1701"/>
          <w:tab w:val="left" w:pos="1843"/>
        </w:tabs>
        <w:autoSpaceDE w:val="0"/>
        <w:snapToGrid w:val="0"/>
        <w:spacing w:before="120" w:after="120" w:line="276" w:lineRule="auto"/>
        <w:ind w:left="993" w:hanging="1"/>
        <w:jc w:val="both"/>
        <w:rPr>
          <w:rFonts w:ascii="Arial" w:hAnsi="Arial" w:cs="Arial"/>
          <w:bCs/>
          <w:iCs/>
          <w:color w:val="000000"/>
          <w:sz w:val="20"/>
          <w:szCs w:val="20"/>
        </w:rPr>
      </w:pPr>
      <w:r w:rsidRPr="004F3000">
        <w:rPr>
          <w:rFonts w:ascii="Arial" w:hAnsi="Arial" w:cs="Arial"/>
          <w:bCs/>
          <w:iCs/>
          <w:color w:val="000000"/>
          <w:sz w:val="20"/>
          <w:szCs w:val="20"/>
        </w:rPr>
        <w:t>Com a devolução da apólice, carta fiança ou autorização para o levantamento de importâncias depositadas em dinheiro a título de garantia, acompanhada de declaração da Contratante, mediante termo circunstanciado, de que a Contratada cumpriu todas as cláusulas do contrato;</w:t>
      </w:r>
    </w:p>
    <w:p w14:paraId="5265260F" w14:textId="77777777" w:rsidR="007B5441" w:rsidRPr="004F3000" w:rsidRDefault="007B5441" w:rsidP="007B5441">
      <w:pPr>
        <w:numPr>
          <w:ilvl w:val="2"/>
          <w:numId w:val="3"/>
        </w:numPr>
        <w:tabs>
          <w:tab w:val="left" w:pos="1440"/>
          <w:tab w:val="left" w:pos="1701"/>
          <w:tab w:val="left" w:pos="1843"/>
        </w:tabs>
        <w:autoSpaceDE w:val="0"/>
        <w:snapToGrid w:val="0"/>
        <w:spacing w:before="120" w:after="120" w:line="276" w:lineRule="auto"/>
        <w:ind w:left="993" w:hanging="1"/>
        <w:jc w:val="both"/>
        <w:rPr>
          <w:rFonts w:ascii="Arial" w:hAnsi="Arial" w:cs="Arial"/>
          <w:bCs/>
          <w:iCs/>
          <w:color w:val="000000"/>
          <w:sz w:val="20"/>
          <w:szCs w:val="20"/>
        </w:rPr>
      </w:pPr>
      <w:r w:rsidRPr="004F3000">
        <w:rPr>
          <w:rFonts w:ascii="Arial" w:hAnsi="Arial" w:cs="Arial"/>
          <w:bCs/>
          <w:iCs/>
          <w:color w:val="000000"/>
          <w:sz w:val="20"/>
          <w:szCs w:val="20"/>
        </w:rPr>
        <w:t xml:space="preserve">No prazo de 90 (noventa) dias após o término da vigência do contrato, caso a Administração não comunique a ocorrência de sinistros, quando o prazo será ampliado, nos </w:t>
      </w:r>
      <w:r w:rsidRPr="004F3000">
        <w:rPr>
          <w:rFonts w:ascii="Arial" w:hAnsi="Arial" w:cs="Arial"/>
          <w:bCs/>
          <w:iCs/>
          <w:color w:val="000000"/>
          <w:sz w:val="20"/>
          <w:szCs w:val="20"/>
        </w:rPr>
        <w:lastRenderedPageBreak/>
        <w:t>termos da comunicação, conforme estabelecido na alínea "h2"</w:t>
      </w:r>
      <w:r w:rsidR="00D14ED6">
        <w:rPr>
          <w:rFonts w:ascii="Arial" w:hAnsi="Arial" w:cs="Arial"/>
          <w:bCs/>
          <w:iCs/>
          <w:color w:val="000000"/>
          <w:sz w:val="20"/>
          <w:szCs w:val="20"/>
        </w:rPr>
        <w:t xml:space="preserve"> </w:t>
      </w:r>
      <w:r w:rsidRPr="004F3000">
        <w:rPr>
          <w:rFonts w:ascii="Arial" w:hAnsi="Arial" w:cs="Arial"/>
          <w:bCs/>
          <w:iCs/>
          <w:color w:val="000000"/>
          <w:sz w:val="20"/>
          <w:szCs w:val="20"/>
        </w:rPr>
        <w:t xml:space="preserve">do item 3.1 do </w:t>
      </w:r>
      <w:proofErr w:type="gramStart"/>
      <w:r w:rsidRPr="004F3000">
        <w:rPr>
          <w:rFonts w:ascii="Arial" w:hAnsi="Arial" w:cs="Arial"/>
          <w:bCs/>
          <w:iCs/>
          <w:color w:val="000000"/>
          <w:sz w:val="20"/>
          <w:szCs w:val="20"/>
        </w:rPr>
        <w:t>Anexo  VII</w:t>
      </w:r>
      <w:proofErr w:type="gramEnd"/>
      <w:r w:rsidRPr="004F3000">
        <w:rPr>
          <w:rFonts w:ascii="Arial" w:hAnsi="Arial" w:cs="Arial"/>
          <w:bCs/>
          <w:iCs/>
          <w:color w:val="000000"/>
          <w:sz w:val="20"/>
          <w:szCs w:val="20"/>
        </w:rPr>
        <w:t>-F da IN SEGES/MPDG n. 05/2017.</w:t>
      </w:r>
    </w:p>
    <w:p w14:paraId="0D71FC7F" w14:textId="77777777" w:rsidR="007B5441" w:rsidRPr="004F3000" w:rsidRDefault="007B5441" w:rsidP="007B5441">
      <w:pPr>
        <w:tabs>
          <w:tab w:val="left" w:pos="1440"/>
          <w:tab w:val="left" w:pos="1701"/>
          <w:tab w:val="left" w:pos="1843"/>
          <w:tab w:val="left" w:pos="1985"/>
        </w:tabs>
        <w:autoSpaceDE w:val="0"/>
        <w:snapToGrid w:val="0"/>
        <w:spacing w:before="120" w:after="120" w:line="276" w:lineRule="auto"/>
        <w:ind w:left="993" w:hanging="1"/>
        <w:jc w:val="both"/>
        <w:rPr>
          <w:rFonts w:ascii="Arial" w:hAnsi="Arial" w:cs="Arial"/>
          <w:bCs/>
          <w:iCs/>
          <w:color w:val="000000" w:themeColor="text1"/>
          <w:sz w:val="20"/>
          <w:szCs w:val="20"/>
        </w:rPr>
      </w:pPr>
    </w:p>
    <w:p w14:paraId="68F04EF4" w14:textId="77777777" w:rsidR="007B5441" w:rsidRPr="004F3000" w:rsidRDefault="007B5441" w:rsidP="007B5441">
      <w:pPr>
        <w:pStyle w:val="PargrafodaLista"/>
        <w:numPr>
          <w:ilvl w:val="0"/>
          <w:numId w:val="3"/>
        </w:numPr>
        <w:spacing w:before="120" w:after="120" w:line="276" w:lineRule="auto"/>
        <w:jc w:val="both"/>
        <w:rPr>
          <w:rFonts w:ascii="Arial" w:hAnsi="Arial" w:cs="Arial"/>
          <w:sz w:val="20"/>
          <w:szCs w:val="20"/>
        </w:rPr>
      </w:pPr>
      <w:r w:rsidRPr="004F3000">
        <w:rPr>
          <w:rFonts w:ascii="Arial" w:hAnsi="Arial" w:cs="Arial"/>
          <w:b/>
          <w:sz w:val="20"/>
          <w:szCs w:val="20"/>
        </w:rPr>
        <w:t>DO TERMO DE CONTRATO</w:t>
      </w:r>
    </w:p>
    <w:p w14:paraId="6611D708" w14:textId="77777777" w:rsidR="007B5441" w:rsidRPr="004F3000" w:rsidRDefault="007B5441" w:rsidP="007B5441">
      <w:pPr>
        <w:numPr>
          <w:ilvl w:val="1"/>
          <w:numId w:val="3"/>
        </w:numPr>
        <w:tabs>
          <w:tab w:val="left" w:pos="284"/>
          <w:tab w:val="left" w:pos="1134"/>
          <w:tab w:val="left" w:pos="1276"/>
        </w:tabs>
        <w:spacing w:before="120" w:after="120" w:line="276" w:lineRule="auto"/>
        <w:ind w:left="426" w:firstLine="0"/>
        <w:jc w:val="both"/>
        <w:rPr>
          <w:rFonts w:ascii="Arial" w:hAnsi="Arial" w:cs="Arial"/>
          <w:color w:val="000000" w:themeColor="text1"/>
          <w:sz w:val="20"/>
          <w:szCs w:val="20"/>
        </w:rPr>
      </w:pPr>
      <w:r w:rsidRPr="004F3000">
        <w:rPr>
          <w:rFonts w:ascii="Arial" w:hAnsi="Arial" w:cs="Arial"/>
          <w:color w:val="000000" w:themeColor="text1"/>
          <w:sz w:val="20"/>
          <w:szCs w:val="20"/>
        </w:rPr>
        <w:t>Após a homologação da licitação, o adjudicatário terá o prazo de 15 (quinze) dias úteis, contados a partir da data de sua convocação, para assinar o Termo de Contrato (</w:t>
      </w:r>
      <w:r w:rsidRPr="004F3000">
        <w:rPr>
          <w:rFonts w:ascii="Arial" w:hAnsi="Arial" w:cs="Arial"/>
          <w:b/>
          <w:color w:val="000000" w:themeColor="text1"/>
          <w:sz w:val="20"/>
          <w:szCs w:val="20"/>
        </w:rPr>
        <w:t>Anexo II</w:t>
      </w:r>
      <w:r w:rsidRPr="004F3000">
        <w:rPr>
          <w:rFonts w:ascii="Arial" w:hAnsi="Arial" w:cs="Arial"/>
          <w:color w:val="000000" w:themeColor="text1"/>
          <w:sz w:val="20"/>
          <w:szCs w:val="20"/>
        </w:rPr>
        <w:t xml:space="preserve">), cuja vigência será de 12 (doze) meses, podendo ser prorrogado por interesse da Contratante até o limite de 60 (sessenta) meses, conforme disciplinado no contrato. </w:t>
      </w:r>
    </w:p>
    <w:p w14:paraId="5573396D" w14:textId="77777777" w:rsidR="007B5441" w:rsidRPr="004F3000" w:rsidRDefault="007B5441" w:rsidP="007B5441">
      <w:pPr>
        <w:numPr>
          <w:ilvl w:val="1"/>
          <w:numId w:val="3"/>
        </w:numPr>
        <w:tabs>
          <w:tab w:val="left" w:pos="1134"/>
          <w:tab w:val="left" w:pos="1276"/>
        </w:tabs>
        <w:spacing w:before="120" w:after="120" w:line="276" w:lineRule="auto"/>
        <w:ind w:left="426" w:firstLine="0"/>
        <w:jc w:val="both"/>
        <w:rPr>
          <w:rFonts w:ascii="Arial" w:hAnsi="Arial" w:cs="Arial"/>
          <w:color w:val="000000" w:themeColor="text1"/>
          <w:sz w:val="20"/>
          <w:szCs w:val="20"/>
        </w:rPr>
      </w:pPr>
      <w:r w:rsidRPr="004F3000">
        <w:rPr>
          <w:rFonts w:ascii="Arial" w:eastAsia="MS Mincho" w:hAnsi="Arial" w:cs="Arial"/>
          <w:bCs/>
          <w:iCs/>
          <w:color w:val="000000" w:themeColor="text1"/>
          <w:sz w:val="20"/>
          <w:szCs w:val="20"/>
        </w:rPr>
        <w:t xml:space="preserve">Previamente à contratação, </w:t>
      </w:r>
      <w:r w:rsidRPr="004F3000">
        <w:rPr>
          <w:rFonts w:ascii="Arial" w:hAnsi="Arial" w:cs="Arial"/>
          <w:color w:val="000000" w:themeColor="text1"/>
          <w:sz w:val="20"/>
          <w:szCs w:val="20"/>
        </w:rPr>
        <w:t>a Administração realizará consulta “</w:t>
      </w:r>
      <w:proofErr w:type="spellStart"/>
      <w:r w:rsidRPr="004F3000">
        <w:rPr>
          <w:rFonts w:ascii="Arial" w:hAnsi="Arial" w:cs="Arial"/>
          <w:color w:val="000000" w:themeColor="text1"/>
          <w:sz w:val="20"/>
          <w:szCs w:val="20"/>
        </w:rPr>
        <w:t>on</w:t>
      </w:r>
      <w:proofErr w:type="spellEnd"/>
      <w:r w:rsidRPr="004F3000">
        <w:rPr>
          <w:rFonts w:ascii="Arial" w:hAnsi="Arial" w:cs="Arial"/>
          <w:color w:val="000000" w:themeColor="text1"/>
          <w:sz w:val="20"/>
          <w:szCs w:val="20"/>
        </w:rPr>
        <w:t xml:space="preserve"> </w:t>
      </w:r>
      <w:proofErr w:type="spellStart"/>
      <w:r w:rsidRPr="004F3000">
        <w:rPr>
          <w:rFonts w:ascii="Arial" w:hAnsi="Arial" w:cs="Arial"/>
          <w:color w:val="000000" w:themeColor="text1"/>
          <w:sz w:val="20"/>
          <w:szCs w:val="20"/>
        </w:rPr>
        <w:t>line</w:t>
      </w:r>
      <w:proofErr w:type="spellEnd"/>
      <w:r w:rsidRPr="004F3000">
        <w:rPr>
          <w:rFonts w:ascii="Arial" w:hAnsi="Arial" w:cs="Arial"/>
          <w:color w:val="000000" w:themeColor="text1"/>
          <w:sz w:val="20"/>
          <w:szCs w:val="20"/>
        </w:rPr>
        <w:t>” ao SICAF, CEIS, CNJ e TST, bem como ao Cadastro Informativo de Créditos não Quitados – CADIN, cujos resultados serão anexados aos autos do processo.</w:t>
      </w:r>
    </w:p>
    <w:p w14:paraId="406EFD8A" w14:textId="77777777" w:rsidR="007B5441" w:rsidRPr="004F3000" w:rsidRDefault="007B5441" w:rsidP="007B5441">
      <w:pPr>
        <w:numPr>
          <w:ilvl w:val="2"/>
          <w:numId w:val="3"/>
        </w:numPr>
        <w:tabs>
          <w:tab w:val="left" w:pos="1701"/>
          <w:tab w:val="left" w:pos="1985"/>
        </w:tabs>
        <w:spacing w:before="120" w:after="120" w:line="276" w:lineRule="auto"/>
        <w:ind w:left="1134" w:firstLine="0"/>
        <w:jc w:val="both"/>
        <w:rPr>
          <w:rFonts w:ascii="Arial" w:hAnsi="Arial" w:cs="Arial"/>
          <w:color w:val="000000" w:themeColor="text1"/>
          <w:sz w:val="20"/>
          <w:szCs w:val="20"/>
        </w:rPr>
      </w:pPr>
      <w:r w:rsidRPr="004F3000">
        <w:rPr>
          <w:rFonts w:ascii="Arial" w:hAnsi="Arial" w:cs="Arial"/>
          <w:color w:val="000000" w:themeColor="text1"/>
          <w:sz w:val="20"/>
          <w:szCs w:val="20"/>
        </w:rPr>
        <w:t>Na hipótese de irregularidade do registro no SICAF, o contratado deverá regularizar a sua situação perante o cadastro no prazo de até 05 (cinco) dias, sob pena de aplicação das penalidades previstas no edital e anexos.</w:t>
      </w:r>
    </w:p>
    <w:p w14:paraId="7D016308" w14:textId="77777777" w:rsidR="007B5441" w:rsidRPr="004F3000" w:rsidRDefault="007B5441" w:rsidP="007B5441">
      <w:pPr>
        <w:numPr>
          <w:ilvl w:val="1"/>
          <w:numId w:val="3"/>
        </w:numPr>
        <w:tabs>
          <w:tab w:val="left" w:pos="1134"/>
        </w:tabs>
        <w:spacing w:before="120" w:after="120" w:line="276" w:lineRule="auto"/>
        <w:ind w:left="425" w:firstLine="0"/>
        <w:jc w:val="both"/>
        <w:rPr>
          <w:rFonts w:ascii="Arial" w:hAnsi="Arial" w:cs="Arial"/>
          <w:color w:val="000000" w:themeColor="text1"/>
          <w:sz w:val="20"/>
          <w:szCs w:val="20"/>
        </w:rPr>
      </w:pPr>
      <w:r w:rsidRPr="004F3000">
        <w:rPr>
          <w:rFonts w:ascii="Arial" w:hAnsi="Arial" w:cs="Arial"/>
          <w:color w:val="000000" w:themeColor="text1"/>
          <w:sz w:val="20"/>
          <w:szCs w:val="20"/>
        </w:rPr>
        <w:t>Alternativamente à convocação para comparecer perante o órgão ou entidade</w:t>
      </w:r>
      <w:r w:rsidRPr="004F3000">
        <w:rPr>
          <w:rFonts w:ascii="Arial" w:hAnsi="Arial" w:cs="Arial"/>
          <w:i/>
          <w:color w:val="000000" w:themeColor="text1"/>
          <w:sz w:val="20"/>
          <w:szCs w:val="20"/>
        </w:rPr>
        <w:t xml:space="preserve"> </w:t>
      </w:r>
      <w:r w:rsidRPr="004F3000">
        <w:rPr>
          <w:rFonts w:ascii="Arial" w:hAnsi="Arial" w:cs="Arial"/>
          <w:color w:val="000000" w:themeColor="text1"/>
          <w:sz w:val="20"/>
          <w:szCs w:val="20"/>
        </w:rPr>
        <w:t>para a assinatura do Termo de Contrato, a Administração poderá encaminhá-lo para assinatura,</w:t>
      </w:r>
      <w:r w:rsidRPr="004F3000">
        <w:rPr>
          <w:rFonts w:ascii="Arial" w:hAnsi="Arial" w:cs="Arial"/>
          <w:bCs/>
          <w:iCs/>
          <w:color w:val="000000" w:themeColor="text1"/>
          <w:sz w:val="20"/>
          <w:szCs w:val="20"/>
        </w:rPr>
        <w:t xml:space="preserve"> mediante correspondência postal com aviso de recebimento (AR) ou meio eletrônico, para que seja assinado no prazo de 15 (quinze) dias, a contar da data de seu recebimento</w:t>
      </w:r>
      <w:r w:rsidRPr="004F3000">
        <w:rPr>
          <w:rFonts w:ascii="Arial" w:hAnsi="Arial" w:cs="Arial"/>
          <w:bCs/>
          <w:i/>
          <w:iCs/>
          <w:color w:val="000000" w:themeColor="text1"/>
          <w:sz w:val="20"/>
          <w:szCs w:val="20"/>
        </w:rPr>
        <w:t xml:space="preserve">. </w:t>
      </w:r>
    </w:p>
    <w:p w14:paraId="39412A2F" w14:textId="77777777" w:rsidR="007B5441" w:rsidRPr="004F3000" w:rsidRDefault="007B5441" w:rsidP="007B5441">
      <w:pPr>
        <w:numPr>
          <w:ilvl w:val="1"/>
          <w:numId w:val="3"/>
        </w:numPr>
        <w:tabs>
          <w:tab w:val="left" w:pos="1134"/>
        </w:tabs>
        <w:spacing w:before="120" w:after="120" w:line="276" w:lineRule="auto"/>
        <w:ind w:left="425" w:firstLine="0"/>
        <w:jc w:val="both"/>
        <w:rPr>
          <w:rFonts w:ascii="Arial" w:hAnsi="Arial" w:cs="Arial"/>
          <w:color w:val="000000" w:themeColor="text1"/>
          <w:sz w:val="20"/>
          <w:szCs w:val="20"/>
        </w:rPr>
      </w:pPr>
      <w:r w:rsidRPr="004F3000">
        <w:rPr>
          <w:rFonts w:ascii="Arial" w:hAnsi="Arial" w:cs="Arial"/>
          <w:color w:val="000000" w:themeColor="text1"/>
          <w:sz w:val="20"/>
          <w:szCs w:val="20"/>
        </w:rPr>
        <w:t>O prazo previsto no subitem anterior poderá ser prorrogado, por igual período, por solicitação justificada do adjudicatário e aceita pela Administração.</w:t>
      </w:r>
    </w:p>
    <w:p w14:paraId="13FC25B8" w14:textId="77777777" w:rsidR="007B5441" w:rsidRPr="00B45B54" w:rsidRDefault="007B5441" w:rsidP="007B5441">
      <w:pPr>
        <w:numPr>
          <w:ilvl w:val="1"/>
          <w:numId w:val="3"/>
        </w:numPr>
        <w:tabs>
          <w:tab w:val="left" w:pos="1134"/>
        </w:tabs>
        <w:spacing w:before="120" w:after="120" w:line="276" w:lineRule="auto"/>
        <w:ind w:left="425" w:firstLine="0"/>
        <w:jc w:val="both"/>
        <w:rPr>
          <w:rFonts w:ascii="Arial" w:hAnsi="Arial" w:cs="Arial"/>
          <w:color w:val="000000" w:themeColor="text1"/>
          <w:sz w:val="20"/>
          <w:szCs w:val="20"/>
        </w:rPr>
      </w:pPr>
      <w:r w:rsidRPr="00B45B54">
        <w:rPr>
          <w:rFonts w:ascii="Arial" w:hAnsi="Arial" w:cs="Arial"/>
          <w:color w:val="000000" w:themeColor="text1"/>
          <w:sz w:val="20"/>
          <w:szCs w:val="20"/>
        </w:rPr>
        <w:t>A Contratada deverá assumir o compromisso de manter o mais absoluto sigilo sobre qualquer informação a que tiver acesso relacionado às pesquisas e serviços desenvolvidos no âmbito da Fundação Oswaldo Cruz – Fiocruz, conforme Termo de Sigilo e Confidencialidade, Anexo X deste edital.</w:t>
      </w:r>
    </w:p>
    <w:p w14:paraId="4B3FB2C0" w14:textId="77777777" w:rsidR="007B5441" w:rsidRPr="004F3000" w:rsidRDefault="007B5441" w:rsidP="007B5441">
      <w:pPr>
        <w:tabs>
          <w:tab w:val="left" w:pos="1134"/>
        </w:tabs>
        <w:spacing w:before="120" w:after="120" w:line="276" w:lineRule="auto"/>
        <w:ind w:left="680"/>
        <w:jc w:val="both"/>
        <w:rPr>
          <w:rFonts w:ascii="Arial" w:hAnsi="Arial" w:cs="Arial"/>
          <w:color w:val="000000" w:themeColor="text1"/>
          <w:sz w:val="20"/>
          <w:szCs w:val="20"/>
        </w:rPr>
      </w:pPr>
    </w:p>
    <w:p w14:paraId="65B93E59" w14:textId="77777777" w:rsidR="007B5441" w:rsidRPr="004F3000" w:rsidRDefault="007B5441" w:rsidP="007B5441">
      <w:pPr>
        <w:numPr>
          <w:ilvl w:val="0"/>
          <w:numId w:val="3"/>
        </w:numPr>
        <w:spacing w:before="120" w:after="120" w:line="276" w:lineRule="auto"/>
        <w:ind w:left="426" w:hanging="426"/>
        <w:jc w:val="both"/>
        <w:rPr>
          <w:rFonts w:ascii="Arial" w:hAnsi="Arial" w:cs="Arial"/>
          <w:b/>
          <w:color w:val="000000" w:themeColor="text1"/>
          <w:sz w:val="20"/>
          <w:szCs w:val="20"/>
        </w:rPr>
      </w:pPr>
      <w:r w:rsidRPr="004F3000">
        <w:rPr>
          <w:rFonts w:ascii="Arial" w:hAnsi="Arial" w:cs="Arial"/>
          <w:b/>
          <w:color w:val="000000" w:themeColor="text1"/>
          <w:sz w:val="20"/>
          <w:szCs w:val="20"/>
        </w:rPr>
        <w:t>DA REPACTUAÇÃO</w:t>
      </w:r>
    </w:p>
    <w:p w14:paraId="0E99CAEE" w14:textId="77777777" w:rsidR="007B5441" w:rsidRPr="004F3000" w:rsidRDefault="007B5441" w:rsidP="007B5441">
      <w:pPr>
        <w:numPr>
          <w:ilvl w:val="1"/>
          <w:numId w:val="3"/>
        </w:numPr>
        <w:tabs>
          <w:tab w:val="left" w:pos="426"/>
          <w:tab w:val="left" w:pos="1134"/>
        </w:tabs>
        <w:spacing w:before="120" w:after="120" w:line="276" w:lineRule="auto"/>
        <w:ind w:left="426" w:firstLine="0"/>
        <w:jc w:val="both"/>
        <w:rPr>
          <w:rFonts w:ascii="Arial" w:hAnsi="Arial" w:cs="Arial"/>
          <w:color w:val="000000" w:themeColor="text1"/>
          <w:sz w:val="20"/>
          <w:szCs w:val="20"/>
        </w:rPr>
      </w:pPr>
      <w:r w:rsidRPr="004F3000">
        <w:rPr>
          <w:rFonts w:ascii="Arial" w:hAnsi="Arial" w:cs="Arial"/>
          <w:color w:val="000000" w:themeColor="text1"/>
          <w:sz w:val="20"/>
          <w:szCs w:val="20"/>
        </w:rPr>
        <w:t xml:space="preserve">As regras acerca da repactuação do valor contratual são as estabelecidas no Termo de Contrato, </w:t>
      </w:r>
      <w:r w:rsidRPr="004F3000">
        <w:rPr>
          <w:rFonts w:ascii="Arial" w:hAnsi="Arial" w:cs="Arial"/>
          <w:b/>
          <w:color w:val="000000" w:themeColor="text1"/>
          <w:sz w:val="20"/>
          <w:szCs w:val="20"/>
        </w:rPr>
        <w:t>Anexo II</w:t>
      </w:r>
      <w:r w:rsidRPr="004F3000">
        <w:rPr>
          <w:rFonts w:ascii="Arial" w:hAnsi="Arial" w:cs="Arial"/>
          <w:color w:val="000000" w:themeColor="text1"/>
          <w:sz w:val="20"/>
          <w:szCs w:val="20"/>
        </w:rPr>
        <w:t xml:space="preserve"> deste Edital.</w:t>
      </w:r>
    </w:p>
    <w:p w14:paraId="3D0AC3D5" w14:textId="77777777" w:rsidR="007B5441" w:rsidRPr="004F3000" w:rsidRDefault="007B5441" w:rsidP="007B5441">
      <w:pPr>
        <w:tabs>
          <w:tab w:val="left" w:pos="1440"/>
        </w:tabs>
        <w:autoSpaceDE w:val="0"/>
        <w:snapToGrid w:val="0"/>
        <w:spacing w:before="120" w:after="120" w:line="276" w:lineRule="auto"/>
        <w:ind w:left="426" w:hanging="426"/>
        <w:jc w:val="both"/>
        <w:rPr>
          <w:rFonts w:ascii="Arial" w:hAnsi="Arial" w:cs="Arial"/>
          <w:bCs/>
          <w:iCs/>
          <w:color w:val="000000" w:themeColor="text1"/>
          <w:sz w:val="20"/>
          <w:szCs w:val="20"/>
        </w:rPr>
      </w:pPr>
    </w:p>
    <w:p w14:paraId="6107A522" w14:textId="77777777" w:rsidR="007B5441" w:rsidRPr="004F3000" w:rsidRDefault="007B5441" w:rsidP="007B5441">
      <w:pPr>
        <w:numPr>
          <w:ilvl w:val="0"/>
          <w:numId w:val="3"/>
        </w:numPr>
        <w:spacing w:before="120" w:after="120" w:line="276" w:lineRule="auto"/>
        <w:jc w:val="both"/>
        <w:rPr>
          <w:rFonts w:ascii="Arial" w:hAnsi="Arial" w:cs="Arial"/>
          <w:b/>
          <w:color w:val="000000" w:themeColor="text1"/>
          <w:sz w:val="20"/>
          <w:szCs w:val="20"/>
        </w:rPr>
      </w:pPr>
      <w:r w:rsidRPr="004F3000">
        <w:rPr>
          <w:rFonts w:ascii="Arial" w:hAnsi="Arial" w:cs="Arial"/>
          <w:b/>
          <w:color w:val="000000" w:themeColor="text1"/>
          <w:sz w:val="20"/>
          <w:szCs w:val="20"/>
        </w:rPr>
        <w:t>DA ACEITAÇÃO DO OBJETO E DA FISCALIZAÇÃO</w:t>
      </w:r>
    </w:p>
    <w:p w14:paraId="7D56F29F" w14:textId="77777777" w:rsidR="007B5441" w:rsidRPr="004F3000" w:rsidRDefault="007B5441" w:rsidP="007B5441">
      <w:pPr>
        <w:numPr>
          <w:ilvl w:val="1"/>
          <w:numId w:val="3"/>
        </w:numPr>
        <w:tabs>
          <w:tab w:val="left" w:pos="1134"/>
        </w:tabs>
        <w:spacing w:before="120" w:after="120" w:line="276" w:lineRule="auto"/>
        <w:ind w:left="425" w:firstLine="0"/>
        <w:jc w:val="both"/>
        <w:rPr>
          <w:rFonts w:ascii="Arial" w:hAnsi="Arial" w:cs="Arial"/>
          <w:color w:val="000000" w:themeColor="text1"/>
          <w:sz w:val="20"/>
          <w:szCs w:val="20"/>
        </w:rPr>
      </w:pPr>
      <w:r w:rsidRPr="004F3000">
        <w:rPr>
          <w:rFonts w:ascii="Arial" w:hAnsi="Arial" w:cs="Arial"/>
          <w:color w:val="000000" w:themeColor="text1"/>
          <w:sz w:val="20"/>
          <w:szCs w:val="20"/>
          <w:lang w:eastAsia="en-US"/>
        </w:rPr>
        <w:t>Os critérios de recebimento e aceitação do objeto e de fiscalização estão previstos no Termo de Referência.</w:t>
      </w:r>
    </w:p>
    <w:p w14:paraId="0BA6C5D6" w14:textId="77777777" w:rsidR="007B5441" w:rsidRPr="004F3000" w:rsidRDefault="007B5441" w:rsidP="007B5441">
      <w:pPr>
        <w:tabs>
          <w:tab w:val="left" w:pos="1134"/>
        </w:tabs>
        <w:spacing w:before="120" w:after="120" w:line="276" w:lineRule="auto"/>
        <w:ind w:left="425"/>
        <w:jc w:val="both"/>
        <w:rPr>
          <w:rFonts w:ascii="Arial" w:hAnsi="Arial" w:cs="Arial"/>
          <w:color w:val="000000" w:themeColor="text1"/>
          <w:sz w:val="20"/>
          <w:szCs w:val="20"/>
        </w:rPr>
      </w:pPr>
    </w:p>
    <w:p w14:paraId="180050D3" w14:textId="77777777" w:rsidR="007B5441" w:rsidRPr="004F3000" w:rsidRDefault="007B5441" w:rsidP="007B5441">
      <w:pPr>
        <w:numPr>
          <w:ilvl w:val="0"/>
          <w:numId w:val="3"/>
        </w:numPr>
        <w:spacing w:before="120" w:after="120" w:line="276" w:lineRule="auto"/>
        <w:jc w:val="both"/>
        <w:rPr>
          <w:rFonts w:ascii="Arial" w:hAnsi="Arial" w:cs="Arial"/>
          <w:b/>
          <w:color w:val="000000" w:themeColor="text1"/>
          <w:sz w:val="20"/>
          <w:szCs w:val="20"/>
        </w:rPr>
      </w:pPr>
      <w:r w:rsidRPr="004F3000">
        <w:rPr>
          <w:rFonts w:ascii="Arial" w:hAnsi="Arial" w:cs="Arial"/>
          <w:b/>
          <w:color w:val="000000" w:themeColor="text1"/>
          <w:sz w:val="20"/>
          <w:szCs w:val="20"/>
          <w:lang w:eastAsia="en-US"/>
        </w:rPr>
        <w:t>DAS OBRIGAÇÕES DA CONTRATANTE E DA CONTRATADA</w:t>
      </w:r>
    </w:p>
    <w:p w14:paraId="5F297D53" w14:textId="77777777" w:rsidR="007B5441" w:rsidRPr="004F3000" w:rsidRDefault="007B5441" w:rsidP="007B5441">
      <w:pPr>
        <w:numPr>
          <w:ilvl w:val="1"/>
          <w:numId w:val="3"/>
        </w:numPr>
        <w:tabs>
          <w:tab w:val="left" w:pos="1134"/>
        </w:tabs>
        <w:spacing w:before="120" w:after="120" w:line="276" w:lineRule="auto"/>
        <w:ind w:left="425" w:firstLine="0"/>
        <w:jc w:val="both"/>
        <w:rPr>
          <w:rFonts w:ascii="Arial" w:hAnsi="Arial" w:cs="Arial"/>
          <w:b/>
          <w:color w:val="000000" w:themeColor="text1"/>
          <w:sz w:val="20"/>
          <w:szCs w:val="20"/>
        </w:rPr>
      </w:pPr>
      <w:r w:rsidRPr="004F3000">
        <w:rPr>
          <w:rFonts w:ascii="Arial" w:hAnsi="Arial" w:cs="Arial"/>
          <w:color w:val="000000" w:themeColor="text1"/>
          <w:sz w:val="20"/>
          <w:szCs w:val="20"/>
          <w:lang w:eastAsia="en-US"/>
        </w:rPr>
        <w:t>As obrigações da Contratante e da Contratada são as estabelecidas no Termo de Referência.</w:t>
      </w:r>
      <w:r w:rsidRPr="004F3000">
        <w:rPr>
          <w:rFonts w:ascii="Arial" w:hAnsi="Arial" w:cs="Arial"/>
          <w:b/>
          <w:color w:val="000000" w:themeColor="text1"/>
          <w:sz w:val="20"/>
          <w:szCs w:val="20"/>
        </w:rPr>
        <w:t xml:space="preserve"> </w:t>
      </w:r>
    </w:p>
    <w:p w14:paraId="55B9CEB7" w14:textId="2C80AAB7" w:rsidR="007B5441" w:rsidRDefault="007B5441" w:rsidP="007B5441">
      <w:pPr>
        <w:tabs>
          <w:tab w:val="left" w:pos="1134"/>
        </w:tabs>
        <w:spacing w:before="120" w:after="120" w:line="276" w:lineRule="auto"/>
        <w:jc w:val="both"/>
        <w:rPr>
          <w:rFonts w:ascii="Arial" w:hAnsi="Arial" w:cs="Arial"/>
          <w:b/>
          <w:color w:val="000000" w:themeColor="text1"/>
          <w:sz w:val="20"/>
          <w:szCs w:val="20"/>
        </w:rPr>
      </w:pPr>
    </w:p>
    <w:p w14:paraId="5F21E6E6" w14:textId="77777777" w:rsidR="00183610" w:rsidRPr="004F3000" w:rsidRDefault="00183610" w:rsidP="007B5441">
      <w:pPr>
        <w:tabs>
          <w:tab w:val="left" w:pos="1134"/>
        </w:tabs>
        <w:spacing w:before="120" w:after="120" w:line="276" w:lineRule="auto"/>
        <w:jc w:val="both"/>
        <w:rPr>
          <w:rFonts w:ascii="Arial" w:hAnsi="Arial" w:cs="Arial"/>
          <w:b/>
          <w:color w:val="000000" w:themeColor="text1"/>
          <w:sz w:val="20"/>
          <w:szCs w:val="20"/>
        </w:rPr>
      </w:pPr>
    </w:p>
    <w:p w14:paraId="543C1C18" w14:textId="77777777" w:rsidR="007B5441" w:rsidRPr="004F3000" w:rsidRDefault="007B5441" w:rsidP="007B5441">
      <w:pPr>
        <w:numPr>
          <w:ilvl w:val="0"/>
          <w:numId w:val="3"/>
        </w:numPr>
        <w:spacing w:before="120" w:after="120" w:line="276" w:lineRule="auto"/>
        <w:jc w:val="both"/>
        <w:rPr>
          <w:rFonts w:ascii="Arial" w:hAnsi="Arial" w:cs="Arial"/>
          <w:b/>
          <w:color w:val="000000" w:themeColor="text1"/>
          <w:sz w:val="20"/>
          <w:szCs w:val="20"/>
        </w:rPr>
      </w:pPr>
      <w:r w:rsidRPr="004F3000">
        <w:rPr>
          <w:rFonts w:ascii="Arial" w:hAnsi="Arial" w:cs="Arial"/>
          <w:b/>
          <w:color w:val="000000" w:themeColor="text1"/>
          <w:sz w:val="20"/>
          <w:szCs w:val="20"/>
        </w:rPr>
        <w:lastRenderedPageBreak/>
        <w:t>DO PAGAMENTO</w:t>
      </w:r>
    </w:p>
    <w:p w14:paraId="210EA7DA" w14:textId="77777777" w:rsidR="007B5441" w:rsidRPr="004F3000" w:rsidRDefault="007B5441" w:rsidP="007B5441">
      <w:pPr>
        <w:numPr>
          <w:ilvl w:val="1"/>
          <w:numId w:val="3"/>
        </w:numPr>
        <w:tabs>
          <w:tab w:val="left" w:pos="426"/>
          <w:tab w:val="left" w:pos="1134"/>
        </w:tabs>
        <w:spacing w:before="120" w:after="120" w:line="276" w:lineRule="auto"/>
        <w:ind w:left="426" w:firstLine="0"/>
        <w:jc w:val="both"/>
        <w:rPr>
          <w:rFonts w:ascii="Arial" w:hAnsi="Arial" w:cs="Arial"/>
          <w:color w:val="000000" w:themeColor="text1"/>
          <w:sz w:val="20"/>
          <w:szCs w:val="20"/>
        </w:rPr>
      </w:pPr>
      <w:r w:rsidRPr="004F3000">
        <w:rPr>
          <w:rFonts w:ascii="Arial" w:hAnsi="Arial" w:cs="Arial"/>
          <w:color w:val="000000" w:themeColor="text1"/>
          <w:sz w:val="20"/>
          <w:szCs w:val="20"/>
        </w:rPr>
        <w:t xml:space="preserve">O pagamento será efetuado pela Contratante no prazo de até 30 (trinta) dias, contados do recebimento da Nota Fiscal/Fatura. </w:t>
      </w:r>
    </w:p>
    <w:p w14:paraId="4A4A1596" w14:textId="77777777" w:rsidR="007B5441" w:rsidRPr="004F3000" w:rsidRDefault="007B5441" w:rsidP="007B5441">
      <w:pPr>
        <w:numPr>
          <w:ilvl w:val="1"/>
          <w:numId w:val="3"/>
        </w:numPr>
        <w:tabs>
          <w:tab w:val="left" w:pos="426"/>
          <w:tab w:val="left" w:pos="1134"/>
        </w:tabs>
        <w:spacing w:before="120" w:after="120" w:line="276" w:lineRule="auto"/>
        <w:ind w:left="426" w:firstLine="0"/>
        <w:jc w:val="both"/>
        <w:rPr>
          <w:rFonts w:ascii="Arial" w:hAnsi="Arial" w:cs="Arial"/>
          <w:color w:val="000000" w:themeColor="text1"/>
          <w:sz w:val="20"/>
          <w:szCs w:val="20"/>
        </w:rPr>
      </w:pPr>
      <w:r w:rsidRPr="004F3000">
        <w:rPr>
          <w:rFonts w:ascii="Arial" w:hAnsi="Arial" w:cs="Arial"/>
          <w:color w:val="000000" w:themeColor="text1"/>
          <w:sz w:val="20"/>
          <w:szCs w:val="20"/>
        </w:rPr>
        <w:t xml:space="preserve">A emissão da Nota Fiscal/Fatura será precedida do recebimento provisório e definitivo do serviço, nos seguintes termos: </w:t>
      </w:r>
    </w:p>
    <w:p w14:paraId="172AE899" w14:textId="77777777" w:rsidR="007B5441" w:rsidRPr="004F3000" w:rsidRDefault="007B5441" w:rsidP="007B5441">
      <w:pPr>
        <w:numPr>
          <w:ilvl w:val="1"/>
          <w:numId w:val="3"/>
        </w:numPr>
        <w:tabs>
          <w:tab w:val="left" w:pos="426"/>
          <w:tab w:val="left" w:pos="1134"/>
        </w:tabs>
        <w:spacing w:before="120" w:after="120" w:line="276" w:lineRule="auto"/>
        <w:ind w:left="426" w:firstLine="0"/>
        <w:jc w:val="both"/>
        <w:rPr>
          <w:rFonts w:ascii="Arial" w:hAnsi="Arial" w:cs="Arial"/>
          <w:color w:val="000000" w:themeColor="text1"/>
          <w:sz w:val="20"/>
          <w:szCs w:val="20"/>
        </w:rPr>
      </w:pPr>
      <w:r w:rsidRPr="004F3000">
        <w:rPr>
          <w:rFonts w:ascii="Arial" w:hAnsi="Arial" w:cs="Arial"/>
          <w:color w:val="000000" w:themeColor="text1"/>
          <w:sz w:val="20"/>
          <w:szCs w:val="20"/>
        </w:rPr>
        <w:t xml:space="preserve">No prazo de até 5 dias corridos do adimplemento da parcela, a CONTRATADA deverá entregar toda a documentação comprobatória das obrigações previdenciárias, fiscais e trabalhistas previstas na IN SEGES/MPDG Nº 05/2017; </w:t>
      </w:r>
    </w:p>
    <w:p w14:paraId="6429E589" w14:textId="77777777" w:rsidR="007B5441" w:rsidRPr="004F3000" w:rsidRDefault="007B5441" w:rsidP="007B5441">
      <w:pPr>
        <w:numPr>
          <w:ilvl w:val="1"/>
          <w:numId w:val="3"/>
        </w:numPr>
        <w:tabs>
          <w:tab w:val="left" w:pos="426"/>
          <w:tab w:val="left" w:pos="1134"/>
        </w:tabs>
        <w:spacing w:before="120" w:after="120" w:line="276" w:lineRule="auto"/>
        <w:ind w:left="426" w:firstLine="0"/>
        <w:jc w:val="both"/>
        <w:rPr>
          <w:rFonts w:ascii="Arial" w:hAnsi="Arial" w:cs="Arial"/>
          <w:color w:val="000000" w:themeColor="text1"/>
          <w:sz w:val="20"/>
          <w:szCs w:val="20"/>
        </w:rPr>
      </w:pPr>
      <w:r w:rsidRPr="004F3000">
        <w:rPr>
          <w:rFonts w:ascii="Arial" w:hAnsi="Arial" w:cs="Arial"/>
          <w:color w:val="000000" w:themeColor="text1"/>
          <w:sz w:val="20"/>
          <w:szCs w:val="20"/>
        </w:rPr>
        <w:t xml:space="preserve">No prazo de até 10 dias corridos a partir do recebimento dos documentos da CONTRATADA, o fiscal técnico deverá elaborar Relatório Circunstanciado em consonância com suas atribuições, e encaminhá-lo ao gestor do contrato. </w:t>
      </w:r>
    </w:p>
    <w:p w14:paraId="36579C33" w14:textId="77777777" w:rsidR="007B5441" w:rsidRPr="004F3000" w:rsidRDefault="007B5441" w:rsidP="007B5441">
      <w:pPr>
        <w:numPr>
          <w:ilvl w:val="1"/>
          <w:numId w:val="3"/>
        </w:numPr>
        <w:tabs>
          <w:tab w:val="left" w:pos="426"/>
          <w:tab w:val="left" w:pos="1134"/>
        </w:tabs>
        <w:spacing w:before="120" w:after="120" w:line="276" w:lineRule="auto"/>
        <w:ind w:left="426" w:firstLine="0"/>
        <w:jc w:val="both"/>
        <w:rPr>
          <w:rFonts w:ascii="Arial" w:hAnsi="Arial" w:cs="Arial"/>
          <w:color w:val="000000" w:themeColor="text1"/>
          <w:sz w:val="20"/>
          <w:szCs w:val="20"/>
        </w:rPr>
      </w:pPr>
      <w:r w:rsidRPr="004F3000">
        <w:rPr>
          <w:rFonts w:ascii="Arial" w:hAnsi="Arial" w:cs="Arial"/>
          <w:color w:val="000000" w:themeColor="text1"/>
          <w:sz w:val="20"/>
          <w:szCs w:val="20"/>
        </w:rPr>
        <w:t xml:space="preserve">No mesmo prazo, o fiscal administrativo deverá elaborar Relatório Circunstanciado em consonância com suas atribuições e encaminhá-lo ao gestor do contrato. </w:t>
      </w:r>
    </w:p>
    <w:p w14:paraId="5A102BCA" w14:textId="77777777" w:rsidR="007B5441" w:rsidRPr="004F3000" w:rsidRDefault="007B5441" w:rsidP="007B5441">
      <w:pPr>
        <w:numPr>
          <w:ilvl w:val="1"/>
          <w:numId w:val="3"/>
        </w:numPr>
        <w:tabs>
          <w:tab w:val="left" w:pos="426"/>
          <w:tab w:val="left" w:pos="1134"/>
        </w:tabs>
        <w:spacing w:before="120" w:after="120" w:line="276" w:lineRule="auto"/>
        <w:ind w:left="426" w:firstLine="0"/>
        <w:jc w:val="both"/>
        <w:rPr>
          <w:rFonts w:ascii="Arial" w:hAnsi="Arial" w:cs="Arial"/>
          <w:color w:val="000000" w:themeColor="text1"/>
          <w:sz w:val="20"/>
          <w:szCs w:val="20"/>
        </w:rPr>
      </w:pPr>
      <w:r w:rsidRPr="004F3000">
        <w:rPr>
          <w:rFonts w:ascii="Arial" w:hAnsi="Arial" w:cs="Arial"/>
          <w:color w:val="000000" w:themeColor="text1"/>
          <w:sz w:val="20"/>
          <w:szCs w:val="20"/>
        </w:rPr>
        <w:t xml:space="preserve">Em existindo fiscal setorial, este deverá elaborar Relatório Circunstanciado em consonância com suas atribuições, no mesmo prazo. </w:t>
      </w:r>
    </w:p>
    <w:p w14:paraId="396CC75D" w14:textId="77777777" w:rsidR="007B5441" w:rsidRPr="004F3000" w:rsidRDefault="007B5441" w:rsidP="007B5441">
      <w:pPr>
        <w:numPr>
          <w:ilvl w:val="1"/>
          <w:numId w:val="3"/>
        </w:numPr>
        <w:tabs>
          <w:tab w:val="left" w:pos="426"/>
          <w:tab w:val="left" w:pos="1134"/>
        </w:tabs>
        <w:spacing w:before="120" w:after="120" w:line="276" w:lineRule="auto"/>
        <w:ind w:left="426" w:firstLine="0"/>
        <w:jc w:val="both"/>
        <w:rPr>
          <w:rFonts w:ascii="Arial" w:hAnsi="Arial" w:cs="Arial"/>
          <w:color w:val="000000" w:themeColor="text1"/>
          <w:sz w:val="20"/>
          <w:szCs w:val="20"/>
        </w:rPr>
      </w:pPr>
      <w:r w:rsidRPr="004F3000">
        <w:rPr>
          <w:rFonts w:ascii="Arial" w:hAnsi="Arial" w:cs="Arial"/>
          <w:color w:val="000000" w:themeColor="text1"/>
          <w:sz w:val="20"/>
          <w:szCs w:val="20"/>
        </w:rPr>
        <w:t xml:space="preserve">No prazo de até 10 (dez) dias corridos a partir do recebimento dos relatórios mencionados acima, o Gestor do Contrato deverá providenciar o recebimento definitivo, ato que concretiza o ateste da execução dos serviços, obedecendo as seguintes diretrizes: </w:t>
      </w:r>
    </w:p>
    <w:p w14:paraId="1D29129B" w14:textId="77777777" w:rsidR="007B5441" w:rsidRPr="004F3000" w:rsidRDefault="007B5441" w:rsidP="007B5441">
      <w:pPr>
        <w:numPr>
          <w:ilvl w:val="1"/>
          <w:numId w:val="3"/>
        </w:numPr>
        <w:tabs>
          <w:tab w:val="left" w:pos="426"/>
          <w:tab w:val="left" w:pos="1134"/>
        </w:tabs>
        <w:spacing w:before="120" w:after="120" w:line="276" w:lineRule="auto"/>
        <w:ind w:left="426" w:firstLine="0"/>
        <w:jc w:val="both"/>
        <w:rPr>
          <w:rFonts w:ascii="Arial" w:hAnsi="Arial" w:cs="Arial"/>
          <w:color w:val="000000" w:themeColor="text1"/>
          <w:sz w:val="20"/>
          <w:szCs w:val="20"/>
        </w:rPr>
      </w:pPr>
      <w:r w:rsidRPr="004F3000">
        <w:rPr>
          <w:rFonts w:ascii="Arial" w:hAnsi="Arial" w:cs="Arial"/>
          <w:color w:val="000000" w:themeColor="text1"/>
          <w:sz w:val="20"/>
          <w:szCs w:val="20"/>
        </w:rPr>
        <w:t xml:space="preserve">Realizar a análise dos relatórios e de toda a documentação apresentada pela fiscalização técnica, administrativa, setorial, e, caso haja irregularidades que impeçam a liquidação e o pagamento da despesa, indicar as cláusulas contratuais pertinentes, solicitando à CONTRATADA, por escrito, as respectivas correções; </w:t>
      </w:r>
    </w:p>
    <w:p w14:paraId="4BBB734A" w14:textId="77777777" w:rsidR="007B5441" w:rsidRPr="004F3000" w:rsidRDefault="007B5441" w:rsidP="007B5441">
      <w:pPr>
        <w:numPr>
          <w:ilvl w:val="1"/>
          <w:numId w:val="3"/>
        </w:numPr>
        <w:tabs>
          <w:tab w:val="left" w:pos="426"/>
          <w:tab w:val="left" w:pos="1134"/>
        </w:tabs>
        <w:spacing w:before="120" w:after="120" w:line="276" w:lineRule="auto"/>
        <w:ind w:left="426" w:firstLine="0"/>
        <w:jc w:val="both"/>
        <w:rPr>
          <w:rFonts w:ascii="Arial" w:hAnsi="Arial" w:cs="Arial"/>
          <w:color w:val="000000" w:themeColor="text1"/>
          <w:sz w:val="20"/>
          <w:szCs w:val="20"/>
        </w:rPr>
      </w:pPr>
      <w:r w:rsidRPr="004F3000">
        <w:rPr>
          <w:rFonts w:ascii="Arial" w:hAnsi="Arial" w:cs="Arial"/>
          <w:color w:val="000000" w:themeColor="text1"/>
          <w:sz w:val="20"/>
          <w:szCs w:val="20"/>
        </w:rPr>
        <w:t xml:space="preserve">Emitir Termo Circunstanciado para efeito de recebimento definitivo dos serviços prestados, com base nos relatórios e documentações apresentadas; e </w:t>
      </w:r>
    </w:p>
    <w:p w14:paraId="7142B373" w14:textId="77777777" w:rsidR="007B5441" w:rsidRPr="004F3000" w:rsidRDefault="007B5441" w:rsidP="007B5441">
      <w:pPr>
        <w:numPr>
          <w:ilvl w:val="1"/>
          <w:numId w:val="3"/>
        </w:numPr>
        <w:tabs>
          <w:tab w:val="left" w:pos="426"/>
          <w:tab w:val="left" w:pos="1134"/>
        </w:tabs>
        <w:spacing w:before="120" w:after="120" w:line="276" w:lineRule="auto"/>
        <w:ind w:left="426" w:firstLine="0"/>
        <w:jc w:val="both"/>
        <w:rPr>
          <w:rFonts w:ascii="Arial" w:hAnsi="Arial" w:cs="Arial"/>
          <w:color w:val="000000" w:themeColor="text1"/>
          <w:sz w:val="20"/>
          <w:szCs w:val="20"/>
        </w:rPr>
      </w:pPr>
      <w:r w:rsidRPr="004F3000">
        <w:rPr>
          <w:rFonts w:ascii="Arial" w:hAnsi="Arial" w:cs="Arial"/>
          <w:color w:val="000000" w:themeColor="text1"/>
          <w:sz w:val="20"/>
          <w:szCs w:val="20"/>
        </w:rPr>
        <w:t xml:space="preserve">Comunicar a empresa para que emita a Nota Fiscal ou Fatura, com o valor exato dimensionado pela fiscalização. </w:t>
      </w:r>
    </w:p>
    <w:p w14:paraId="2733CE70" w14:textId="77777777" w:rsidR="007B5441" w:rsidRPr="004F3000" w:rsidRDefault="007B5441" w:rsidP="007B5441">
      <w:pPr>
        <w:numPr>
          <w:ilvl w:val="1"/>
          <w:numId w:val="3"/>
        </w:numPr>
        <w:tabs>
          <w:tab w:val="left" w:pos="426"/>
          <w:tab w:val="left" w:pos="1134"/>
        </w:tabs>
        <w:spacing w:before="120" w:after="120" w:line="276" w:lineRule="auto"/>
        <w:ind w:left="426" w:firstLine="0"/>
        <w:jc w:val="both"/>
        <w:rPr>
          <w:rFonts w:ascii="Arial" w:hAnsi="Arial" w:cs="Arial"/>
          <w:color w:val="000000" w:themeColor="text1"/>
          <w:sz w:val="20"/>
          <w:szCs w:val="20"/>
          <w:u w:val="single"/>
        </w:rPr>
      </w:pPr>
      <w:r w:rsidRPr="004F3000">
        <w:rPr>
          <w:rFonts w:ascii="Arial" w:hAnsi="Arial" w:cs="Arial"/>
          <w:color w:val="000000" w:themeColor="text1"/>
          <w:sz w:val="20"/>
          <w:szCs w:val="20"/>
          <w:u w:val="single"/>
        </w:rPr>
        <w:t>O pagamento somente será autorizado depois de efetuado o “atesto” pelo servidor competente, devidamente acompanhada das comprovações mencionadas no item 2 do Anexo XI da IN SEGES/MPDG n. 5/2017</w:t>
      </w:r>
    </w:p>
    <w:p w14:paraId="09835E88" w14:textId="77777777" w:rsidR="007B5441" w:rsidRPr="004F3000" w:rsidRDefault="007B5441" w:rsidP="007B5441">
      <w:pPr>
        <w:numPr>
          <w:ilvl w:val="1"/>
          <w:numId w:val="3"/>
        </w:numPr>
        <w:tabs>
          <w:tab w:val="left" w:pos="426"/>
          <w:tab w:val="left" w:pos="1134"/>
        </w:tabs>
        <w:spacing w:before="120" w:after="120" w:line="276" w:lineRule="auto"/>
        <w:ind w:left="426" w:firstLine="0"/>
        <w:jc w:val="both"/>
        <w:rPr>
          <w:rFonts w:ascii="Arial" w:hAnsi="Arial" w:cs="Arial"/>
          <w:color w:val="000000" w:themeColor="text1"/>
          <w:sz w:val="20"/>
          <w:szCs w:val="20"/>
        </w:rPr>
      </w:pPr>
      <w:r w:rsidRPr="004F3000">
        <w:rPr>
          <w:rFonts w:ascii="Arial" w:hAnsi="Arial" w:cs="Arial"/>
          <w:color w:val="000000" w:themeColor="text1"/>
          <w:sz w:val="20"/>
          <w:szCs w:val="20"/>
        </w:rPr>
        <w:t xml:space="preserve">Caso se constate o descumprimento de obrigações trabalhistas ou da manutenção das condições exigidas para habilitação poderá ser concedido um prazo para que a Contratada regularize suas obrigações, quando não se identificar má-fé ou a incapacidade de corrigir a situação. </w:t>
      </w:r>
    </w:p>
    <w:p w14:paraId="0FCE3198" w14:textId="77777777" w:rsidR="007B5441" w:rsidRPr="004F3000" w:rsidRDefault="007B5441" w:rsidP="007B5441">
      <w:pPr>
        <w:numPr>
          <w:ilvl w:val="2"/>
          <w:numId w:val="3"/>
        </w:numPr>
        <w:tabs>
          <w:tab w:val="left" w:pos="426"/>
          <w:tab w:val="left" w:pos="1134"/>
        </w:tabs>
        <w:spacing w:before="120" w:after="120" w:line="276" w:lineRule="auto"/>
        <w:ind w:left="1134" w:firstLine="0"/>
        <w:jc w:val="both"/>
        <w:rPr>
          <w:rFonts w:ascii="Arial" w:hAnsi="Arial" w:cs="Arial"/>
          <w:color w:val="000000" w:themeColor="text1"/>
          <w:sz w:val="20"/>
          <w:szCs w:val="20"/>
        </w:rPr>
      </w:pPr>
      <w:r w:rsidRPr="004F3000">
        <w:rPr>
          <w:rFonts w:ascii="Arial" w:hAnsi="Arial" w:cs="Arial"/>
          <w:color w:val="000000" w:themeColor="text1"/>
          <w:sz w:val="20"/>
          <w:szCs w:val="20"/>
        </w:rPr>
        <w:t xml:space="preserve">Não sendo regularizada a situação da Contratada no prazo concedido, ou nos casos em que identificada má-fé, se não for possível a realização desses pagamentos pela própria Administração, os valores retidos cautelarmente serão depositados junto à Justiça do Trabalho, com o objetivo de serem utilizados exclusivamente no pagamento de salários e das demais verbas trabalhistas, bem como das contribuições sociais e FGTS decorrentes. </w:t>
      </w:r>
    </w:p>
    <w:p w14:paraId="745151CF" w14:textId="77777777" w:rsidR="007B5441" w:rsidRPr="004F3000" w:rsidRDefault="007B5441" w:rsidP="007B5441">
      <w:pPr>
        <w:numPr>
          <w:ilvl w:val="1"/>
          <w:numId w:val="3"/>
        </w:numPr>
        <w:tabs>
          <w:tab w:val="left" w:pos="1134"/>
        </w:tabs>
        <w:spacing w:before="120" w:after="120" w:line="276" w:lineRule="auto"/>
        <w:ind w:left="425" w:firstLine="0"/>
        <w:jc w:val="both"/>
        <w:rPr>
          <w:rFonts w:ascii="Arial" w:hAnsi="Arial" w:cs="Arial"/>
          <w:color w:val="000000" w:themeColor="text1"/>
          <w:sz w:val="20"/>
          <w:szCs w:val="20"/>
        </w:rPr>
      </w:pPr>
      <w:r w:rsidRPr="004F3000">
        <w:rPr>
          <w:rFonts w:ascii="Arial" w:hAnsi="Arial" w:cs="Arial"/>
          <w:color w:val="000000" w:themeColor="text1"/>
          <w:sz w:val="20"/>
          <w:szCs w:val="20"/>
        </w:rPr>
        <w:t xml:space="preserve">Será considerada data do pagamento o dia </w:t>
      </w:r>
      <w:r w:rsidRPr="004F3000">
        <w:rPr>
          <w:rFonts w:ascii="Arial" w:hAnsi="Arial" w:cs="Arial"/>
          <w:color w:val="000000" w:themeColor="text1"/>
          <w:sz w:val="20"/>
          <w:szCs w:val="20"/>
          <w:lang w:eastAsia="en-US"/>
        </w:rPr>
        <w:t>em que constar como emitida a ordem bancária para pagamento.</w:t>
      </w:r>
    </w:p>
    <w:p w14:paraId="6EBC57E0" w14:textId="77777777" w:rsidR="007B5441" w:rsidRPr="004F3000" w:rsidRDefault="007B5441" w:rsidP="007B5441">
      <w:pPr>
        <w:numPr>
          <w:ilvl w:val="1"/>
          <w:numId w:val="3"/>
        </w:numPr>
        <w:tabs>
          <w:tab w:val="left" w:pos="1134"/>
        </w:tabs>
        <w:spacing w:before="120" w:after="120" w:line="276" w:lineRule="auto"/>
        <w:ind w:left="425" w:firstLine="0"/>
        <w:jc w:val="both"/>
        <w:rPr>
          <w:rFonts w:ascii="Arial" w:hAnsi="Arial" w:cs="Arial"/>
          <w:color w:val="000000" w:themeColor="text1"/>
          <w:sz w:val="20"/>
          <w:szCs w:val="20"/>
          <w:lang w:eastAsia="en-US"/>
        </w:rPr>
      </w:pPr>
      <w:r w:rsidRPr="004F3000">
        <w:rPr>
          <w:rFonts w:ascii="Arial" w:hAnsi="Arial" w:cs="Arial"/>
          <w:color w:val="000000" w:themeColor="text1"/>
          <w:sz w:val="20"/>
          <w:szCs w:val="20"/>
          <w:lang w:eastAsia="en-US"/>
        </w:rPr>
        <w:lastRenderedPageBreak/>
        <w:t xml:space="preserve">Antes de cada pagamento à contratada, será realizada consulta ao SICAF e ao TST para verificar a manutenção das condições de habilitação exigidas no edital. </w:t>
      </w:r>
    </w:p>
    <w:p w14:paraId="4A8418F2" w14:textId="77777777" w:rsidR="007B5441" w:rsidRPr="004F3000" w:rsidRDefault="007B5441" w:rsidP="007B5441">
      <w:pPr>
        <w:numPr>
          <w:ilvl w:val="1"/>
          <w:numId w:val="3"/>
        </w:numPr>
        <w:tabs>
          <w:tab w:val="left" w:pos="1134"/>
        </w:tabs>
        <w:spacing w:before="120" w:after="120" w:line="276" w:lineRule="auto"/>
        <w:ind w:left="425" w:firstLine="0"/>
        <w:jc w:val="both"/>
        <w:rPr>
          <w:rFonts w:ascii="Arial" w:hAnsi="Arial" w:cs="Arial"/>
          <w:color w:val="000000" w:themeColor="text1"/>
          <w:sz w:val="20"/>
          <w:szCs w:val="20"/>
          <w:lang w:eastAsia="en-US"/>
        </w:rPr>
      </w:pPr>
      <w:r w:rsidRPr="004F3000">
        <w:rPr>
          <w:rFonts w:ascii="Arial" w:hAnsi="Arial" w:cs="Arial"/>
          <w:color w:val="000000" w:themeColor="text1"/>
          <w:sz w:val="20"/>
          <w:szCs w:val="20"/>
          <w:lang w:eastAsia="en-US"/>
        </w:rPr>
        <w:t>Constatando-se, junto ao SICAF, a situação de irregularidade da contratada, será providenciada sua advertência, por escrito, para que, no prazo de 5 (cinco) dias, regularize sua situação ou, no mesmo prazo, apresente sua defesa. O prazo poderá ser prorrogado uma vez, por igual período, a critério da contratante.</w:t>
      </w:r>
    </w:p>
    <w:p w14:paraId="48BDDD65" w14:textId="77777777" w:rsidR="007B5441" w:rsidRPr="004F3000" w:rsidRDefault="007B5441" w:rsidP="007B5441">
      <w:pPr>
        <w:numPr>
          <w:ilvl w:val="1"/>
          <w:numId w:val="3"/>
        </w:numPr>
        <w:tabs>
          <w:tab w:val="left" w:pos="1134"/>
        </w:tabs>
        <w:spacing w:before="120" w:after="120" w:line="276" w:lineRule="auto"/>
        <w:ind w:left="425" w:firstLine="0"/>
        <w:jc w:val="both"/>
        <w:rPr>
          <w:rFonts w:ascii="Arial" w:hAnsi="Arial" w:cs="Arial"/>
          <w:color w:val="000000" w:themeColor="text1"/>
          <w:sz w:val="20"/>
          <w:szCs w:val="20"/>
          <w:lang w:eastAsia="en-US"/>
        </w:rPr>
      </w:pPr>
      <w:r w:rsidRPr="004F3000">
        <w:rPr>
          <w:rFonts w:ascii="Arial" w:hAnsi="Arial" w:cs="Arial"/>
          <w:color w:val="000000" w:themeColor="text1"/>
          <w:sz w:val="20"/>
          <w:szCs w:val="20"/>
          <w:lang w:eastAsia="en-US"/>
        </w:rPr>
        <w:t xml:space="preserve">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  </w:t>
      </w:r>
    </w:p>
    <w:p w14:paraId="36E35198" w14:textId="77777777" w:rsidR="007B5441" w:rsidRPr="004F3000" w:rsidRDefault="007B5441" w:rsidP="007B5441">
      <w:pPr>
        <w:numPr>
          <w:ilvl w:val="1"/>
          <w:numId w:val="3"/>
        </w:numPr>
        <w:tabs>
          <w:tab w:val="left" w:pos="1134"/>
        </w:tabs>
        <w:spacing w:before="120" w:after="120" w:line="276" w:lineRule="auto"/>
        <w:ind w:left="425" w:firstLine="0"/>
        <w:jc w:val="both"/>
        <w:rPr>
          <w:rFonts w:ascii="Arial" w:hAnsi="Arial" w:cs="Arial"/>
          <w:color w:val="000000" w:themeColor="text1"/>
          <w:sz w:val="20"/>
          <w:szCs w:val="20"/>
          <w:lang w:eastAsia="en-US"/>
        </w:rPr>
      </w:pPr>
      <w:r w:rsidRPr="004F3000">
        <w:rPr>
          <w:rFonts w:ascii="Arial" w:hAnsi="Arial" w:cs="Arial"/>
          <w:color w:val="000000" w:themeColor="text1"/>
          <w:sz w:val="20"/>
          <w:szCs w:val="20"/>
          <w:lang w:eastAsia="en-US"/>
        </w:rPr>
        <w:t xml:space="preserve">Persistindo a irregularidade, a contratante deverá adotar as medidas necessárias à rescisão contratual nos autos do processo administrativo correspondente, assegurada à contratada a ampla defesa. </w:t>
      </w:r>
    </w:p>
    <w:p w14:paraId="49BE0F42" w14:textId="77777777" w:rsidR="007B5441" w:rsidRPr="004F3000" w:rsidRDefault="007B5441" w:rsidP="007B5441">
      <w:pPr>
        <w:numPr>
          <w:ilvl w:val="1"/>
          <w:numId w:val="3"/>
        </w:numPr>
        <w:tabs>
          <w:tab w:val="left" w:pos="1134"/>
        </w:tabs>
        <w:spacing w:before="120" w:after="120" w:line="276" w:lineRule="auto"/>
        <w:ind w:left="425" w:firstLine="0"/>
        <w:jc w:val="both"/>
        <w:rPr>
          <w:rFonts w:ascii="Arial" w:hAnsi="Arial" w:cs="Arial"/>
          <w:color w:val="000000" w:themeColor="text1"/>
          <w:sz w:val="20"/>
          <w:szCs w:val="20"/>
          <w:lang w:eastAsia="en-US"/>
        </w:rPr>
      </w:pPr>
      <w:r w:rsidRPr="004F3000">
        <w:rPr>
          <w:rFonts w:ascii="Arial" w:hAnsi="Arial" w:cs="Arial"/>
          <w:color w:val="000000" w:themeColor="text1"/>
          <w:sz w:val="20"/>
          <w:szCs w:val="20"/>
          <w:lang w:eastAsia="en-US"/>
        </w:rPr>
        <w:t xml:space="preserve">Havendo a efetiva execução do objeto, os pagamentos serão realizados normalmente, até que se decida pela rescisão do contrato, caso a contratada não regularize sua situação junto ao SICAF.  </w:t>
      </w:r>
    </w:p>
    <w:p w14:paraId="1B5C250E" w14:textId="77777777" w:rsidR="007B5441" w:rsidRPr="004F3000" w:rsidRDefault="007B5441" w:rsidP="007B5441">
      <w:pPr>
        <w:numPr>
          <w:ilvl w:val="1"/>
          <w:numId w:val="3"/>
        </w:numPr>
        <w:tabs>
          <w:tab w:val="left" w:pos="1134"/>
        </w:tabs>
        <w:spacing w:before="120" w:after="120" w:line="276" w:lineRule="auto"/>
        <w:ind w:left="425" w:firstLine="0"/>
        <w:jc w:val="both"/>
        <w:rPr>
          <w:rFonts w:ascii="Arial" w:hAnsi="Arial" w:cs="Arial"/>
          <w:color w:val="000000" w:themeColor="text1"/>
          <w:sz w:val="20"/>
          <w:szCs w:val="20"/>
        </w:rPr>
      </w:pPr>
      <w:r w:rsidRPr="004F3000">
        <w:rPr>
          <w:rFonts w:ascii="Arial" w:hAnsi="Arial" w:cs="Arial"/>
          <w:color w:val="000000" w:themeColor="text1"/>
          <w:sz w:val="20"/>
          <w:szCs w:val="20"/>
          <w:lang w:eastAsia="en-US"/>
        </w:rPr>
        <w:t xml:space="preserve">Somente por motivo de economicidade, segurança nacional ou outro interesse público de alta relevância, devidamente justificado, em qualquer caso, pela máxima autoridade da contratante, não será rescindido o contrato em execução com a contratada inadimplente no SICAF. </w:t>
      </w:r>
    </w:p>
    <w:p w14:paraId="390647E7" w14:textId="77777777" w:rsidR="007B5441" w:rsidRPr="004F3000" w:rsidRDefault="007B5441" w:rsidP="007B5441">
      <w:pPr>
        <w:numPr>
          <w:ilvl w:val="1"/>
          <w:numId w:val="3"/>
        </w:numPr>
        <w:tabs>
          <w:tab w:val="left" w:pos="1134"/>
        </w:tabs>
        <w:spacing w:before="120" w:after="120" w:line="276" w:lineRule="auto"/>
        <w:ind w:left="425" w:firstLine="0"/>
        <w:jc w:val="both"/>
        <w:rPr>
          <w:rFonts w:ascii="Arial" w:hAnsi="Arial" w:cs="Arial"/>
          <w:color w:val="000000" w:themeColor="text1"/>
          <w:sz w:val="20"/>
          <w:szCs w:val="20"/>
        </w:rPr>
      </w:pPr>
      <w:r w:rsidRPr="004F3000">
        <w:rPr>
          <w:rFonts w:ascii="Arial" w:hAnsi="Arial" w:cs="Arial"/>
          <w:color w:val="000000" w:themeColor="text1"/>
          <w:sz w:val="20"/>
          <w:szCs w:val="20"/>
        </w:rPr>
        <w:t>Quando do pagamento, será efetuada a retenção tributária prevista na legislação aplicável, nos termos do item 6 do Anexo XI da IN SEGES/MPDG n. 5/2017, quando couber.</w:t>
      </w:r>
    </w:p>
    <w:p w14:paraId="41013D23" w14:textId="77777777" w:rsidR="007B5441" w:rsidRPr="004F3000" w:rsidRDefault="007B5441" w:rsidP="007B5441">
      <w:pPr>
        <w:numPr>
          <w:ilvl w:val="2"/>
          <w:numId w:val="3"/>
        </w:numPr>
        <w:tabs>
          <w:tab w:val="left" w:pos="1440"/>
          <w:tab w:val="left" w:pos="1985"/>
        </w:tabs>
        <w:autoSpaceDE w:val="0"/>
        <w:snapToGrid w:val="0"/>
        <w:spacing w:before="120" w:after="120" w:line="276" w:lineRule="auto"/>
        <w:ind w:left="1134" w:firstLine="0"/>
        <w:jc w:val="both"/>
        <w:rPr>
          <w:rFonts w:ascii="Arial" w:hAnsi="Arial" w:cs="Arial"/>
          <w:color w:val="000000" w:themeColor="text1"/>
          <w:sz w:val="20"/>
          <w:szCs w:val="20"/>
        </w:rPr>
      </w:pPr>
      <w:r w:rsidRPr="004F3000">
        <w:rPr>
          <w:rFonts w:ascii="Arial" w:hAnsi="Arial" w:cs="Arial"/>
          <w:color w:val="000000" w:themeColor="text1"/>
          <w:sz w:val="20"/>
          <w:szCs w:val="20"/>
        </w:rPr>
        <w:t xml:space="preserve">A Contratada regularmente optante pelo Simples Nacional, exclusivamente </w:t>
      </w:r>
      <w:r w:rsidRPr="004F3000">
        <w:rPr>
          <w:rFonts w:ascii="Arial" w:hAnsi="Arial" w:cs="Arial"/>
          <w:color w:val="000000" w:themeColor="text1"/>
          <w:sz w:val="20"/>
          <w:szCs w:val="20"/>
          <w:lang w:eastAsia="en-US"/>
        </w:rPr>
        <w:t>para as atividades de prestação de serviços previstas no §5º-C, do artigo 18, da LC 123, de 2006</w:t>
      </w:r>
      <w:r w:rsidRPr="004F3000">
        <w:rPr>
          <w:rFonts w:ascii="Arial" w:hAnsi="Arial" w:cs="Arial"/>
          <w:color w:val="000000" w:themeColor="text1"/>
          <w:sz w:val="20"/>
          <w:szCs w:val="20"/>
        </w:rPr>
        <w:t xml:space="preserve">, não sofrerá a retenção tributária quanto aos impostos e contribuições abrangidos por aquele regime, observando-se as exceções nele previstas. No entanto, o pagamento ficará condicionado à apresentação de comprovação, por meio de documento oficial, de que faz jus ao tratamento tributário favorecido previsto na referida Lei Complementar. </w:t>
      </w:r>
    </w:p>
    <w:p w14:paraId="679347D9" w14:textId="77777777" w:rsidR="007B5441" w:rsidRPr="004F3000" w:rsidRDefault="007B5441" w:rsidP="007B5441">
      <w:pPr>
        <w:numPr>
          <w:ilvl w:val="1"/>
          <w:numId w:val="3"/>
        </w:numPr>
        <w:tabs>
          <w:tab w:val="left" w:pos="1134"/>
        </w:tabs>
        <w:spacing w:before="120" w:after="120" w:line="276" w:lineRule="auto"/>
        <w:ind w:left="425" w:firstLine="0"/>
        <w:jc w:val="both"/>
        <w:rPr>
          <w:rFonts w:ascii="Arial" w:hAnsi="Arial" w:cs="Arial"/>
          <w:color w:val="000000" w:themeColor="text1"/>
          <w:sz w:val="20"/>
          <w:szCs w:val="20"/>
        </w:rPr>
      </w:pPr>
      <w:r w:rsidRPr="004F3000">
        <w:rPr>
          <w:rFonts w:ascii="Arial" w:hAnsi="Arial" w:cs="Arial"/>
          <w:color w:val="000000" w:themeColor="text1"/>
          <w:sz w:val="20"/>
          <w:szCs w:val="20"/>
        </w:rPr>
        <w:t>Nos casos de eventuais atrasos de pagamento, desde que a Contratada não tenha concorrido, de alguma forma, para tanto, fica convencionado que a taxa de compensação financeira devida pela Contratante, entre a data do vencimento e o efetivo adimplemento da parcela, é calculada mediante a aplicação da seguinte fórmula:</w:t>
      </w:r>
    </w:p>
    <w:p w14:paraId="18382B66" w14:textId="77777777" w:rsidR="007B5441" w:rsidRPr="004F3000" w:rsidRDefault="007B5441" w:rsidP="007B5441">
      <w:pPr>
        <w:keepNext/>
        <w:tabs>
          <w:tab w:val="left" w:pos="1701"/>
        </w:tabs>
        <w:ind w:left="1134"/>
        <w:jc w:val="both"/>
        <w:outlineLvl w:val="1"/>
        <w:rPr>
          <w:rFonts w:ascii="Arial" w:hAnsi="Arial" w:cs="Arial"/>
          <w:color w:val="000000" w:themeColor="text1"/>
          <w:sz w:val="20"/>
          <w:szCs w:val="20"/>
        </w:rPr>
      </w:pPr>
      <w:r w:rsidRPr="004F3000">
        <w:rPr>
          <w:rFonts w:ascii="Arial" w:hAnsi="Arial" w:cs="Arial"/>
          <w:color w:val="000000" w:themeColor="text1"/>
          <w:sz w:val="20"/>
          <w:szCs w:val="20"/>
        </w:rPr>
        <w:t>EM = I x N x VP, sendo:</w:t>
      </w:r>
    </w:p>
    <w:p w14:paraId="3DE59A2F" w14:textId="77777777" w:rsidR="007B5441" w:rsidRPr="004F3000" w:rsidRDefault="007B5441" w:rsidP="007B5441">
      <w:pPr>
        <w:tabs>
          <w:tab w:val="left" w:pos="1701"/>
        </w:tabs>
        <w:ind w:left="1134"/>
        <w:jc w:val="both"/>
        <w:rPr>
          <w:rFonts w:ascii="Arial" w:hAnsi="Arial" w:cs="Arial"/>
          <w:snapToGrid w:val="0"/>
          <w:color w:val="000000" w:themeColor="text1"/>
          <w:sz w:val="20"/>
          <w:szCs w:val="20"/>
        </w:rPr>
      </w:pPr>
      <w:r w:rsidRPr="004F3000">
        <w:rPr>
          <w:rFonts w:ascii="Arial" w:hAnsi="Arial" w:cs="Arial"/>
          <w:snapToGrid w:val="0"/>
          <w:color w:val="000000" w:themeColor="text1"/>
          <w:sz w:val="20"/>
          <w:szCs w:val="20"/>
        </w:rPr>
        <w:t>EM = Encargos moratórios;</w:t>
      </w:r>
    </w:p>
    <w:p w14:paraId="2C58C468" w14:textId="77777777" w:rsidR="007B5441" w:rsidRPr="004F3000" w:rsidRDefault="007B5441" w:rsidP="007B5441">
      <w:pPr>
        <w:tabs>
          <w:tab w:val="left" w:pos="1701"/>
        </w:tabs>
        <w:ind w:left="1134"/>
        <w:jc w:val="both"/>
        <w:rPr>
          <w:rFonts w:ascii="Arial" w:hAnsi="Arial" w:cs="Arial"/>
          <w:color w:val="000000" w:themeColor="text1"/>
          <w:sz w:val="20"/>
          <w:szCs w:val="20"/>
        </w:rPr>
      </w:pPr>
      <w:r w:rsidRPr="004F3000">
        <w:rPr>
          <w:rFonts w:ascii="Arial" w:hAnsi="Arial" w:cs="Arial"/>
          <w:color w:val="000000" w:themeColor="text1"/>
          <w:sz w:val="20"/>
          <w:szCs w:val="20"/>
        </w:rPr>
        <w:t>N = Número de dias entre a data prevista para o pagamento e a do efetivo pagamento;</w:t>
      </w:r>
    </w:p>
    <w:p w14:paraId="6473A09F" w14:textId="77777777" w:rsidR="007B5441" w:rsidRPr="004F3000" w:rsidRDefault="007B5441" w:rsidP="007B5441">
      <w:pPr>
        <w:tabs>
          <w:tab w:val="left" w:pos="1701"/>
        </w:tabs>
        <w:ind w:left="1134"/>
        <w:jc w:val="both"/>
        <w:rPr>
          <w:rFonts w:ascii="Arial" w:hAnsi="Arial" w:cs="Arial"/>
          <w:color w:val="000000" w:themeColor="text1"/>
          <w:sz w:val="20"/>
          <w:szCs w:val="20"/>
        </w:rPr>
      </w:pPr>
      <w:r w:rsidRPr="004F3000">
        <w:rPr>
          <w:rFonts w:ascii="Arial" w:hAnsi="Arial" w:cs="Arial"/>
          <w:color w:val="000000" w:themeColor="text1"/>
          <w:sz w:val="20"/>
          <w:szCs w:val="20"/>
        </w:rPr>
        <w:t>VP = Valor da parcela a ser paga.</w:t>
      </w:r>
    </w:p>
    <w:p w14:paraId="42E5E19B" w14:textId="4B10D7BD" w:rsidR="007B5441" w:rsidRDefault="007B5441" w:rsidP="007B5441">
      <w:pPr>
        <w:tabs>
          <w:tab w:val="left" w:pos="1701"/>
        </w:tabs>
        <w:ind w:left="1134"/>
        <w:jc w:val="both"/>
        <w:rPr>
          <w:rFonts w:ascii="Arial" w:hAnsi="Arial" w:cs="Arial"/>
          <w:color w:val="000000" w:themeColor="text1"/>
          <w:sz w:val="20"/>
          <w:szCs w:val="20"/>
        </w:rPr>
      </w:pPr>
      <w:r w:rsidRPr="004F3000">
        <w:rPr>
          <w:rFonts w:ascii="Arial" w:hAnsi="Arial" w:cs="Arial"/>
          <w:snapToGrid w:val="0"/>
          <w:color w:val="000000" w:themeColor="text1"/>
          <w:sz w:val="20"/>
          <w:szCs w:val="20"/>
        </w:rPr>
        <w:t xml:space="preserve">I = Índice de compensação financeira = </w:t>
      </w:r>
      <w:r w:rsidRPr="004F3000">
        <w:rPr>
          <w:rFonts w:ascii="Arial" w:hAnsi="Arial" w:cs="Arial"/>
          <w:color w:val="000000" w:themeColor="text1"/>
          <w:sz w:val="20"/>
          <w:szCs w:val="20"/>
        </w:rPr>
        <w:t>0,00016438, assim apurado:</w:t>
      </w:r>
    </w:p>
    <w:p w14:paraId="60314DF1" w14:textId="77777777" w:rsidR="00BB3CE1" w:rsidRPr="004F3000" w:rsidRDefault="00BB3CE1" w:rsidP="007B5441">
      <w:pPr>
        <w:tabs>
          <w:tab w:val="left" w:pos="1701"/>
        </w:tabs>
        <w:ind w:left="1134"/>
        <w:jc w:val="both"/>
        <w:rPr>
          <w:rFonts w:ascii="Arial" w:hAnsi="Arial" w:cs="Arial"/>
          <w:color w:val="000000" w:themeColor="text1"/>
          <w:sz w:val="20"/>
          <w:szCs w:val="20"/>
        </w:rPr>
      </w:pPr>
    </w:p>
    <w:p w14:paraId="080CDC17" w14:textId="77777777" w:rsidR="007B5441" w:rsidRPr="004F3000" w:rsidRDefault="007B5441" w:rsidP="007B5441">
      <w:pPr>
        <w:tabs>
          <w:tab w:val="left" w:pos="1701"/>
        </w:tabs>
        <w:ind w:left="1134"/>
        <w:jc w:val="both"/>
        <w:rPr>
          <w:rFonts w:ascii="Arial" w:hAnsi="Arial" w:cs="Arial"/>
          <w:color w:val="000000" w:themeColor="text1"/>
          <w:sz w:val="20"/>
          <w:szCs w:val="20"/>
        </w:rPr>
      </w:pPr>
    </w:p>
    <w:tbl>
      <w:tblPr>
        <w:tblW w:w="7849" w:type="dxa"/>
        <w:tblInd w:w="459" w:type="dxa"/>
        <w:tblLayout w:type="fixed"/>
        <w:tblCellMar>
          <w:left w:w="70" w:type="dxa"/>
          <w:right w:w="70" w:type="dxa"/>
        </w:tblCellMar>
        <w:tblLook w:val="0000" w:firstRow="0" w:lastRow="0" w:firstColumn="0" w:lastColumn="0" w:noHBand="0" w:noVBand="0"/>
      </w:tblPr>
      <w:tblGrid>
        <w:gridCol w:w="1701"/>
        <w:gridCol w:w="2410"/>
        <w:gridCol w:w="3738"/>
      </w:tblGrid>
      <w:tr w:rsidR="007B5441" w:rsidRPr="004F3000" w14:paraId="761985AA" w14:textId="77777777" w:rsidTr="00E05DC0">
        <w:tc>
          <w:tcPr>
            <w:tcW w:w="1701" w:type="dxa"/>
            <w:vAlign w:val="center"/>
          </w:tcPr>
          <w:p w14:paraId="70641D98" w14:textId="77777777" w:rsidR="007B5441" w:rsidRPr="004F3000" w:rsidRDefault="007B5441" w:rsidP="00E05DC0">
            <w:pPr>
              <w:tabs>
                <w:tab w:val="left" w:pos="1701"/>
              </w:tabs>
              <w:jc w:val="both"/>
              <w:rPr>
                <w:rFonts w:ascii="Arial" w:hAnsi="Arial" w:cs="Arial"/>
                <w:i/>
                <w:color w:val="000000" w:themeColor="text1"/>
                <w:sz w:val="20"/>
                <w:szCs w:val="20"/>
                <w:u w:val="single"/>
                <w:lang w:val="en-US"/>
              </w:rPr>
            </w:pPr>
            <w:r w:rsidRPr="004F3000">
              <w:rPr>
                <w:rFonts w:ascii="Arial" w:hAnsi="Arial" w:cs="Arial"/>
                <w:i/>
                <w:color w:val="000000" w:themeColor="text1"/>
                <w:sz w:val="20"/>
                <w:szCs w:val="20"/>
                <w:lang w:val="en-US"/>
              </w:rPr>
              <w:t>I = (TX)</w:t>
            </w:r>
          </w:p>
          <w:p w14:paraId="4BD035BF" w14:textId="77777777" w:rsidR="007B5441" w:rsidRPr="004F3000" w:rsidRDefault="007B5441" w:rsidP="00E05DC0">
            <w:pPr>
              <w:tabs>
                <w:tab w:val="left" w:pos="1701"/>
              </w:tabs>
              <w:jc w:val="both"/>
              <w:rPr>
                <w:rFonts w:ascii="Arial" w:hAnsi="Arial" w:cs="Arial"/>
                <w:i/>
                <w:color w:val="000000" w:themeColor="text1"/>
                <w:sz w:val="20"/>
                <w:szCs w:val="20"/>
                <w:lang w:val="en-US"/>
              </w:rPr>
            </w:pPr>
            <w:r w:rsidRPr="004F3000">
              <w:rPr>
                <w:rFonts w:ascii="Arial" w:hAnsi="Arial" w:cs="Arial"/>
                <w:i/>
                <w:snapToGrid w:val="0"/>
                <w:color w:val="000000" w:themeColor="text1"/>
                <w:sz w:val="20"/>
                <w:szCs w:val="20"/>
                <w:lang w:val="en-US"/>
              </w:rPr>
              <w:t xml:space="preserve">     </w:t>
            </w:r>
          </w:p>
        </w:tc>
        <w:tc>
          <w:tcPr>
            <w:tcW w:w="2410" w:type="dxa"/>
            <w:vAlign w:val="center"/>
          </w:tcPr>
          <w:p w14:paraId="0DAABF06" w14:textId="77777777" w:rsidR="007B5441" w:rsidRPr="004F3000" w:rsidRDefault="007B5441" w:rsidP="00E05DC0">
            <w:pPr>
              <w:tabs>
                <w:tab w:val="left" w:pos="1701"/>
              </w:tabs>
              <w:jc w:val="both"/>
              <w:rPr>
                <w:rFonts w:ascii="Arial" w:hAnsi="Arial" w:cs="Arial"/>
                <w:i/>
                <w:color w:val="000000" w:themeColor="text1"/>
                <w:sz w:val="20"/>
                <w:szCs w:val="20"/>
                <w:u w:val="single"/>
                <w:lang w:val="en-US"/>
              </w:rPr>
            </w:pPr>
            <w:r w:rsidRPr="004F3000">
              <w:rPr>
                <w:rFonts w:ascii="Arial" w:hAnsi="Arial" w:cs="Arial"/>
                <w:i/>
                <w:color w:val="000000" w:themeColor="text1"/>
                <w:sz w:val="20"/>
                <w:szCs w:val="20"/>
                <w:lang w:val="en-US"/>
              </w:rPr>
              <w:t xml:space="preserve">I = </w:t>
            </w:r>
            <w:r w:rsidRPr="004F3000">
              <w:rPr>
                <w:rFonts w:ascii="Arial" w:hAnsi="Arial" w:cs="Arial"/>
                <w:i/>
                <w:color w:val="000000" w:themeColor="text1"/>
                <w:sz w:val="20"/>
                <w:szCs w:val="20"/>
                <w:u w:val="single"/>
                <w:lang w:val="en-US"/>
              </w:rPr>
              <w:t>(6/100)</w:t>
            </w:r>
          </w:p>
          <w:p w14:paraId="6A6F0C77" w14:textId="77777777" w:rsidR="007B5441" w:rsidRPr="004F3000" w:rsidRDefault="007B5441" w:rsidP="00E05DC0">
            <w:pPr>
              <w:tabs>
                <w:tab w:val="left" w:pos="1701"/>
              </w:tabs>
              <w:jc w:val="both"/>
              <w:rPr>
                <w:rFonts w:ascii="Arial" w:hAnsi="Arial" w:cs="Arial"/>
                <w:i/>
                <w:color w:val="000000" w:themeColor="text1"/>
                <w:sz w:val="20"/>
                <w:szCs w:val="20"/>
              </w:rPr>
            </w:pPr>
            <w:r w:rsidRPr="004F3000">
              <w:rPr>
                <w:rFonts w:ascii="Arial" w:hAnsi="Arial" w:cs="Arial"/>
                <w:i/>
                <w:snapToGrid w:val="0"/>
                <w:color w:val="000000" w:themeColor="text1"/>
                <w:sz w:val="20"/>
                <w:szCs w:val="20"/>
                <w:lang w:val="en-US"/>
              </w:rPr>
              <w:t xml:space="preserve">     </w:t>
            </w:r>
            <w:r w:rsidRPr="004F3000">
              <w:rPr>
                <w:rFonts w:ascii="Arial" w:hAnsi="Arial" w:cs="Arial"/>
                <w:i/>
                <w:snapToGrid w:val="0"/>
                <w:color w:val="000000" w:themeColor="text1"/>
                <w:sz w:val="20"/>
                <w:szCs w:val="20"/>
              </w:rPr>
              <w:t>365</w:t>
            </w:r>
          </w:p>
        </w:tc>
        <w:tc>
          <w:tcPr>
            <w:tcW w:w="3738" w:type="dxa"/>
            <w:vAlign w:val="center"/>
          </w:tcPr>
          <w:p w14:paraId="413E0F6A" w14:textId="77777777" w:rsidR="007B5441" w:rsidRPr="004F3000" w:rsidRDefault="007B5441" w:rsidP="00E05DC0">
            <w:pPr>
              <w:tabs>
                <w:tab w:val="left" w:pos="1701"/>
              </w:tabs>
              <w:jc w:val="both"/>
              <w:rPr>
                <w:rFonts w:ascii="Arial" w:hAnsi="Arial" w:cs="Arial"/>
                <w:i/>
                <w:color w:val="000000" w:themeColor="text1"/>
                <w:sz w:val="20"/>
                <w:szCs w:val="20"/>
              </w:rPr>
            </w:pPr>
            <w:r w:rsidRPr="004F3000">
              <w:rPr>
                <w:rFonts w:ascii="Arial" w:hAnsi="Arial" w:cs="Arial"/>
                <w:i/>
                <w:color w:val="000000" w:themeColor="text1"/>
                <w:sz w:val="20"/>
                <w:szCs w:val="20"/>
              </w:rPr>
              <w:t>I = 0,00016438</w:t>
            </w:r>
          </w:p>
          <w:p w14:paraId="04E23BB7" w14:textId="77777777" w:rsidR="007B5441" w:rsidRPr="004F3000" w:rsidRDefault="007B5441" w:rsidP="00E05DC0">
            <w:pPr>
              <w:tabs>
                <w:tab w:val="left" w:pos="1701"/>
              </w:tabs>
              <w:jc w:val="both"/>
              <w:rPr>
                <w:rFonts w:ascii="Arial" w:hAnsi="Arial" w:cs="Arial"/>
                <w:i/>
                <w:color w:val="000000" w:themeColor="text1"/>
                <w:sz w:val="20"/>
                <w:szCs w:val="20"/>
              </w:rPr>
            </w:pPr>
            <w:r w:rsidRPr="004F3000">
              <w:rPr>
                <w:rFonts w:ascii="Arial" w:hAnsi="Arial" w:cs="Arial"/>
                <w:i/>
                <w:color w:val="000000" w:themeColor="text1"/>
                <w:sz w:val="20"/>
                <w:szCs w:val="20"/>
              </w:rPr>
              <w:t>TX = Percentual da taxa anual = 6%.</w:t>
            </w:r>
          </w:p>
        </w:tc>
      </w:tr>
      <w:tr w:rsidR="007B5441" w:rsidRPr="004F3000" w14:paraId="5955449F" w14:textId="77777777" w:rsidTr="00E05DC0">
        <w:tc>
          <w:tcPr>
            <w:tcW w:w="1701" w:type="dxa"/>
            <w:vAlign w:val="center"/>
          </w:tcPr>
          <w:p w14:paraId="4C29AEB6" w14:textId="77777777" w:rsidR="007B5441" w:rsidRPr="004F3000" w:rsidRDefault="007B5441" w:rsidP="00E05DC0">
            <w:pPr>
              <w:tabs>
                <w:tab w:val="left" w:pos="1701"/>
              </w:tabs>
              <w:jc w:val="both"/>
              <w:rPr>
                <w:rFonts w:ascii="Arial" w:hAnsi="Arial" w:cs="Arial"/>
                <w:i/>
                <w:color w:val="000000" w:themeColor="text1"/>
                <w:sz w:val="20"/>
                <w:szCs w:val="20"/>
              </w:rPr>
            </w:pPr>
          </w:p>
          <w:p w14:paraId="762061F1" w14:textId="77777777" w:rsidR="007B5441" w:rsidRPr="004F3000" w:rsidRDefault="007B5441" w:rsidP="00E05DC0">
            <w:pPr>
              <w:tabs>
                <w:tab w:val="left" w:pos="1701"/>
              </w:tabs>
              <w:jc w:val="both"/>
              <w:rPr>
                <w:rFonts w:ascii="Arial" w:hAnsi="Arial" w:cs="Arial"/>
                <w:i/>
                <w:color w:val="000000" w:themeColor="text1"/>
                <w:sz w:val="20"/>
                <w:szCs w:val="20"/>
              </w:rPr>
            </w:pPr>
          </w:p>
          <w:p w14:paraId="4C9D3192" w14:textId="77777777" w:rsidR="007B5441" w:rsidRPr="00BB3CE1" w:rsidRDefault="007B5441" w:rsidP="00E05DC0">
            <w:pPr>
              <w:tabs>
                <w:tab w:val="left" w:pos="1701"/>
              </w:tabs>
              <w:jc w:val="both"/>
              <w:rPr>
                <w:rFonts w:ascii="Arial" w:hAnsi="Arial" w:cs="Arial"/>
                <w:color w:val="000000" w:themeColor="text1"/>
                <w:sz w:val="20"/>
                <w:szCs w:val="20"/>
              </w:rPr>
            </w:pPr>
          </w:p>
        </w:tc>
        <w:tc>
          <w:tcPr>
            <w:tcW w:w="2410" w:type="dxa"/>
            <w:vAlign w:val="center"/>
          </w:tcPr>
          <w:p w14:paraId="45837D8A" w14:textId="77777777" w:rsidR="007B5441" w:rsidRPr="004F3000" w:rsidRDefault="007B5441" w:rsidP="00E05DC0">
            <w:pPr>
              <w:tabs>
                <w:tab w:val="left" w:pos="1701"/>
              </w:tabs>
              <w:jc w:val="both"/>
              <w:rPr>
                <w:rFonts w:ascii="Arial" w:hAnsi="Arial" w:cs="Arial"/>
                <w:i/>
                <w:color w:val="000000" w:themeColor="text1"/>
                <w:sz w:val="20"/>
                <w:szCs w:val="20"/>
              </w:rPr>
            </w:pPr>
          </w:p>
        </w:tc>
        <w:tc>
          <w:tcPr>
            <w:tcW w:w="3738" w:type="dxa"/>
            <w:vAlign w:val="center"/>
          </w:tcPr>
          <w:p w14:paraId="6073E641" w14:textId="77777777" w:rsidR="007B5441" w:rsidRPr="004F3000" w:rsidRDefault="007B5441" w:rsidP="00E05DC0">
            <w:pPr>
              <w:tabs>
                <w:tab w:val="left" w:pos="1701"/>
              </w:tabs>
              <w:jc w:val="both"/>
              <w:rPr>
                <w:rFonts w:ascii="Arial" w:hAnsi="Arial" w:cs="Arial"/>
                <w:i/>
                <w:color w:val="000000" w:themeColor="text1"/>
                <w:sz w:val="20"/>
                <w:szCs w:val="20"/>
              </w:rPr>
            </w:pPr>
          </w:p>
        </w:tc>
      </w:tr>
    </w:tbl>
    <w:p w14:paraId="37366F04" w14:textId="57DD4652" w:rsidR="007B5441" w:rsidRPr="00B45B54" w:rsidRDefault="007B5441" w:rsidP="00B45B54">
      <w:pPr>
        <w:pStyle w:val="PargrafodaLista"/>
        <w:numPr>
          <w:ilvl w:val="0"/>
          <w:numId w:val="3"/>
        </w:numPr>
        <w:spacing w:before="120" w:after="120" w:line="276" w:lineRule="auto"/>
        <w:jc w:val="both"/>
        <w:rPr>
          <w:rFonts w:ascii="Arial" w:hAnsi="Arial" w:cs="Arial"/>
          <w:b/>
          <w:bCs/>
          <w:color w:val="000000" w:themeColor="text1"/>
          <w:sz w:val="20"/>
          <w:szCs w:val="20"/>
        </w:rPr>
      </w:pPr>
      <w:r w:rsidRPr="00B45B54">
        <w:rPr>
          <w:rFonts w:ascii="Arial" w:hAnsi="Arial" w:cs="Arial"/>
          <w:b/>
          <w:bCs/>
          <w:color w:val="000000" w:themeColor="text1"/>
          <w:sz w:val="20"/>
          <w:szCs w:val="20"/>
        </w:rPr>
        <w:lastRenderedPageBreak/>
        <w:t>DA CONTA-DEPÓSITO VINCULADA</w:t>
      </w:r>
    </w:p>
    <w:p w14:paraId="3E4DAB78" w14:textId="77777777" w:rsidR="007B5441" w:rsidRPr="00B03F3C" w:rsidRDefault="007B5441" w:rsidP="007B5441">
      <w:pPr>
        <w:numPr>
          <w:ilvl w:val="1"/>
          <w:numId w:val="35"/>
        </w:numPr>
        <w:tabs>
          <w:tab w:val="left" w:pos="1134"/>
        </w:tabs>
        <w:spacing w:before="120" w:after="120" w:line="276" w:lineRule="auto"/>
        <w:ind w:left="426" w:hanging="1"/>
        <w:jc w:val="both"/>
        <w:rPr>
          <w:rFonts w:ascii="Arial" w:hAnsi="Arial" w:cs="Arial"/>
          <w:color w:val="000000" w:themeColor="text1"/>
          <w:sz w:val="20"/>
          <w:szCs w:val="20"/>
        </w:rPr>
      </w:pPr>
      <w:r w:rsidRPr="00B03F3C">
        <w:rPr>
          <w:rFonts w:ascii="Arial" w:hAnsi="Arial" w:cs="Arial"/>
          <w:color w:val="000000" w:themeColor="text1"/>
          <w:sz w:val="20"/>
          <w:szCs w:val="20"/>
        </w:rPr>
        <w:t xml:space="preserve">Para atendimento ao disposto no art. 18 da IN SEGES/MPDG N. 5/2017, as regras acerca da Conta-Depósito Vinculada a que se refere o Anexo XII da IN SEGES/MPDG n. 5/2017 são as estabelecidas no presente Edital. </w:t>
      </w:r>
    </w:p>
    <w:p w14:paraId="44B7EB37" w14:textId="77777777" w:rsidR="007B5441" w:rsidRPr="004F3000" w:rsidRDefault="007B5441" w:rsidP="007B5441">
      <w:pPr>
        <w:numPr>
          <w:ilvl w:val="1"/>
          <w:numId w:val="35"/>
        </w:numPr>
        <w:tabs>
          <w:tab w:val="left" w:pos="1134"/>
        </w:tabs>
        <w:spacing w:before="120" w:after="120" w:line="276" w:lineRule="auto"/>
        <w:ind w:left="426" w:hanging="1"/>
        <w:jc w:val="both"/>
        <w:rPr>
          <w:rFonts w:ascii="Arial" w:hAnsi="Arial" w:cs="Arial"/>
          <w:color w:val="000000" w:themeColor="text1"/>
          <w:sz w:val="20"/>
          <w:szCs w:val="20"/>
        </w:rPr>
      </w:pPr>
      <w:r w:rsidRPr="004F3000">
        <w:rPr>
          <w:rFonts w:ascii="Arial" w:hAnsi="Arial" w:cs="Arial"/>
          <w:color w:val="000000" w:themeColor="text1"/>
          <w:sz w:val="20"/>
          <w:szCs w:val="20"/>
        </w:rPr>
        <w:t xml:space="preserve">A CONTRATANTE deve autorizar a Administração contratante, no momento da assinatura do contrato, a fazer o desconto nas faturas e realizar os pagamentos dos salários e demais verbas trabalhistas diretamente aos trabalhadores, bem como das contribuições previdenciárias e do FGTS, quando não demonstrado o cumprimento tempestivo e regular dessas obrigações, até o momento da regularização, sem prejuízo das sanções cabíveis. </w:t>
      </w:r>
    </w:p>
    <w:p w14:paraId="5EC787E7" w14:textId="77777777" w:rsidR="007B5441" w:rsidRPr="004F3000" w:rsidRDefault="007B5441" w:rsidP="007B5441">
      <w:pPr>
        <w:numPr>
          <w:ilvl w:val="2"/>
          <w:numId w:val="35"/>
        </w:numPr>
        <w:tabs>
          <w:tab w:val="left" w:pos="1134"/>
          <w:tab w:val="left" w:pos="1985"/>
        </w:tabs>
        <w:spacing w:before="120" w:after="120" w:line="276" w:lineRule="auto"/>
        <w:ind w:left="1134" w:hanging="1"/>
        <w:jc w:val="both"/>
        <w:rPr>
          <w:rFonts w:ascii="Arial" w:hAnsi="Arial" w:cs="Arial"/>
          <w:color w:val="000000" w:themeColor="text1"/>
          <w:sz w:val="20"/>
          <w:szCs w:val="20"/>
        </w:rPr>
      </w:pPr>
      <w:r w:rsidRPr="004F3000">
        <w:rPr>
          <w:rFonts w:ascii="Arial" w:hAnsi="Arial" w:cs="Arial"/>
          <w:color w:val="000000" w:themeColor="text1"/>
          <w:sz w:val="20"/>
          <w:szCs w:val="20"/>
        </w:rPr>
        <w:t>Quando não for possível a realização desses pagamentos pela própria Administração (ex.: por falta da documentação pertinente, tais como folha de pagamento, rescisões dos contratos e guias de recolhimento), os valores retidos cautelarmente serão depositados junto à Justiça do Trabalho, com o objetivo de serem utilizados exclusivamente no pagamento de salários e das demais verbas trabalhistas, bem como das contribuições sociais e FGTS decorrentes.</w:t>
      </w:r>
    </w:p>
    <w:p w14:paraId="27B58A7A" w14:textId="77777777" w:rsidR="007B5441" w:rsidRPr="00B03F3C" w:rsidRDefault="007B5441" w:rsidP="007B5441">
      <w:pPr>
        <w:numPr>
          <w:ilvl w:val="1"/>
          <w:numId w:val="35"/>
        </w:numPr>
        <w:tabs>
          <w:tab w:val="left" w:pos="1134"/>
        </w:tabs>
        <w:spacing w:before="120" w:after="120" w:line="276" w:lineRule="auto"/>
        <w:ind w:left="426" w:hanging="1"/>
        <w:jc w:val="both"/>
        <w:rPr>
          <w:rFonts w:ascii="Arial" w:hAnsi="Arial" w:cs="Arial"/>
          <w:color w:val="000000" w:themeColor="text1"/>
          <w:sz w:val="20"/>
          <w:szCs w:val="20"/>
        </w:rPr>
      </w:pPr>
      <w:r w:rsidRPr="00B03F3C">
        <w:rPr>
          <w:rFonts w:ascii="Arial" w:hAnsi="Arial" w:cs="Arial"/>
          <w:color w:val="000000" w:themeColor="text1"/>
          <w:sz w:val="20"/>
          <w:szCs w:val="20"/>
        </w:rPr>
        <w:t>Autorizar o provisionamento de valores para o pagamento das férias, 13º salário e rescisão contratual dos trabalhadores da contratada, bem como de suas repercussões trabalhistas, fundiárias e previdenciárias, que serão depositados pela contratante em conta-depósito vinculada específica, em nome do prestador dos serviços, bloqueada para movimentação, conforme disposto no anexo XII da Instrução Normativa SEGES/MPDG nº 5, de 2017, os quais somente serão liberados para o pagamento direto dessas verbas aos trabalhadores, nas condições estabelecidas no item 1.5 do anexo VII-B da referida norma.</w:t>
      </w:r>
    </w:p>
    <w:p w14:paraId="7A8E30D3" w14:textId="77777777" w:rsidR="007B5441" w:rsidRPr="004F3000" w:rsidRDefault="007B5441" w:rsidP="007B5441">
      <w:pPr>
        <w:numPr>
          <w:ilvl w:val="2"/>
          <w:numId w:val="35"/>
        </w:numPr>
        <w:tabs>
          <w:tab w:val="left" w:pos="1134"/>
          <w:tab w:val="left" w:pos="1985"/>
        </w:tabs>
        <w:spacing w:before="120" w:after="120" w:line="276" w:lineRule="auto"/>
        <w:ind w:left="1134" w:hanging="1"/>
        <w:jc w:val="both"/>
        <w:rPr>
          <w:rFonts w:ascii="Arial" w:hAnsi="Arial" w:cs="Arial"/>
          <w:color w:val="000000" w:themeColor="text1"/>
          <w:sz w:val="20"/>
          <w:szCs w:val="20"/>
        </w:rPr>
      </w:pPr>
      <w:r w:rsidRPr="004F3000">
        <w:rPr>
          <w:rFonts w:ascii="Arial" w:hAnsi="Arial" w:cs="Arial"/>
          <w:color w:val="000000" w:themeColor="text1"/>
          <w:sz w:val="20"/>
          <w:szCs w:val="20"/>
        </w:rPr>
        <w:t>O montante dos depósitos da conta vinculada, conforme item 2 do Anexo XII da IN SEGES/MPDG n. 5/2017 será igual ao somatório dos valores das provisões a seguir discriminadas, incidentes sobre a remuneração, cuja movimentação dependerá de autorização do órgão ou entidade promotora da licitação e será feita exclusivamente para o pagamento das respectivas obrigações:</w:t>
      </w:r>
    </w:p>
    <w:p w14:paraId="3BF40BEF" w14:textId="77777777" w:rsidR="007B5441" w:rsidRPr="004F3000" w:rsidRDefault="007B5441" w:rsidP="007B5441">
      <w:pPr>
        <w:numPr>
          <w:ilvl w:val="3"/>
          <w:numId w:val="35"/>
        </w:numPr>
        <w:tabs>
          <w:tab w:val="left" w:pos="1134"/>
          <w:tab w:val="left" w:pos="2977"/>
        </w:tabs>
        <w:spacing w:before="120" w:after="120" w:line="276" w:lineRule="auto"/>
        <w:ind w:left="1985" w:hanging="1"/>
        <w:jc w:val="both"/>
        <w:rPr>
          <w:rFonts w:ascii="Arial" w:hAnsi="Arial" w:cs="Arial"/>
          <w:color w:val="000000" w:themeColor="text1"/>
          <w:sz w:val="20"/>
          <w:szCs w:val="20"/>
        </w:rPr>
      </w:pPr>
      <w:r w:rsidRPr="004F3000">
        <w:rPr>
          <w:rFonts w:ascii="Arial" w:hAnsi="Arial" w:cs="Arial"/>
          <w:color w:val="000000" w:themeColor="text1"/>
          <w:sz w:val="20"/>
          <w:szCs w:val="20"/>
        </w:rPr>
        <w:t>13º (décimo terceiro) salário;</w:t>
      </w:r>
    </w:p>
    <w:p w14:paraId="1C7A9E47" w14:textId="77777777" w:rsidR="007B5441" w:rsidRPr="004F3000" w:rsidRDefault="007B5441" w:rsidP="007B5441">
      <w:pPr>
        <w:numPr>
          <w:ilvl w:val="3"/>
          <w:numId w:val="35"/>
        </w:numPr>
        <w:tabs>
          <w:tab w:val="left" w:pos="1134"/>
          <w:tab w:val="left" w:pos="2977"/>
        </w:tabs>
        <w:spacing w:before="120" w:after="120" w:line="276" w:lineRule="auto"/>
        <w:ind w:left="1985" w:hanging="1"/>
        <w:jc w:val="both"/>
        <w:rPr>
          <w:rFonts w:ascii="Arial" w:hAnsi="Arial" w:cs="Arial"/>
          <w:color w:val="000000" w:themeColor="text1"/>
          <w:sz w:val="20"/>
          <w:szCs w:val="20"/>
        </w:rPr>
      </w:pPr>
      <w:r w:rsidRPr="004F3000">
        <w:rPr>
          <w:rFonts w:ascii="Arial" w:hAnsi="Arial" w:cs="Arial"/>
          <w:color w:val="000000" w:themeColor="text1"/>
          <w:sz w:val="20"/>
          <w:szCs w:val="20"/>
        </w:rPr>
        <w:t>Férias e um terço constitucional de férias;</w:t>
      </w:r>
    </w:p>
    <w:p w14:paraId="2716C417" w14:textId="77777777" w:rsidR="007B5441" w:rsidRPr="004F3000" w:rsidRDefault="007B5441" w:rsidP="007B5441">
      <w:pPr>
        <w:numPr>
          <w:ilvl w:val="3"/>
          <w:numId w:val="35"/>
        </w:numPr>
        <w:tabs>
          <w:tab w:val="left" w:pos="1134"/>
          <w:tab w:val="left" w:pos="2977"/>
        </w:tabs>
        <w:spacing w:before="120" w:after="120" w:line="276" w:lineRule="auto"/>
        <w:ind w:left="1985" w:hanging="1"/>
        <w:jc w:val="both"/>
        <w:rPr>
          <w:rFonts w:ascii="Arial" w:hAnsi="Arial" w:cs="Arial"/>
          <w:color w:val="000000" w:themeColor="text1"/>
          <w:sz w:val="20"/>
          <w:szCs w:val="20"/>
        </w:rPr>
      </w:pPr>
      <w:r w:rsidRPr="004F3000">
        <w:rPr>
          <w:rFonts w:ascii="Arial" w:hAnsi="Arial" w:cs="Arial"/>
          <w:color w:val="000000" w:themeColor="text1"/>
          <w:sz w:val="20"/>
          <w:szCs w:val="20"/>
        </w:rPr>
        <w:t>Multa sobre o FGTS e contribuição social para as rescisões sem justa causa; e</w:t>
      </w:r>
    </w:p>
    <w:p w14:paraId="2F6D65F9" w14:textId="77777777" w:rsidR="007B5441" w:rsidRPr="004F3000" w:rsidRDefault="007B5441" w:rsidP="007B5441">
      <w:pPr>
        <w:numPr>
          <w:ilvl w:val="3"/>
          <w:numId w:val="35"/>
        </w:numPr>
        <w:tabs>
          <w:tab w:val="left" w:pos="1134"/>
          <w:tab w:val="left" w:pos="2977"/>
        </w:tabs>
        <w:spacing w:before="120" w:after="120" w:line="276" w:lineRule="auto"/>
        <w:ind w:left="1985" w:hanging="1"/>
        <w:jc w:val="both"/>
        <w:rPr>
          <w:rFonts w:ascii="Arial" w:hAnsi="Arial" w:cs="Arial"/>
          <w:color w:val="000000" w:themeColor="text1"/>
          <w:sz w:val="20"/>
          <w:szCs w:val="20"/>
        </w:rPr>
      </w:pPr>
      <w:r w:rsidRPr="004F3000">
        <w:rPr>
          <w:rFonts w:ascii="Arial" w:hAnsi="Arial" w:cs="Arial"/>
          <w:color w:val="000000" w:themeColor="text1"/>
          <w:sz w:val="20"/>
          <w:szCs w:val="20"/>
        </w:rPr>
        <w:t>Encargos sobre férias e 13º (décimo terceiro) salário.</w:t>
      </w:r>
    </w:p>
    <w:p w14:paraId="12EDBD1A" w14:textId="77777777" w:rsidR="007B5441" w:rsidRPr="004F3000" w:rsidRDefault="007B5441" w:rsidP="007B5441">
      <w:pPr>
        <w:numPr>
          <w:ilvl w:val="3"/>
          <w:numId w:val="35"/>
        </w:numPr>
        <w:tabs>
          <w:tab w:val="left" w:pos="1134"/>
          <w:tab w:val="left" w:pos="2977"/>
        </w:tabs>
        <w:spacing w:before="120" w:after="120" w:line="276" w:lineRule="auto"/>
        <w:ind w:left="1985" w:hanging="1"/>
        <w:jc w:val="both"/>
        <w:rPr>
          <w:rFonts w:ascii="Arial" w:hAnsi="Arial" w:cs="Arial"/>
          <w:color w:val="000000" w:themeColor="text1"/>
          <w:sz w:val="20"/>
          <w:szCs w:val="20"/>
        </w:rPr>
      </w:pPr>
      <w:r w:rsidRPr="004F3000">
        <w:rPr>
          <w:rFonts w:ascii="Arial" w:hAnsi="Arial" w:cs="Arial"/>
          <w:color w:val="000000" w:themeColor="text1"/>
          <w:sz w:val="20"/>
          <w:szCs w:val="20"/>
        </w:rPr>
        <w:t>Os percentuais de provisionamento e a forma de cálculo serão aqueles indicados no Anexo XII da IN SEGES/MPDG n. 5/2017.</w:t>
      </w:r>
    </w:p>
    <w:p w14:paraId="457C5866" w14:textId="77777777" w:rsidR="007B5441" w:rsidRPr="004F3000" w:rsidRDefault="007B5441" w:rsidP="007B5441">
      <w:pPr>
        <w:numPr>
          <w:ilvl w:val="2"/>
          <w:numId w:val="35"/>
        </w:numPr>
        <w:tabs>
          <w:tab w:val="left" w:pos="1134"/>
          <w:tab w:val="left" w:pos="1985"/>
        </w:tabs>
        <w:spacing w:before="120" w:after="120" w:line="276" w:lineRule="auto"/>
        <w:ind w:left="1134" w:hanging="1"/>
        <w:jc w:val="both"/>
        <w:rPr>
          <w:rFonts w:ascii="Arial" w:hAnsi="Arial" w:cs="Arial"/>
          <w:color w:val="000000" w:themeColor="text1"/>
          <w:sz w:val="20"/>
          <w:szCs w:val="20"/>
        </w:rPr>
      </w:pPr>
      <w:r w:rsidRPr="004F3000">
        <w:rPr>
          <w:rFonts w:ascii="Arial" w:hAnsi="Arial" w:cs="Arial"/>
          <w:color w:val="000000" w:themeColor="text1"/>
          <w:sz w:val="20"/>
          <w:szCs w:val="20"/>
        </w:rPr>
        <w:t xml:space="preserve">O saldo da conta-depósito será remunerado pelo índice de correção da poupança </w:t>
      </w:r>
      <w:r w:rsidRPr="004F3000">
        <w:rPr>
          <w:rFonts w:ascii="Arial" w:hAnsi="Arial" w:cs="Arial"/>
          <w:i/>
          <w:color w:val="000000" w:themeColor="text1"/>
          <w:sz w:val="20"/>
          <w:szCs w:val="20"/>
        </w:rPr>
        <w:t>pro rata die</w:t>
      </w:r>
      <w:r w:rsidRPr="004F3000">
        <w:rPr>
          <w:rFonts w:ascii="Arial" w:hAnsi="Arial" w:cs="Arial"/>
          <w:color w:val="000000" w:themeColor="text1"/>
          <w:sz w:val="20"/>
          <w:szCs w:val="20"/>
        </w:rPr>
        <w:t>, conforme definido em Termo de Cooperação Técnica firmado entre o promotor desta licitação e instituição financeira. Eventual alteração da forma de correção implicará a revisão do Termo de Cooperação Técnica.</w:t>
      </w:r>
    </w:p>
    <w:p w14:paraId="4E58259C" w14:textId="77777777" w:rsidR="007B5441" w:rsidRPr="004F3000" w:rsidRDefault="007B5441" w:rsidP="007B5441">
      <w:pPr>
        <w:numPr>
          <w:ilvl w:val="2"/>
          <w:numId w:val="35"/>
        </w:numPr>
        <w:tabs>
          <w:tab w:val="left" w:pos="1134"/>
          <w:tab w:val="left" w:pos="1985"/>
        </w:tabs>
        <w:spacing w:before="120" w:after="120" w:line="276" w:lineRule="auto"/>
        <w:ind w:left="1134" w:hanging="1"/>
        <w:jc w:val="both"/>
        <w:rPr>
          <w:rFonts w:ascii="Arial" w:hAnsi="Arial" w:cs="Arial"/>
          <w:color w:val="000000" w:themeColor="text1"/>
          <w:sz w:val="20"/>
          <w:szCs w:val="20"/>
        </w:rPr>
      </w:pPr>
      <w:r w:rsidRPr="004F3000">
        <w:rPr>
          <w:rFonts w:ascii="Arial" w:hAnsi="Arial" w:cs="Arial"/>
          <w:color w:val="000000" w:themeColor="text1"/>
          <w:sz w:val="20"/>
          <w:szCs w:val="20"/>
        </w:rPr>
        <w:t>Os valores referentes às provisões mencionadas neste edital que sejam retidos por meio da conta-depósito</w:t>
      </w:r>
      <w:r w:rsidR="00A41F11" w:rsidRPr="004F3000">
        <w:rPr>
          <w:rFonts w:ascii="Arial" w:hAnsi="Arial" w:cs="Arial"/>
          <w:color w:val="000000" w:themeColor="text1"/>
          <w:sz w:val="20"/>
          <w:szCs w:val="20"/>
        </w:rPr>
        <w:t xml:space="preserve"> deixarão</w:t>
      </w:r>
      <w:r w:rsidRPr="004F3000">
        <w:rPr>
          <w:rFonts w:ascii="Arial" w:hAnsi="Arial" w:cs="Arial"/>
          <w:color w:val="000000" w:themeColor="text1"/>
          <w:sz w:val="20"/>
          <w:szCs w:val="20"/>
        </w:rPr>
        <w:t xml:space="preserve"> de compor o valor mensal a ser pago diretamente à empresa que vier a prestar os serviços.</w:t>
      </w:r>
    </w:p>
    <w:p w14:paraId="26A7A25F" w14:textId="77777777" w:rsidR="007B5441" w:rsidRPr="004F3000" w:rsidRDefault="007B5441" w:rsidP="007B5441">
      <w:pPr>
        <w:numPr>
          <w:ilvl w:val="2"/>
          <w:numId w:val="35"/>
        </w:numPr>
        <w:tabs>
          <w:tab w:val="left" w:pos="1134"/>
          <w:tab w:val="left" w:pos="1985"/>
        </w:tabs>
        <w:spacing w:before="120" w:after="120" w:line="276" w:lineRule="auto"/>
        <w:ind w:left="1134" w:hanging="1"/>
        <w:jc w:val="both"/>
        <w:rPr>
          <w:rFonts w:ascii="Arial" w:hAnsi="Arial" w:cs="Arial"/>
          <w:color w:val="000000" w:themeColor="text1"/>
          <w:sz w:val="20"/>
          <w:szCs w:val="20"/>
        </w:rPr>
      </w:pPr>
      <w:r w:rsidRPr="004F3000">
        <w:rPr>
          <w:rFonts w:ascii="Arial" w:hAnsi="Arial" w:cs="Arial"/>
          <w:color w:val="000000" w:themeColor="text1"/>
          <w:sz w:val="20"/>
          <w:szCs w:val="20"/>
        </w:rPr>
        <w:lastRenderedPageBreak/>
        <w:t>Em caso de cobrança de tarifa ou encargos bancários para operacionalização da conta-depósito, os recursos atinentes a essas despesas serão debitados dos valores depositados.</w:t>
      </w:r>
    </w:p>
    <w:p w14:paraId="080CE20B" w14:textId="77777777" w:rsidR="007B5441" w:rsidRPr="004F3000" w:rsidRDefault="007B5441" w:rsidP="007B5441">
      <w:pPr>
        <w:numPr>
          <w:ilvl w:val="2"/>
          <w:numId w:val="35"/>
        </w:numPr>
        <w:tabs>
          <w:tab w:val="left" w:pos="1134"/>
          <w:tab w:val="left" w:pos="1985"/>
        </w:tabs>
        <w:spacing w:before="120" w:after="120" w:line="276" w:lineRule="auto"/>
        <w:ind w:left="1134" w:hanging="1"/>
        <w:jc w:val="both"/>
        <w:rPr>
          <w:rFonts w:ascii="Arial" w:hAnsi="Arial" w:cs="Arial"/>
          <w:color w:val="000000" w:themeColor="text1"/>
          <w:sz w:val="20"/>
          <w:szCs w:val="20"/>
        </w:rPr>
      </w:pPr>
      <w:r w:rsidRPr="004F3000">
        <w:rPr>
          <w:rFonts w:ascii="Arial" w:hAnsi="Arial" w:cs="Arial"/>
          <w:color w:val="000000" w:themeColor="text1"/>
          <w:sz w:val="20"/>
          <w:szCs w:val="20"/>
        </w:rPr>
        <w:t>A empresa contratada poderá solicitar a autorização do órgão ou entidade contratante para utilizar os valores da conta-depósito para o pagamento dos encargos trabalhistas previstos nos subitens acima ou de eventuais indenizações trabalhistas aos empregados, decorrentes de situações ocorridas durante a vigência do contrato.</w:t>
      </w:r>
    </w:p>
    <w:p w14:paraId="71487711" w14:textId="77777777" w:rsidR="007B5441" w:rsidRPr="004F3000" w:rsidRDefault="007B5441" w:rsidP="007B5441">
      <w:pPr>
        <w:numPr>
          <w:ilvl w:val="3"/>
          <w:numId w:val="35"/>
        </w:numPr>
        <w:tabs>
          <w:tab w:val="left" w:pos="1134"/>
          <w:tab w:val="left" w:pos="2977"/>
        </w:tabs>
        <w:spacing w:before="120" w:after="120" w:line="276" w:lineRule="auto"/>
        <w:ind w:left="1985" w:hanging="1"/>
        <w:jc w:val="both"/>
        <w:rPr>
          <w:rFonts w:ascii="Arial" w:hAnsi="Arial" w:cs="Arial"/>
          <w:color w:val="000000" w:themeColor="text1"/>
          <w:sz w:val="20"/>
          <w:szCs w:val="20"/>
        </w:rPr>
      </w:pPr>
      <w:r w:rsidRPr="004F3000">
        <w:rPr>
          <w:rFonts w:ascii="Arial" w:hAnsi="Arial" w:cs="Arial"/>
          <w:color w:val="000000" w:themeColor="text1"/>
          <w:sz w:val="20"/>
          <w:szCs w:val="20"/>
        </w:rPr>
        <w:t>Na situação do subitem acima, a empresa deverá apresentar os documentos comprobatórios da ocorrência das obrigações trabalhistas e seus respectivos prazos de vencimento. Somente após a confirmação da ocorrência da situação pela Administração, será expedida a autorização para a movimentação dos recursos creditados na conta-depósito vinculada, que será encaminhada à Instituição Financeira no prazo máximo de 5 (cinco) dias úteis, a contar da data da apresentação dos documentos comprobatórios pela empresa.</w:t>
      </w:r>
    </w:p>
    <w:p w14:paraId="040CB46D" w14:textId="77777777" w:rsidR="007B5441" w:rsidRPr="004F3000" w:rsidRDefault="007B5441" w:rsidP="007B5441">
      <w:pPr>
        <w:numPr>
          <w:ilvl w:val="3"/>
          <w:numId w:val="35"/>
        </w:numPr>
        <w:tabs>
          <w:tab w:val="left" w:pos="1134"/>
          <w:tab w:val="left" w:pos="2977"/>
        </w:tabs>
        <w:spacing w:before="120" w:after="120" w:line="276" w:lineRule="auto"/>
        <w:ind w:left="1985" w:hanging="1"/>
        <w:jc w:val="both"/>
        <w:rPr>
          <w:rFonts w:ascii="Arial" w:hAnsi="Arial" w:cs="Arial"/>
          <w:color w:val="000000" w:themeColor="text1"/>
          <w:sz w:val="20"/>
          <w:szCs w:val="20"/>
        </w:rPr>
      </w:pPr>
      <w:r w:rsidRPr="004F3000">
        <w:rPr>
          <w:rFonts w:ascii="Arial" w:hAnsi="Arial" w:cs="Arial"/>
          <w:color w:val="000000" w:themeColor="text1"/>
          <w:sz w:val="20"/>
          <w:szCs w:val="20"/>
        </w:rPr>
        <w:t>A autorização de movimentação deverá especificar que se destina exclusivamente para o pagamento dos encargos trabalhistas ou de eventual indenização trabalhista aos trabalhadores favorecidos.</w:t>
      </w:r>
    </w:p>
    <w:p w14:paraId="767266C7" w14:textId="77777777" w:rsidR="007B5441" w:rsidRPr="004F3000" w:rsidRDefault="007B5441" w:rsidP="007B5441">
      <w:pPr>
        <w:numPr>
          <w:ilvl w:val="3"/>
          <w:numId w:val="35"/>
        </w:numPr>
        <w:tabs>
          <w:tab w:val="left" w:pos="1134"/>
          <w:tab w:val="left" w:pos="2977"/>
        </w:tabs>
        <w:spacing w:before="120" w:after="120" w:line="276" w:lineRule="auto"/>
        <w:ind w:left="1985" w:hanging="1"/>
        <w:jc w:val="both"/>
        <w:rPr>
          <w:rFonts w:ascii="Arial" w:hAnsi="Arial" w:cs="Arial"/>
          <w:color w:val="000000" w:themeColor="text1"/>
          <w:sz w:val="20"/>
          <w:szCs w:val="20"/>
        </w:rPr>
      </w:pPr>
      <w:r w:rsidRPr="004F3000">
        <w:rPr>
          <w:rFonts w:ascii="Arial" w:hAnsi="Arial" w:cs="Arial"/>
          <w:color w:val="000000" w:themeColor="text1"/>
          <w:sz w:val="20"/>
          <w:szCs w:val="20"/>
        </w:rPr>
        <w:t>A empresa deverá apresentar ao órgão ou entidade contratante, no prazo máximo de 3 (três) dias úteis, contados da movimentação, o comprovante das transferências bancárias realizadas para a quitação das obrigações trabalhistas.</w:t>
      </w:r>
    </w:p>
    <w:p w14:paraId="1DDDCE71" w14:textId="77777777" w:rsidR="007B5441" w:rsidRPr="004F3000" w:rsidRDefault="007B5441" w:rsidP="007B5441">
      <w:pPr>
        <w:numPr>
          <w:ilvl w:val="2"/>
          <w:numId w:val="35"/>
        </w:numPr>
        <w:tabs>
          <w:tab w:val="left" w:pos="1134"/>
          <w:tab w:val="left" w:pos="1985"/>
        </w:tabs>
        <w:spacing w:before="120" w:after="120" w:line="276" w:lineRule="auto"/>
        <w:ind w:left="1134" w:hanging="1"/>
        <w:jc w:val="both"/>
        <w:rPr>
          <w:rFonts w:ascii="Arial" w:hAnsi="Arial" w:cs="Arial"/>
          <w:color w:val="000000" w:themeColor="text1"/>
          <w:sz w:val="20"/>
          <w:szCs w:val="20"/>
        </w:rPr>
      </w:pPr>
      <w:r w:rsidRPr="004F3000">
        <w:rPr>
          <w:rFonts w:ascii="Arial" w:hAnsi="Arial" w:cs="Arial"/>
          <w:color w:val="000000" w:themeColor="text1"/>
          <w:sz w:val="20"/>
          <w:szCs w:val="20"/>
        </w:rPr>
        <w:t>O saldo remanescente dos recursos depositados na conta-depósito será liberado à respectiva titular no momento do encerramento do contrato, na presença do sindicato da categoria correspondente aos serviços contratados, quando couber, e após a comprovação da quitação de todos os encargos trabalhistas e previdenciários relativos ao serviço contratado, conforme item 15 da IN SEGES/MPDG n. 5/2017.</w:t>
      </w:r>
    </w:p>
    <w:p w14:paraId="61457920" w14:textId="77777777" w:rsidR="007B5441" w:rsidRPr="004F3000" w:rsidRDefault="007B5441" w:rsidP="007B5441">
      <w:pPr>
        <w:tabs>
          <w:tab w:val="left" w:pos="1134"/>
          <w:tab w:val="left" w:pos="1985"/>
        </w:tabs>
        <w:spacing w:before="120" w:after="120" w:line="276" w:lineRule="auto"/>
        <w:jc w:val="both"/>
        <w:rPr>
          <w:rFonts w:ascii="Arial" w:hAnsi="Arial" w:cs="Arial"/>
          <w:color w:val="000000" w:themeColor="text1"/>
          <w:sz w:val="20"/>
          <w:szCs w:val="20"/>
        </w:rPr>
      </w:pPr>
    </w:p>
    <w:p w14:paraId="4144A3AE" w14:textId="77777777" w:rsidR="007B5441" w:rsidRPr="004F3000" w:rsidRDefault="007B5441" w:rsidP="007B5441">
      <w:pPr>
        <w:pStyle w:val="PargrafodaLista"/>
        <w:numPr>
          <w:ilvl w:val="0"/>
          <w:numId w:val="36"/>
        </w:numPr>
        <w:tabs>
          <w:tab w:val="left" w:pos="1134"/>
          <w:tab w:val="left" w:pos="1985"/>
        </w:tabs>
        <w:spacing w:before="120" w:after="120" w:line="276" w:lineRule="auto"/>
        <w:jc w:val="both"/>
        <w:rPr>
          <w:rFonts w:ascii="Arial" w:hAnsi="Arial" w:cs="Arial"/>
          <w:color w:val="000000" w:themeColor="text1"/>
          <w:sz w:val="20"/>
          <w:szCs w:val="20"/>
        </w:rPr>
      </w:pPr>
      <w:r w:rsidRPr="004F3000">
        <w:rPr>
          <w:rFonts w:ascii="Arial" w:hAnsi="Arial" w:cs="Arial"/>
          <w:b/>
          <w:color w:val="000000" w:themeColor="text1"/>
          <w:sz w:val="20"/>
          <w:szCs w:val="20"/>
        </w:rPr>
        <w:t>DAS SANÇÕES ADMINISTRATIVAS.</w:t>
      </w:r>
    </w:p>
    <w:p w14:paraId="01482900" w14:textId="77777777" w:rsidR="007B5441" w:rsidRPr="004F3000" w:rsidRDefault="007B5441" w:rsidP="007B5441">
      <w:pPr>
        <w:pStyle w:val="PargrafodaLista"/>
        <w:numPr>
          <w:ilvl w:val="1"/>
          <w:numId w:val="36"/>
        </w:numPr>
        <w:tabs>
          <w:tab w:val="left" w:pos="1134"/>
        </w:tabs>
        <w:spacing w:before="120" w:after="120" w:line="276" w:lineRule="auto"/>
        <w:ind w:left="426" w:firstLine="0"/>
        <w:jc w:val="both"/>
        <w:rPr>
          <w:rFonts w:ascii="Arial" w:hAnsi="Arial" w:cs="Arial"/>
          <w:color w:val="000000" w:themeColor="text1"/>
          <w:sz w:val="20"/>
          <w:szCs w:val="20"/>
          <w:shd w:val="clear" w:color="auto" w:fill="FFFFFF"/>
        </w:rPr>
      </w:pPr>
      <w:r w:rsidRPr="004F3000">
        <w:rPr>
          <w:rFonts w:ascii="Arial" w:hAnsi="Arial" w:cs="Arial"/>
          <w:color w:val="000000" w:themeColor="text1"/>
          <w:sz w:val="20"/>
          <w:szCs w:val="20"/>
          <w:shd w:val="clear" w:color="auto" w:fill="FFFFFF"/>
        </w:rPr>
        <w:t>Comete infração administrativa, nos termos da Lei nº 10.520, de 2002, o licitante/adjudicatário que:</w:t>
      </w:r>
    </w:p>
    <w:p w14:paraId="48598FDC" w14:textId="77777777" w:rsidR="007B5441" w:rsidRPr="004F3000" w:rsidRDefault="007B5441" w:rsidP="007B5441">
      <w:pPr>
        <w:pStyle w:val="PargrafodaLista"/>
        <w:numPr>
          <w:ilvl w:val="2"/>
          <w:numId w:val="38"/>
        </w:numPr>
        <w:tabs>
          <w:tab w:val="left" w:pos="1134"/>
          <w:tab w:val="left" w:pos="1985"/>
        </w:tabs>
        <w:spacing w:before="120" w:after="120" w:line="276" w:lineRule="auto"/>
        <w:ind w:left="1134" w:firstLine="0"/>
        <w:jc w:val="both"/>
        <w:rPr>
          <w:rFonts w:ascii="Arial" w:hAnsi="Arial" w:cs="Arial"/>
          <w:color w:val="000000" w:themeColor="text1"/>
          <w:sz w:val="20"/>
          <w:szCs w:val="20"/>
          <w:shd w:val="clear" w:color="auto" w:fill="FFFFFF"/>
        </w:rPr>
      </w:pPr>
      <w:r w:rsidRPr="004F3000">
        <w:rPr>
          <w:rFonts w:ascii="Arial" w:hAnsi="Arial" w:cs="Arial"/>
          <w:color w:val="000000" w:themeColor="text1"/>
          <w:sz w:val="20"/>
          <w:szCs w:val="20"/>
          <w:shd w:val="clear" w:color="auto" w:fill="FFFFFF"/>
        </w:rPr>
        <w:t>Não assinar o termo de contrato ou aceitar/retirar o instrumento equivalente, quando convocado dentro do prazo de validade da proposta;</w:t>
      </w:r>
    </w:p>
    <w:p w14:paraId="2EF0C0DE" w14:textId="77777777" w:rsidR="007B5441" w:rsidRPr="004F3000" w:rsidRDefault="007B5441" w:rsidP="007B5441">
      <w:pPr>
        <w:pStyle w:val="PargrafodaLista"/>
        <w:numPr>
          <w:ilvl w:val="2"/>
          <w:numId w:val="38"/>
        </w:numPr>
        <w:tabs>
          <w:tab w:val="left" w:pos="1134"/>
          <w:tab w:val="left" w:pos="1985"/>
        </w:tabs>
        <w:spacing w:before="120" w:after="120" w:line="276" w:lineRule="auto"/>
        <w:ind w:left="1134" w:firstLine="0"/>
        <w:jc w:val="both"/>
        <w:rPr>
          <w:rFonts w:ascii="Arial" w:hAnsi="Arial" w:cs="Arial"/>
          <w:color w:val="000000" w:themeColor="text1"/>
          <w:sz w:val="20"/>
          <w:szCs w:val="20"/>
          <w:shd w:val="clear" w:color="auto" w:fill="FFFFFF"/>
        </w:rPr>
      </w:pPr>
      <w:r w:rsidRPr="004F3000">
        <w:rPr>
          <w:rFonts w:ascii="Arial" w:hAnsi="Arial" w:cs="Arial"/>
          <w:color w:val="000000" w:themeColor="text1"/>
          <w:sz w:val="20"/>
          <w:szCs w:val="20"/>
          <w:shd w:val="clear" w:color="auto" w:fill="FFFFFF"/>
        </w:rPr>
        <w:t>Apresentar documentação falsa;</w:t>
      </w:r>
    </w:p>
    <w:p w14:paraId="6523D0B3" w14:textId="77777777" w:rsidR="007B5441" w:rsidRPr="004F3000" w:rsidRDefault="007B5441" w:rsidP="007B5441">
      <w:pPr>
        <w:pStyle w:val="PargrafodaLista"/>
        <w:numPr>
          <w:ilvl w:val="2"/>
          <w:numId w:val="38"/>
        </w:numPr>
        <w:tabs>
          <w:tab w:val="left" w:pos="1134"/>
          <w:tab w:val="left" w:pos="1985"/>
        </w:tabs>
        <w:spacing w:before="120" w:after="120" w:line="276" w:lineRule="auto"/>
        <w:ind w:left="1134" w:firstLine="0"/>
        <w:jc w:val="both"/>
        <w:rPr>
          <w:rFonts w:ascii="Arial" w:hAnsi="Arial" w:cs="Arial"/>
          <w:color w:val="000000" w:themeColor="text1"/>
          <w:sz w:val="20"/>
          <w:szCs w:val="20"/>
          <w:shd w:val="clear" w:color="auto" w:fill="FFFFFF"/>
        </w:rPr>
      </w:pPr>
      <w:r w:rsidRPr="004F3000">
        <w:rPr>
          <w:rFonts w:ascii="Arial" w:hAnsi="Arial" w:cs="Arial"/>
          <w:color w:val="000000" w:themeColor="text1"/>
          <w:sz w:val="20"/>
          <w:szCs w:val="20"/>
          <w:shd w:val="clear" w:color="auto" w:fill="FFFFFF"/>
        </w:rPr>
        <w:t>Deixar de entregar os documentos exigidos no certame;</w:t>
      </w:r>
    </w:p>
    <w:p w14:paraId="2A0A4AE1" w14:textId="77777777" w:rsidR="007B5441" w:rsidRPr="004F3000" w:rsidRDefault="007B5441" w:rsidP="007B5441">
      <w:pPr>
        <w:pStyle w:val="PargrafodaLista"/>
        <w:numPr>
          <w:ilvl w:val="2"/>
          <w:numId w:val="38"/>
        </w:numPr>
        <w:tabs>
          <w:tab w:val="left" w:pos="1134"/>
          <w:tab w:val="left" w:pos="1985"/>
        </w:tabs>
        <w:spacing w:before="120" w:after="120" w:line="276" w:lineRule="auto"/>
        <w:ind w:left="1134" w:firstLine="0"/>
        <w:jc w:val="both"/>
        <w:rPr>
          <w:rFonts w:ascii="Arial" w:hAnsi="Arial" w:cs="Arial"/>
          <w:color w:val="000000" w:themeColor="text1"/>
          <w:sz w:val="20"/>
          <w:szCs w:val="20"/>
          <w:shd w:val="clear" w:color="auto" w:fill="FFFFFF"/>
        </w:rPr>
      </w:pPr>
      <w:r w:rsidRPr="004F3000">
        <w:rPr>
          <w:rFonts w:ascii="Arial" w:hAnsi="Arial" w:cs="Arial"/>
          <w:color w:val="000000" w:themeColor="text1"/>
          <w:sz w:val="20"/>
          <w:szCs w:val="20"/>
        </w:rPr>
        <w:t>Ensejar o retardamento da execução do objeto;</w:t>
      </w:r>
    </w:p>
    <w:p w14:paraId="67E76A22" w14:textId="77777777" w:rsidR="007B5441" w:rsidRPr="004F3000" w:rsidRDefault="007B5441" w:rsidP="007B5441">
      <w:pPr>
        <w:pStyle w:val="PargrafodaLista"/>
        <w:numPr>
          <w:ilvl w:val="2"/>
          <w:numId w:val="38"/>
        </w:numPr>
        <w:tabs>
          <w:tab w:val="left" w:pos="1134"/>
          <w:tab w:val="left" w:pos="1985"/>
        </w:tabs>
        <w:spacing w:before="120" w:after="120" w:line="276" w:lineRule="auto"/>
        <w:ind w:left="1134" w:firstLine="0"/>
        <w:jc w:val="both"/>
        <w:rPr>
          <w:rFonts w:ascii="Arial" w:hAnsi="Arial" w:cs="Arial"/>
          <w:color w:val="000000" w:themeColor="text1"/>
          <w:sz w:val="20"/>
          <w:szCs w:val="20"/>
          <w:shd w:val="clear" w:color="auto" w:fill="FFFFFF"/>
        </w:rPr>
      </w:pPr>
      <w:r w:rsidRPr="004F3000">
        <w:rPr>
          <w:rFonts w:ascii="Arial" w:hAnsi="Arial" w:cs="Arial"/>
          <w:color w:val="000000" w:themeColor="text1"/>
          <w:sz w:val="20"/>
          <w:szCs w:val="20"/>
          <w:shd w:val="clear" w:color="auto" w:fill="FFFFFF"/>
        </w:rPr>
        <w:t>Não mantiver a proposta;</w:t>
      </w:r>
    </w:p>
    <w:p w14:paraId="33DF96BC" w14:textId="77777777" w:rsidR="007B5441" w:rsidRPr="004F3000" w:rsidRDefault="007B5441" w:rsidP="007B5441">
      <w:pPr>
        <w:pStyle w:val="PargrafodaLista"/>
        <w:numPr>
          <w:ilvl w:val="2"/>
          <w:numId w:val="38"/>
        </w:numPr>
        <w:tabs>
          <w:tab w:val="left" w:pos="1134"/>
          <w:tab w:val="left" w:pos="1985"/>
        </w:tabs>
        <w:spacing w:before="120" w:after="120" w:line="276" w:lineRule="auto"/>
        <w:ind w:left="1134" w:firstLine="0"/>
        <w:jc w:val="both"/>
        <w:rPr>
          <w:rFonts w:ascii="Arial" w:hAnsi="Arial" w:cs="Arial"/>
          <w:color w:val="000000" w:themeColor="text1"/>
          <w:sz w:val="20"/>
          <w:szCs w:val="20"/>
          <w:shd w:val="clear" w:color="auto" w:fill="FFFFFF"/>
        </w:rPr>
      </w:pPr>
      <w:r w:rsidRPr="004F3000">
        <w:rPr>
          <w:rFonts w:ascii="Arial" w:hAnsi="Arial" w:cs="Arial"/>
          <w:color w:val="000000" w:themeColor="text1"/>
          <w:sz w:val="20"/>
          <w:szCs w:val="20"/>
          <w:shd w:val="clear" w:color="auto" w:fill="FFFFFF"/>
        </w:rPr>
        <w:t>Cometer fraude fiscal;</w:t>
      </w:r>
    </w:p>
    <w:p w14:paraId="23A671DB" w14:textId="77777777" w:rsidR="007B5441" w:rsidRPr="004F3000" w:rsidRDefault="007B5441" w:rsidP="007B5441">
      <w:pPr>
        <w:pStyle w:val="PargrafodaLista"/>
        <w:numPr>
          <w:ilvl w:val="2"/>
          <w:numId w:val="38"/>
        </w:numPr>
        <w:tabs>
          <w:tab w:val="left" w:pos="1134"/>
          <w:tab w:val="left" w:pos="1985"/>
        </w:tabs>
        <w:spacing w:before="120" w:after="120" w:line="276" w:lineRule="auto"/>
        <w:ind w:left="1134" w:firstLine="0"/>
        <w:jc w:val="both"/>
        <w:rPr>
          <w:rFonts w:ascii="Arial" w:hAnsi="Arial" w:cs="Arial"/>
          <w:color w:val="000000" w:themeColor="text1"/>
          <w:sz w:val="20"/>
          <w:szCs w:val="20"/>
          <w:shd w:val="clear" w:color="auto" w:fill="FFFFFF"/>
        </w:rPr>
      </w:pPr>
      <w:r w:rsidRPr="004F3000">
        <w:rPr>
          <w:rFonts w:ascii="Arial" w:hAnsi="Arial" w:cs="Arial"/>
          <w:color w:val="000000" w:themeColor="text1"/>
          <w:sz w:val="20"/>
          <w:szCs w:val="20"/>
          <w:shd w:val="clear" w:color="auto" w:fill="FFFFFF"/>
        </w:rPr>
        <w:t>Comportar-se de modo inidôneo.</w:t>
      </w:r>
    </w:p>
    <w:p w14:paraId="436AA3F1" w14:textId="77777777" w:rsidR="007B5441" w:rsidRPr="004F3000" w:rsidRDefault="007B5441" w:rsidP="007B5441">
      <w:pPr>
        <w:numPr>
          <w:ilvl w:val="1"/>
          <w:numId w:val="36"/>
        </w:numPr>
        <w:tabs>
          <w:tab w:val="left" w:pos="1134"/>
        </w:tabs>
        <w:spacing w:before="120" w:after="120" w:line="276" w:lineRule="auto"/>
        <w:ind w:left="425" w:firstLine="0"/>
        <w:jc w:val="both"/>
        <w:rPr>
          <w:rFonts w:ascii="Arial" w:hAnsi="Arial" w:cs="Arial"/>
          <w:color w:val="000000" w:themeColor="text1"/>
          <w:sz w:val="20"/>
          <w:szCs w:val="20"/>
          <w:shd w:val="clear" w:color="auto" w:fill="FFFFFF"/>
        </w:rPr>
      </w:pPr>
      <w:r w:rsidRPr="004F3000">
        <w:rPr>
          <w:rFonts w:ascii="Arial" w:hAnsi="Arial" w:cs="Arial"/>
          <w:color w:val="000000" w:themeColor="text1"/>
          <w:sz w:val="20"/>
          <w:szCs w:val="20"/>
          <w:shd w:val="clear" w:color="auto" w:fill="FFFFFF"/>
        </w:rPr>
        <w:t>Considera-se comportamento inidôneo, entre outros, a declaração falsa quanto às condições de participação, quanto ao enquadramento como ME/EPP ou o conluio entre os licitantes, em qualquer momento da licitação, mesmo após o encerramento da fase de lances.</w:t>
      </w:r>
    </w:p>
    <w:p w14:paraId="6D203608" w14:textId="77777777" w:rsidR="007B5441" w:rsidRPr="004F3000" w:rsidRDefault="007B5441" w:rsidP="007B5441">
      <w:pPr>
        <w:numPr>
          <w:ilvl w:val="1"/>
          <w:numId w:val="36"/>
        </w:numPr>
        <w:tabs>
          <w:tab w:val="left" w:pos="1134"/>
        </w:tabs>
        <w:spacing w:before="120" w:after="120" w:line="276" w:lineRule="auto"/>
        <w:ind w:left="425" w:firstLine="0"/>
        <w:jc w:val="both"/>
        <w:rPr>
          <w:rFonts w:ascii="Arial" w:hAnsi="Arial" w:cs="Arial"/>
          <w:color w:val="000000" w:themeColor="text1"/>
          <w:sz w:val="20"/>
          <w:szCs w:val="20"/>
          <w:shd w:val="clear" w:color="auto" w:fill="FFFFFF"/>
        </w:rPr>
      </w:pPr>
      <w:r w:rsidRPr="004F3000">
        <w:rPr>
          <w:rFonts w:ascii="Arial" w:hAnsi="Arial" w:cs="Arial"/>
          <w:color w:val="000000" w:themeColor="text1"/>
          <w:sz w:val="20"/>
          <w:szCs w:val="20"/>
          <w:shd w:val="clear" w:color="auto" w:fill="FFFFFF"/>
        </w:rPr>
        <w:lastRenderedPageBreak/>
        <w:t>O licitante/adjudicatário que cometer qualquer das infrações discriminadas nos subitens anteriores ficará sujeito, sem prejuízo da responsabilidade civil e criminal, às seguintes sanções:</w:t>
      </w:r>
    </w:p>
    <w:p w14:paraId="07C5B6D0" w14:textId="77777777" w:rsidR="007B5441" w:rsidRPr="004F3000" w:rsidRDefault="007B5441" w:rsidP="007B5441">
      <w:pPr>
        <w:pStyle w:val="PargrafodaLista"/>
        <w:numPr>
          <w:ilvl w:val="2"/>
          <w:numId w:val="39"/>
        </w:numPr>
        <w:tabs>
          <w:tab w:val="left" w:pos="1440"/>
          <w:tab w:val="left" w:pos="1985"/>
        </w:tabs>
        <w:autoSpaceDE w:val="0"/>
        <w:snapToGrid w:val="0"/>
        <w:spacing w:before="120" w:after="120" w:line="276" w:lineRule="auto"/>
        <w:ind w:left="1134" w:firstLine="2"/>
        <w:jc w:val="both"/>
        <w:rPr>
          <w:rFonts w:ascii="Arial" w:hAnsi="Arial" w:cs="Arial"/>
          <w:color w:val="000000" w:themeColor="text1"/>
          <w:sz w:val="20"/>
          <w:szCs w:val="20"/>
          <w:shd w:val="clear" w:color="auto" w:fill="FFFFFF"/>
        </w:rPr>
      </w:pPr>
      <w:r w:rsidRPr="004F3000">
        <w:rPr>
          <w:rFonts w:ascii="Arial" w:hAnsi="Arial" w:cs="Arial"/>
          <w:color w:val="000000" w:themeColor="text1"/>
          <w:sz w:val="20"/>
          <w:szCs w:val="20"/>
          <w:shd w:val="clear" w:color="auto" w:fill="FFFFFF"/>
        </w:rPr>
        <w:t>Multa de 0,8% (zero vírgula oito por cento) sobre o valor estimado do(s) item(s) prejudicado(s) pela conduta do licitante;</w:t>
      </w:r>
    </w:p>
    <w:p w14:paraId="4702FE3D" w14:textId="77777777" w:rsidR="007B5441" w:rsidRPr="004F3000" w:rsidRDefault="007B5441" w:rsidP="007B5441">
      <w:pPr>
        <w:pStyle w:val="PargrafodaLista"/>
        <w:numPr>
          <w:ilvl w:val="2"/>
          <w:numId w:val="39"/>
        </w:numPr>
        <w:tabs>
          <w:tab w:val="left" w:pos="1440"/>
          <w:tab w:val="left" w:pos="1985"/>
        </w:tabs>
        <w:autoSpaceDE w:val="0"/>
        <w:snapToGrid w:val="0"/>
        <w:spacing w:before="120" w:after="120" w:line="276" w:lineRule="auto"/>
        <w:ind w:left="1134" w:firstLine="2"/>
        <w:jc w:val="both"/>
        <w:rPr>
          <w:rFonts w:ascii="Arial" w:hAnsi="Arial" w:cs="Arial"/>
          <w:color w:val="000000" w:themeColor="text1"/>
          <w:sz w:val="20"/>
          <w:szCs w:val="20"/>
          <w:shd w:val="clear" w:color="auto" w:fill="FFFFFF"/>
        </w:rPr>
      </w:pPr>
      <w:r w:rsidRPr="004F3000">
        <w:rPr>
          <w:rFonts w:ascii="Arial" w:hAnsi="Arial" w:cs="Arial"/>
          <w:color w:val="000000" w:themeColor="text1"/>
          <w:sz w:val="20"/>
          <w:szCs w:val="20"/>
          <w:shd w:val="clear" w:color="auto" w:fill="FFFFFF"/>
        </w:rPr>
        <w:t>Impedimento de licitar e de contratar com a União e descredenciamento no SICAF, pelo prazo de até cinco anos;</w:t>
      </w:r>
    </w:p>
    <w:p w14:paraId="58E0383C" w14:textId="77777777" w:rsidR="007B5441" w:rsidRPr="004F3000" w:rsidRDefault="007B5441" w:rsidP="007B5441">
      <w:pPr>
        <w:numPr>
          <w:ilvl w:val="1"/>
          <w:numId w:val="36"/>
        </w:numPr>
        <w:tabs>
          <w:tab w:val="left" w:pos="1134"/>
        </w:tabs>
        <w:spacing w:before="120" w:after="120" w:line="276" w:lineRule="auto"/>
        <w:ind w:left="425" w:firstLine="0"/>
        <w:jc w:val="both"/>
        <w:rPr>
          <w:rFonts w:ascii="Arial" w:hAnsi="Arial" w:cs="Arial"/>
          <w:color w:val="000000" w:themeColor="text1"/>
          <w:sz w:val="20"/>
          <w:szCs w:val="20"/>
        </w:rPr>
      </w:pPr>
      <w:r w:rsidRPr="004F3000">
        <w:rPr>
          <w:rFonts w:ascii="Arial" w:hAnsi="Arial" w:cs="Arial"/>
          <w:color w:val="000000" w:themeColor="text1"/>
          <w:sz w:val="20"/>
          <w:szCs w:val="20"/>
          <w:shd w:val="clear" w:color="auto" w:fill="FFFFFF"/>
        </w:rPr>
        <w:t>A penalidade de multa pode ser aplicada cumulativamente com a sanção de impedimento.</w:t>
      </w:r>
    </w:p>
    <w:p w14:paraId="2CDA39FA" w14:textId="77777777" w:rsidR="007B5441" w:rsidRPr="004F3000" w:rsidRDefault="007B5441" w:rsidP="007B5441">
      <w:pPr>
        <w:numPr>
          <w:ilvl w:val="1"/>
          <w:numId w:val="36"/>
        </w:numPr>
        <w:tabs>
          <w:tab w:val="left" w:pos="1134"/>
        </w:tabs>
        <w:spacing w:before="120" w:after="120" w:line="276" w:lineRule="auto"/>
        <w:ind w:left="425" w:firstLine="0"/>
        <w:jc w:val="both"/>
        <w:rPr>
          <w:rFonts w:ascii="Arial" w:hAnsi="Arial" w:cs="Arial"/>
          <w:color w:val="000000" w:themeColor="text1"/>
          <w:sz w:val="20"/>
          <w:szCs w:val="20"/>
        </w:rPr>
      </w:pPr>
      <w:r w:rsidRPr="004F3000">
        <w:rPr>
          <w:rFonts w:ascii="Arial" w:hAnsi="Arial" w:cs="Arial"/>
          <w:color w:val="000000" w:themeColor="text1"/>
          <w:sz w:val="20"/>
          <w:szCs w:val="20"/>
        </w:rPr>
        <w:t>A aplicação de qualquer das penalidades previstas realizar-se-á em processo administrativo que assegurará o contraditório e a ampla defesa ao licitante/adjudicatário, observando-se o procedimento previsto na Lei nº 8.666, de 1993, e subsidiariamente na Lei nº 9.784, de 1999.</w:t>
      </w:r>
    </w:p>
    <w:p w14:paraId="4AEF000A" w14:textId="77777777" w:rsidR="007B5441" w:rsidRPr="004F3000" w:rsidRDefault="007B5441" w:rsidP="007B5441">
      <w:pPr>
        <w:numPr>
          <w:ilvl w:val="1"/>
          <w:numId w:val="36"/>
        </w:numPr>
        <w:tabs>
          <w:tab w:val="left" w:pos="1134"/>
        </w:tabs>
        <w:spacing w:before="120" w:after="120" w:line="276" w:lineRule="auto"/>
        <w:ind w:left="425" w:firstLine="0"/>
        <w:jc w:val="both"/>
        <w:rPr>
          <w:rFonts w:ascii="Arial" w:hAnsi="Arial" w:cs="Arial"/>
          <w:color w:val="000000" w:themeColor="text1"/>
          <w:sz w:val="20"/>
          <w:szCs w:val="20"/>
        </w:rPr>
      </w:pPr>
      <w:r w:rsidRPr="004F3000">
        <w:rPr>
          <w:rFonts w:ascii="Arial" w:hAnsi="Arial" w:cs="Arial"/>
          <w:color w:val="000000" w:themeColor="text1"/>
          <w:sz w:val="20"/>
          <w:szCs w:val="20"/>
        </w:rPr>
        <w:t>A autoridade competente, na aplicação das sanções, levará em consideração a gravidade da conduta do infrator, o caráter educativo da pena, bem como o dano causado à Administração, observado o princípio da proporcionalidade.</w:t>
      </w:r>
    </w:p>
    <w:p w14:paraId="4DE15FC4" w14:textId="77777777" w:rsidR="007B5441" w:rsidRPr="004F3000" w:rsidRDefault="007B5441" w:rsidP="007B5441">
      <w:pPr>
        <w:numPr>
          <w:ilvl w:val="1"/>
          <w:numId w:val="36"/>
        </w:numPr>
        <w:tabs>
          <w:tab w:val="left" w:pos="1134"/>
        </w:tabs>
        <w:spacing w:before="120" w:after="120" w:line="276" w:lineRule="auto"/>
        <w:ind w:left="425" w:firstLine="0"/>
        <w:jc w:val="both"/>
        <w:rPr>
          <w:rFonts w:ascii="Arial" w:hAnsi="Arial" w:cs="Arial"/>
          <w:color w:val="000000" w:themeColor="text1"/>
          <w:sz w:val="20"/>
          <w:szCs w:val="20"/>
        </w:rPr>
      </w:pPr>
      <w:r w:rsidRPr="004F3000">
        <w:rPr>
          <w:rFonts w:ascii="Arial" w:hAnsi="Arial" w:cs="Arial"/>
          <w:color w:val="000000" w:themeColor="text1"/>
          <w:sz w:val="20"/>
          <w:szCs w:val="20"/>
        </w:rPr>
        <w:t>As penalidades serão obrigatoriamente registradas no SICAF.</w:t>
      </w:r>
    </w:p>
    <w:p w14:paraId="5A23BDC4" w14:textId="77777777" w:rsidR="007B5441" w:rsidRPr="004F3000" w:rsidRDefault="007B5441" w:rsidP="007B5441">
      <w:pPr>
        <w:numPr>
          <w:ilvl w:val="1"/>
          <w:numId w:val="36"/>
        </w:numPr>
        <w:tabs>
          <w:tab w:val="left" w:pos="1134"/>
        </w:tabs>
        <w:spacing w:before="120" w:after="120" w:line="276" w:lineRule="auto"/>
        <w:ind w:left="425" w:firstLine="0"/>
        <w:jc w:val="both"/>
        <w:rPr>
          <w:rFonts w:ascii="Arial" w:hAnsi="Arial" w:cs="Arial"/>
          <w:color w:val="000000" w:themeColor="text1"/>
          <w:sz w:val="20"/>
          <w:szCs w:val="20"/>
        </w:rPr>
      </w:pPr>
      <w:r w:rsidRPr="004F3000">
        <w:rPr>
          <w:rFonts w:ascii="Arial" w:hAnsi="Arial" w:cs="Arial"/>
          <w:color w:val="000000" w:themeColor="text1"/>
          <w:sz w:val="20"/>
          <w:szCs w:val="20"/>
        </w:rPr>
        <w:t>As sanções por atos praticados no decorrer da contratação estão previstas no Termo de Referência.</w:t>
      </w:r>
    </w:p>
    <w:p w14:paraId="2833E0B2" w14:textId="77777777" w:rsidR="007B5441" w:rsidRPr="004F3000" w:rsidRDefault="007B5441" w:rsidP="007B5441">
      <w:pPr>
        <w:tabs>
          <w:tab w:val="left" w:pos="1134"/>
        </w:tabs>
        <w:spacing w:before="120" w:after="120" w:line="276" w:lineRule="auto"/>
        <w:ind w:left="425"/>
        <w:jc w:val="both"/>
        <w:rPr>
          <w:rFonts w:ascii="Arial" w:hAnsi="Arial" w:cs="Arial"/>
          <w:color w:val="000000" w:themeColor="text1"/>
          <w:sz w:val="20"/>
          <w:szCs w:val="20"/>
        </w:rPr>
      </w:pPr>
    </w:p>
    <w:p w14:paraId="50B4B47A" w14:textId="77777777" w:rsidR="007B5441" w:rsidRPr="004F3000" w:rsidRDefault="007B5441" w:rsidP="007B5441">
      <w:pPr>
        <w:numPr>
          <w:ilvl w:val="0"/>
          <w:numId w:val="36"/>
        </w:numPr>
        <w:spacing w:before="120" w:after="120" w:line="276" w:lineRule="auto"/>
        <w:jc w:val="both"/>
        <w:rPr>
          <w:rFonts w:ascii="Arial" w:hAnsi="Arial" w:cs="Arial"/>
          <w:b/>
          <w:color w:val="000000" w:themeColor="text1"/>
          <w:sz w:val="20"/>
          <w:szCs w:val="20"/>
        </w:rPr>
      </w:pPr>
      <w:r w:rsidRPr="004F3000">
        <w:rPr>
          <w:rFonts w:ascii="Arial" w:hAnsi="Arial" w:cs="Arial"/>
          <w:b/>
          <w:color w:val="000000" w:themeColor="text1"/>
          <w:sz w:val="20"/>
          <w:szCs w:val="20"/>
        </w:rPr>
        <w:t>DA IMPUGNAÇÃO AO EDITAL E DO PEDIDO DE ESCLARECIMENTO</w:t>
      </w:r>
    </w:p>
    <w:p w14:paraId="3F7C9A2A" w14:textId="77777777" w:rsidR="007B5441" w:rsidRPr="004F3000" w:rsidRDefault="007B5441" w:rsidP="007B5441">
      <w:pPr>
        <w:numPr>
          <w:ilvl w:val="1"/>
          <w:numId w:val="36"/>
        </w:numPr>
        <w:tabs>
          <w:tab w:val="left" w:pos="1134"/>
        </w:tabs>
        <w:spacing w:before="120" w:after="120" w:line="276" w:lineRule="auto"/>
        <w:ind w:left="425" w:firstLine="0"/>
        <w:jc w:val="both"/>
        <w:rPr>
          <w:rFonts w:ascii="Arial" w:hAnsi="Arial" w:cs="Arial"/>
          <w:color w:val="000000" w:themeColor="text1"/>
          <w:sz w:val="20"/>
          <w:szCs w:val="20"/>
        </w:rPr>
      </w:pPr>
      <w:r w:rsidRPr="004F3000">
        <w:rPr>
          <w:rFonts w:ascii="Arial" w:hAnsi="Arial" w:cs="Arial"/>
          <w:color w:val="000000" w:themeColor="text1"/>
          <w:sz w:val="20"/>
          <w:szCs w:val="20"/>
        </w:rPr>
        <w:t>Até 02 (dois) dias úteis antes da data designada para a abertura da sessão pública, qualquer pessoa poderá impugnar este Edital.</w:t>
      </w:r>
    </w:p>
    <w:p w14:paraId="2A33220A" w14:textId="77777777" w:rsidR="007B5441" w:rsidRPr="004F3000" w:rsidRDefault="007B5441" w:rsidP="007B5441">
      <w:pPr>
        <w:pStyle w:val="PargrafodaLista"/>
        <w:numPr>
          <w:ilvl w:val="1"/>
          <w:numId w:val="36"/>
        </w:numPr>
        <w:tabs>
          <w:tab w:val="left" w:pos="1134"/>
        </w:tabs>
        <w:spacing w:before="120" w:after="120" w:line="276" w:lineRule="auto"/>
        <w:ind w:left="426" w:firstLine="0"/>
        <w:jc w:val="both"/>
        <w:rPr>
          <w:rFonts w:ascii="Arial" w:hAnsi="Arial" w:cs="Arial"/>
          <w:color w:val="000000" w:themeColor="text1"/>
          <w:sz w:val="20"/>
          <w:szCs w:val="20"/>
        </w:rPr>
      </w:pPr>
      <w:r w:rsidRPr="004F3000">
        <w:rPr>
          <w:rFonts w:ascii="Arial" w:hAnsi="Arial" w:cs="Arial"/>
          <w:color w:val="000000" w:themeColor="text1"/>
          <w:sz w:val="20"/>
          <w:szCs w:val="20"/>
        </w:rPr>
        <w:t xml:space="preserve">A impugnação poderá ser realizada por forma eletrônica, pelo e-mail </w:t>
      </w:r>
      <w:hyperlink r:id="rId13" w:history="1">
        <w:r w:rsidRPr="004F3000">
          <w:rPr>
            <w:rStyle w:val="Hyperlink"/>
            <w:rFonts w:ascii="Arial" w:hAnsi="Arial" w:cs="Arial"/>
            <w:sz w:val="20"/>
            <w:szCs w:val="20"/>
          </w:rPr>
          <w:t>segec.cogic@fiocruz.br</w:t>
        </w:r>
      </w:hyperlink>
      <w:r w:rsidRPr="004F3000">
        <w:rPr>
          <w:rFonts w:ascii="Arial" w:hAnsi="Arial" w:cs="Arial"/>
          <w:color w:val="000000" w:themeColor="text1"/>
          <w:sz w:val="20"/>
          <w:szCs w:val="20"/>
        </w:rPr>
        <w:t xml:space="preserve"> ou por petição dirigida ou protocolada no endereço Avenida Brasil, 4.365, Manguinhos, RJ, Prédio Sede da COGIC, Seção de Protocolo, Sala nº. 19.</w:t>
      </w:r>
    </w:p>
    <w:p w14:paraId="06AD98E0" w14:textId="77777777" w:rsidR="007B5441" w:rsidRPr="004F3000" w:rsidRDefault="007B5441" w:rsidP="007B5441">
      <w:pPr>
        <w:numPr>
          <w:ilvl w:val="1"/>
          <w:numId w:val="36"/>
        </w:numPr>
        <w:tabs>
          <w:tab w:val="left" w:pos="1134"/>
        </w:tabs>
        <w:spacing w:before="120" w:after="120" w:line="276" w:lineRule="auto"/>
        <w:ind w:left="425" w:firstLine="0"/>
        <w:jc w:val="both"/>
        <w:rPr>
          <w:rFonts w:ascii="Arial" w:hAnsi="Arial" w:cs="Arial"/>
          <w:color w:val="000000" w:themeColor="text1"/>
          <w:sz w:val="20"/>
          <w:szCs w:val="20"/>
        </w:rPr>
      </w:pPr>
      <w:r w:rsidRPr="004F3000">
        <w:rPr>
          <w:rFonts w:ascii="Arial" w:hAnsi="Arial" w:cs="Arial"/>
          <w:color w:val="000000" w:themeColor="text1"/>
          <w:sz w:val="20"/>
          <w:szCs w:val="20"/>
        </w:rPr>
        <w:t>Caberá ao Pregoeiro decidir sobre a impugnação no prazo de até vinte e quatro horas.</w:t>
      </w:r>
    </w:p>
    <w:p w14:paraId="4CCE888A" w14:textId="77777777" w:rsidR="007B5441" w:rsidRPr="004F3000" w:rsidRDefault="007B5441" w:rsidP="007B5441">
      <w:pPr>
        <w:numPr>
          <w:ilvl w:val="1"/>
          <w:numId w:val="36"/>
        </w:numPr>
        <w:tabs>
          <w:tab w:val="left" w:pos="1134"/>
        </w:tabs>
        <w:spacing w:before="120" w:after="120" w:line="276" w:lineRule="auto"/>
        <w:ind w:left="425" w:firstLine="0"/>
        <w:jc w:val="both"/>
        <w:rPr>
          <w:rFonts w:ascii="Arial" w:hAnsi="Arial" w:cs="Arial"/>
          <w:color w:val="000000" w:themeColor="text1"/>
          <w:sz w:val="20"/>
          <w:szCs w:val="20"/>
        </w:rPr>
      </w:pPr>
      <w:r w:rsidRPr="004F3000">
        <w:rPr>
          <w:rFonts w:ascii="Arial" w:hAnsi="Arial" w:cs="Arial"/>
          <w:color w:val="000000" w:themeColor="text1"/>
          <w:sz w:val="20"/>
          <w:szCs w:val="20"/>
        </w:rPr>
        <w:t>Acolhida a impugnação, será definida e publicada nova data para a realização do certame, caso o teor influencie na composição das propostas.</w:t>
      </w:r>
    </w:p>
    <w:p w14:paraId="2A58F4B2" w14:textId="77777777" w:rsidR="007B5441" w:rsidRPr="004F3000" w:rsidRDefault="007B5441" w:rsidP="007B5441">
      <w:pPr>
        <w:numPr>
          <w:ilvl w:val="1"/>
          <w:numId w:val="36"/>
        </w:numPr>
        <w:tabs>
          <w:tab w:val="left" w:pos="1134"/>
        </w:tabs>
        <w:spacing w:before="120" w:after="120" w:line="276" w:lineRule="auto"/>
        <w:ind w:left="425" w:firstLine="0"/>
        <w:jc w:val="both"/>
        <w:rPr>
          <w:rFonts w:ascii="Arial" w:hAnsi="Arial" w:cs="Arial"/>
          <w:color w:val="000000" w:themeColor="text1"/>
          <w:sz w:val="20"/>
          <w:szCs w:val="20"/>
        </w:rPr>
      </w:pPr>
      <w:r w:rsidRPr="004F3000">
        <w:rPr>
          <w:rFonts w:ascii="Arial" w:hAnsi="Arial" w:cs="Arial"/>
          <w:color w:val="000000" w:themeColor="text1"/>
          <w:sz w:val="20"/>
          <w:szCs w:val="20"/>
        </w:rPr>
        <w:t xml:space="preserve">Os pedidos de esclarecimentos referentes a este processo licitatório deverão ser enviados ao Pregoeiro, até 03 (três) dias úteis anteriores à data designada para abertura da sessão pública, </w:t>
      </w:r>
      <w:r w:rsidRPr="004F3000">
        <w:rPr>
          <w:rFonts w:ascii="Arial" w:hAnsi="Arial" w:cs="Arial"/>
          <w:bCs/>
          <w:color w:val="000000" w:themeColor="text1"/>
          <w:sz w:val="20"/>
          <w:szCs w:val="20"/>
          <w:lang w:eastAsia="en-US"/>
        </w:rPr>
        <w:t>exclusivamente por meio eletrônico via internet, no endereço indicado neste Edital.</w:t>
      </w:r>
    </w:p>
    <w:p w14:paraId="31B00CFC" w14:textId="77777777" w:rsidR="007B5441" w:rsidRPr="004F3000" w:rsidRDefault="007B5441" w:rsidP="007B5441">
      <w:pPr>
        <w:numPr>
          <w:ilvl w:val="1"/>
          <w:numId w:val="36"/>
        </w:numPr>
        <w:tabs>
          <w:tab w:val="left" w:pos="1134"/>
        </w:tabs>
        <w:spacing w:before="120" w:after="120" w:line="276" w:lineRule="auto"/>
        <w:ind w:left="425" w:firstLine="0"/>
        <w:jc w:val="both"/>
        <w:rPr>
          <w:rFonts w:ascii="Arial" w:hAnsi="Arial" w:cs="Arial"/>
          <w:color w:val="000000" w:themeColor="text1"/>
          <w:sz w:val="20"/>
          <w:szCs w:val="20"/>
        </w:rPr>
      </w:pPr>
      <w:r w:rsidRPr="004F3000">
        <w:rPr>
          <w:rFonts w:ascii="Arial" w:hAnsi="Arial" w:cs="Arial"/>
          <w:color w:val="000000" w:themeColor="text1"/>
          <w:sz w:val="20"/>
          <w:szCs w:val="20"/>
        </w:rPr>
        <w:t>As impugnações e pedidos de esclarecimentos não suspendem os prazos previstos no certame.</w:t>
      </w:r>
    </w:p>
    <w:p w14:paraId="49EEDB7D" w14:textId="77777777" w:rsidR="007B5441" w:rsidRPr="004F3000" w:rsidRDefault="007B5441" w:rsidP="007B5441">
      <w:pPr>
        <w:numPr>
          <w:ilvl w:val="1"/>
          <w:numId w:val="36"/>
        </w:numPr>
        <w:tabs>
          <w:tab w:val="left" w:pos="1134"/>
        </w:tabs>
        <w:spacing w:before="120" w:after="120" w:line="276" w:lineRule="auto"/>
        <w:ind w:left="425" w:firstLine="0"/>
        <w:jc w:val="both"/>
        <w:rPr>
          <w:rFonts w:ascii="Arial" w:hAnsi="Arial" w:cs="Arial"/>
          <w:b/>
          <w:color w:val="000000" w:themeColor="text1"/>
          <w:sz w:val="20"/>
          <w:szCs w:val="20"/>
        </w:rPr>
      </w:pPr>
      <w:r w:rsidRPr="004F3000">
        <w:rPr>
          <w:rFonts w:ascii="Arial" w:hAnsi="Arial" w:cs="Arial"/>
          <w:color w:val="000000" w:themeColor="text1"/>
          <w:sz w:val="20"/>
          <w:szCs w:val="20"/>
        </w:rPr>
        <w:t xml:space="preserve">As respostas às impugnações e os esclarecimentos prestados pelo Pregoeiro serão entranhados nos autos do processo licitatório e estarão disponíveis para consulta por qualquer interessado no processo administrativo e no </w:t>
      </w:r>
      <w:r w:rsidR="003A4E0F">
        <w:rPr>
          <w:rFonts w:ascii="Arial" w:hAnsi="Arial" w:cs="Arial"/>
          <w:color w:val="000000" w:themeColor="text1"/>
          <w:sz w:val="20"/>
          <w:szCs w:val="20"/>
        </w:rPr>
        <w:t>COMPRASNET</w:t>
      </w:r>
      <w:r w:rsidRPr="004F3000">
        <w:rPr>
          <w:rFonts w:ascii="Arial" w:hAnsi="Arial" w:cs="Arial"/>
          <w:color w:val="000000" w:themeColor="text1"/>
          <w:sz w:val="20"/>
          <w:szCs w:val="20"/>
        </w:rPr>
        <w:t>.</w:t>
      </w:r>
    </w:p>
    <w:p w14:paraId="6B67303C" w14:textId="77777777" w:rsidR="007B5441" w:rsidRPr="004F3000" w:rsidRDefault="007B5441" w:rsidP="007B5441">
      <w:pPr>
        <w:tabs>
          <w:tab w:val="left" w:pos="1134"/>
        </w:tabs>
        <w:spacing w:before="120" w:after="120" w:line="276" w:lineRule="auto"/>
        <w:ind w:left="425"/>
        <w:jc w:val="both"/>
        <w:rPr>
          <w:rFonts w:ascii="Arial" w:hAnsi="Arial" w:cs="Arial"/>
          <w:color w:val="000000" w:themeColor="text1"/>
          <w:sz w:val="20"/>
          <w:szCs w:val="20"/>
        </w:rPr>
      </w:pPr>
    </w:p>
    <w:p w14:paraId="70B2683A" w14:textId="77777777" w:rsidR="007B5441" w:rsidRPr="004F3000" w:rsidRDefault="007B5441" w:rsidP="007B5441">
      <w:pPr>
        <w:numPr>
          <w:ilvl w:val="0"/>
          <w:numId w:val="36"/>
        </w:numPr>
        <w:spacing w:before="120" w:after="120" w:line="276" w:lineRule="auto"/>
        <w:jc w:val="both"/>
        <w:rPr>
          <w:rFonts w:ascii="Arial" w:hAnsi="Arial" w:cs="Arial"/>
          <w:b/>
          <w:color w:val="000000" w:themeColor="text1"/>
          <w:sz w:val="20"/>
          <w:szCs w:val="20"/>
        </w:rPr>
      </w:pPr>
      <w:r w:rsidRPr="004F3000">
        <w:rPr>
          <w:rFonts w:ascii="Arial" w:hAnsi="Arial" w:cs="Arial"/>
          <w:b/>
          <w:color w:val="000000" w:themeColor="text1"/>
          <w:sz w:val="20"/>
          <w:szCs w:val="20"/>
        </w:rPr>
        <w:t>DAS DISPOSIÇÕES GERAIS</w:t>
      </w:r>
    </w:p>
    <w:p w14:paraId="075571C9" w14:textId="77777777" w:rsidR="007B5441" w:rsidRPr="004F3000" w:rsidRDefault="007B5441" w:rsidP="007B5441">
      <w:pPr>
        <w:numPr>
          <w:ilvl w:val="1"/>
          <w:numId w:val="36"/>
        </w:numPr>
        <w:tabs>
          <w:tab w:val="left" w:pos="1134"/>
        </w:tabs>
        <w:spacing w:before="120" w:after="120" w:line="276" w:lineRule="auto"/>
        <w:ind w:left="425" w:firstLine="0"/>
        <w:jc w:val="both"/>
        <w:rPr>
          <w:rFonts w:ascii="Arial" w:hAnsi="Arial" w:cs="Arial"/>
          <w:color w:val="000000" w:themeColor="text1"/>
          <w:sz w:val="20"/>
          <w:szCs w:val="20"/>
        </w:rPr>
      </w:pPr>
      <w:r w:rsidRPr="004F3000">
        <w:rPr>
          <w:rFonts w:ascii="Arial" w:hAnsi="Arial" w:cs="Arial"/>
          <w:color w:val="000000" w:themeColor="text1"/>
          <w:sz w:val="20"/>
          <w:szCs w:val="20"/>
        </w:rPr>
        <w:t xml:space="preserve">Não havendo expediente ou ocorrendo qualquer fato superveniente que impeça a realização do certame na data marcada, a sessão será automaticamente transferida para o primeiro dia útil </w:t>
      </w:r>
      <w:r w:rsidRPr="004F3000">
        <w:rPr>
          <w:rFonts w:ascii="Arial" w:hAnsi="Arial" w:cs="Arial"/>
          <w:color w:val="000000" w:themeColor="text1"/>
          <w:sz w:val="20"/>
          <w:szCs w:val="20"/>
        </w:rPr>
        <w:lastRenderedPageBreak/>
        <w:t xml:space="preserve">subsequente, no mesmo horário anteriormente estabelecido, desde que não haja comunicação em contrário, pelo Pregoeiro.  </w:t>
      </w:r>
    </w:p>
    <w:p w14:paraId="73FAD11B" w14:textId="77777777" w:rsidR="007B5441" w:rsidRPr="004F3000" w:rsidRDefault="007B5441" w:rsidP="007B5441">
      <w:pPr>
        <w:numPr>
          <w:ilvl w:val="1"/>
          <w:numId w:val="36"/>
        </w:numPr>
        <w:tabs>
          <w:tab w:val="left" w:pos="1134"/>
        </w:tabs>
        <w:spacing w:before="120" w:after="120" w:line="276" w:lineRule="auto"/>
        <w:ind w:left="425" w:firstLine="0"/>
        <w:jc w:val="both"/>
        <w:rPr>
          <w:rFonts w:ascii="Arial" w:hAnsi="Arial" w:cs="Arial"/>
          <w:color w:val="000000" w:themeColor="text1"/>
          <w:sz w:val="20"/>
          <w:szCs w:val="20"/>
        </w:rPr>
      </w:pPr>
      <w:r w:rsidRPr="004F3000">
        <w:rPr>
          <w:rFonts w:ascii="Arial" w:hAnsi="Arial" w:cs="Arial"/>
          <w:color w:val="000000" w:themeColor="text1"/>
          <w:sz w:val="20"/>
          <w:szCs w:val="20"/>
        </w:rPr>
        <w:t>No julgamento das propostas e da habilitação, o Pregoeiro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14:paraId="7834F5A3" w14:textId="77777777" w:rsidR="007B5441" w:rsidRPr="004F3000" w:rsidRDefault="007B5441" w:rsidP="007B5441">
      <w:pPr>
        <w:numPr>
          <w:ilvl w:val="1"/>
          <w:numId w:val="36"/>
        </w:numPr>
        <w:tabs>
          <w:tab w:val="left" w:pos="1134"/>
        </w:tabs>
        <w:spacing w:before="120" w:after="120" w:line="276" w:lineRule="auto"/>
        <w:ind w:left="425" w:firstLine="0"/>
        <w:jc w:val="both"/>
        <w:rPr>
          <w:rFonts w:ascii="Arial" w:hAnsi="Arial" w:cs="Arial"/>
          <w:color w:val="000000" w:themeColor="text1"/>
          <w:sz w:val="20"/>
          <w:szCs w:val="20"/>
        </w:rPr>
      </w:pPr>
      <w:r w:rsidRPr="004F3000">
        <w:rPr>
          <w:rFonts w:ascii="Arial" w:hAnsi="Arial" w:cs="Arial"/>
          <w:color w:val="000000" w:themeColor="text1"/>
          <w:sz w:val="20"/>
          <w:szCs w:val="20"/>
        </w:rPr>
        <w:t>A homologação do resultado desta licitação não implicará direito à contratação.</w:t>
      </w:r>
    </w:p>
    <w:p w14:paraId="22C05FBC" w14:textId="77777777" w:rsidR="007B5441" w:rsidRPr="004F3000" w:rsidRDefault="007B5441" w:rsidP="007B5441">
      <w:pPr>
        <w:numPr>
          <w:ilvl w:val="1"/>
          <w:numId w:val="36"/>
        </w:numPr>
        <w:tabs>
          <w:tab w:val="left" w:pos="1134"/>
        </w:tabs>
        <w:spacing w:before="120" w:after="120" w:line="276" w:lineRule="auto"/>
        <w:ind w:left="425" w:firstLine="0"/>
        <w:jc w:val="both"/>
        <w:rPr>
          <w:rFonts w:ascii="Arial" w:hAnsi="Arial" w:cs="Arial"/>
          <w:color w:val="000000" w:themeColor="text1"/>
          <w:sz w:val="20"/>
          <w:szCs w:val="20"/>
        </w:rPr>
      </w:pPr>
      <w:r w:rsidRPr="004F3000">
        <w:rPr>
          <w:rFonts w:ascii="Arial" w:hAnsi="Arial" w:cs="Arial"/>
          <w:color w:val="000000" w:themeColor="text1"/>
          <w:sz w:val="20"/>
          <w:szCs w:val="20"/>
        </w:rPr>
        <w:t xml:space="preserve">As normas disciplinadoras da licitação serão sempre interpretadas em favor da ampliação da disputa entre os interessados, desde que não comprometam o interesse da Administração, o princípio da isonomia, a finalidade e a segurança da contratação. </w:t>
      </w:r>
    </w:p>
    <w:p w14:paraId="492569F7" w14:textId="77777777" w:rsidR="007B5441" w:rsidRPr="004F3000" w:rsidRDefault="007B5441" w:rsidP="007B5441">
      <w:pPr>
        <w:numPr>
          <w:ilvl w:val="1"/>
          <w:numId w:val="36"/>
        </w:numPr>
        <w:tabs>
          <w:tab w:val="left" w:pos="1134"/>
        </w:tabs>
        <w:spacing w:before="120" w:after="120" w:line="276" w:lineRule="auto"/>
        <w:ind w:left="425" w:firstLine="0"/>
        <w:jc w:val="both"/>
        <w:rPr>
          <w:rFonts w:ascii="Arial" w:hAnsi="Arial" w:cs="Arial"/>
          <w:color w:val="000000" w:themeColor="text1"/>
          <w:sz w:val="20"/>
          <w:szCs w:val="20"/>
        </w:rPr>
      </w:pPr>
      <w:r w:rsidRPr="004F3000">
        <w:rPr>
          <w:rFonts w:ascii="Arial" w:hAnsi="Arial" w:cs="Arial"/>
          <w:color w:val="000000" w:themeColor="text1"/>
          <w:sz w:val="20"/>
          <w:szCs w:val="20"/>
        </w:rPr>
        <w:t>Os licitantes assumem todos os custos de preparação e apresentação de suas propostas e a Administração não será, em nenhum caso, responsável por esses custos, independentemente da condução ou do resultado do processo licitatório.</w:t>
      </w:r>
    </w:p>
    <w:p w14:paraId="3B5F0B30" w14:textId="77777777" w:rsidR="007B5441" w:rsidRPr="004F3000" w:rsidRDefault="007B5441" w:rsidP="007B5441">
      <w:pPr>
        <w:numPr>
          <w:ilvl w:val="1"/>
          <w:numId w:val="36"/>
        </w:numPr>
        <w:tabs>
          <w:tab w:val="left" w:pos="1134"/>
        </w:tabs>
        <w:spacing w:before="120" w:after="120" w:line="276" w:lineRule="auto"/>
        <w:ind w:left="425" w:firstLine="0"/>
        <w:jc w:val="both"/>
        <w:rPr>
          <w:rFonts w:ascii="Arial" w:hAnsi="Arial" w:cs="Arial"/>
          <w:color w:val="000000" w:themeColor="text1"/>
          <w:sz w:val="20"/>
          <w:szCs w:val="20"/>
        </w:rPr>
      </w:pPr>
      <w:r w:rsidRPr="004F3000">
        <w:rPr>
          <w:rFonts w:ascii="Arial" w:hAnsi="Arial" w:cs="Arial"/>
          <w:color w:val="000000" w:themeColor="text1"/>
          <w:sz w:val="20"/>
          <w:szCs w:val="20"/>
        </w:rPr>
        <w:t>Na contagem dos prazos estabelecidos neste Edital e seus Anexos, excluir-se-á o dia do início e incluir-se-á o do vencimento. Só se iniciam e vencem os prazos em dias de expediente na Administração.</w:t>
      </w:r>
    </w:p>
    <w:p w14:paraId="483CFDD7" w14:textId="77777777" w:rsidR="007B5441" w:rsidRPr="004F3000" w:rsidRDefault="007B5441" w:rsidP="007B5441">
      <w:pPr>
        <w:numPr>
          <w:ilvl w:val="1"/>
          <w:numId w:val="36"/>
        </w:numPr>
        <w:tabs>
          <w:tab w:val="left" w:pos="1134"/>
        </w:tabs>
        <w:spacing w:before="120" w:after="120" w:line="276" w:lineRule="auto"/>
        <w:ind w:left="425" w:firstLine="0"/>
        <w:jc w:val="both"/>
        <w:rPr>
          <w:rFonts w:ascii="Arial" w:hAnsi="Arial" w:cs="Arial"/>
          <w:color w:val="000000" w:themeColor="text1"/>
          <w:sz w:val="20"/>
          <w:szCs w:val="20"/>
        </w:rPr>
      </w:pPr>
      <w:r w:rsidRPr="004F3000">
        <w:rPr>
          <w:rFonts w:ascii="Arial" w:hAnsi="Arial" w:cs="Arial"/>
          <w:color w:val="000000" w:themeColor="text1"/>
          <w:sz w:val="20"/>
          <w:szCs w:val="20"/>
        </w:rPr>
        <w:t>O desatendimento de exigências formais não essenciais não importará o afastamento do licitante, desde que seja possível o aproveitamento do ato, observados os princípios da isonomia e do interesse público.</w:t>
      </w:r>
    </w:p>
    <w:p w14:paraId="66E2ECEE" w14:textId="77777777" w:rsidR="007B5441" w:rsidRPr="004F3000" w:rsidRDefault="007B5441" w:rsidP="007B5441">
      <w:pPr>
        <w:numPr>
          <w:ilvl w:val="1"/>
          <w:numId w:val="36"/>
        </w:numPr>
        <w:tabs>
          <w:tab w:val="left" w:pos="1134"/>
        </w:tabs>
        <w:spacing w:before="120" w:after="120" w:line="276" w:lineRule="auto"/>
        <w:ind w:left="425" w:firstLine="0"/>
        <w:jc w:val="both"/>
        <w:rPr>
          <w:rFonts w:ascii="Arial" w:hAnsi="Arial" w:cs="Arial"/>
          <w:color w:val="000000" w:themeColor="text1"/>
          <w:sz w:val="20"/>
          <w:szCs w:val="20"/>
        </w:rPr>
      </w:pPr>
      <w:r w:rsidRPr="004F3000">
        <w:rPr>
          <w:rFonts w:ascii="Arial" w:hAnsi="Arial" w:cs="Arial"/>
          <w:color w:val="000000" w:themeColor="text1"/>
          <w:sz w:val="20"/>
          <w:szCs w:val="20"/>
        </w:rPr>
        <w:t>Em caso de divergência entre disposições deste Edital e de seus anexos ou demais peças que compõem o processo, prevalecerá as deste Edital.</w:t>
      </w:r>
    </w:p>
    <w:p w14:paraId="2AA85FC5" w14:textId="77777777" w:rsidR="007B5441" w:rsidRPr="004F3000" w:rsidRDefault="007B5441" w:rsidP="007B5441">
      <w:pPr>
        <w:numPr>
          <w:ilvl w:val="1"/>
          <w:numId w:val="36"/>
        </w:numPr>
        <w:tabs>
          <w:tab w:val="left" w:pos="1134"/>
        </w:tabs>
        <w:spacing w:before="120" w:after="120" w:line="276" w:lineRule="auto"/>
        <w:ind w:left="425" w:firstLine="0"/>
        <w:jc w:val="both"/>
        <w:rPr>
          <w:rFonts w:ascii="Arial" w:hAnsi="Arial" w:cs="Arial"/>
          <w:color w:val="000000" w:themeColor="text1"/>
          <w:sz w:val="20"/>
          <w:szCs w:val="20"/>
        </w:rPr>
      </w:pPr>
      <w:r w:rsidRPr="004F3000">
        <w:rPr>
          <w:rFonts w:ascii="Arial" w:hAnsi="Arial" w:cs="Arial"/>
          <w:color w:val="000000" w:themeColor="text1"/>
          <w:sz w:val="20"/>
          <w:szCs w:val="20"/>
        </w:rPr>
        <w:t xml:space="preserve">O Edital está disponibilizado, na íntegra, no endereço eletrônico do </w:t>
      </w:r>
      <w:hyperlink r:id="rId14" w:history="1">
        <w:r w:rsidRPr="004F3000">
          <w:rPr>
            <w:rStyle w:val="Hyperlink"/>
            <w:rFonts w:ascii="Arial" w:hAnsi="Arial" w:cs="Arial"/>
            <w:sz w:val="20"/>
            <w:szCs w:val="20"/>
          </w:rPr>
          <w:t>http://www.comprasgovernamentais.gov.br</w:t>
        </w:r>
      </w:hyperlink>
      <w:r w:rsidRPr="004F3000">
        <w:rPr>
          <w:rFonts w:ascii="Arial" w:hAnsi="Arial" w:cs="Arial"/>
          <w:color w:val="000000" w:themeColor="text1"/>
          <w:sz w:val="20"/>
          <w:szCs w:val="20"/>
        </w:rPr>
        <w:t xml:space="preserve">; no sítio da COGIC: </w:t>
      </w:r>
      <w:hyperlink r:id="rId15" w:history="1">
        <w:r w:rsidRPr="004F3000">
          <w:rPr>
            <w:rStyle w:val="Hyperlink"/>
            <w:rFonts w:ascii="Arial" w:hAnsi="Arial" w:cs="Arial"/>
            <w:sz w:val="20"/>
            <w:szCs w:val="20"/>
          </w:rPr>
          <w:t>www.cogic.fiocruz.br</w:t>
        </w:r>
      </w:hyperlink>
      <w:r w:rsidRPr="004F3000">
        <w:rPr>
          <w:rFonts w:ascii="Arial" w:hAnsi="Arial" w:cs="Arial"/>
          <w:color w:val="000000" w:themeColor="text1"/>
          <w:sz w:val="20"/>
          <w:szCs w:val="20"/>
        </w:rPr>
        <w:t xml:space="preserve"> e também poderá ser lido no endereço Avenida Brasil, nº. 4.365, Manguinhos, RJ, Prédio sede da COGIC, sala 11, nos dias úteis, no horário das 09h00min </w:t>
      </w:r>
      <w:proofErr w:type="spellStart"/>
      <w:r w:rsidRPr="004F3000">
        <w:rPr>
          <w:rFonts w:ascii="Arial" w:hAnsi="Arial" w:cs="Arial"/>
          <w:color w:val="000000" w:themeColor="text1"/>
          <w:sz w:val="20"/>
          <w:szCs w:val="20"/>
        </w:rPr>
        <w:t>as</w:t>
      </w:r>
      <w:proofErr w:type="spellEnd"/>
      <w:r w:rsidRPr="004F3000">
        <w:rPr>
          <w:rFonts w:ascii="Arial" w:hAnsi="Arial" w:cs="Arial"/>
          <w:color w:val="000000" w:themeColor="text1"/>
          <w:sz w:val="20"/>
          <w:szCs w:val="20"/>
        </w:rPr>
        <w:t xml:space="preserve"> 11h00min e das 14h00min às 16h00min, mesmo endereço e período no qual os autos do processo administrativo permanecerão com vista franqueada aos interessados.</w:t>
      </w:r>
    </w:p>
    <w:p w14:paraId="186EE555" w14:textId="77777777" w:rsidR="007B5441" w:rsidRPr="0051665D" w:rsidRDefault="007B5441" w:rsidP="007B5441">
      <w:pPr>
        <w:numPr>
          <w:ilvl w:val="1"/>
          <w:numId w:val="36"/>
        </w:numPr>
        <w:tabs>
          <w:tab w:val="left" w:pos="1134"/>
        </w:tabs>
        <w:spacing w:before="120" w:after="120" w:line="276" w:lineRule="auto"/>
        <w:ind w:left="426" w:firstLine="1"/>
        <w:jc w:val="both"/>
        <w:rPr>
          <w:rFonts w:ascii="Arial" w:hAnsi="Arial" w:cs="Arial"/>
          <w:color w:val="000000" w:themeColor="text1"/>
          <w:sz w:val="20"/>
          <w:szCs w:val="20"/>
        </w:rPr>
      </w:pPr>
      <w:r w:rsidRPr="0051665D">
        <w:rPr>
          <w:rFonts w:ascii="Arial" w:hAnsi="Arial" w:cs="Arial"/>
          <w:color w:val="000000" w:themeColor="text1"/>
          <w:sz w:val="20"/>
          <w:szCs w:val="20"/>
        </w:rPr>
        <w:t>É vedada expressamente a contratação de familiar - cônjuge, companheiro ou o parente em linha reta ou colateral, por consanguinidade ou afinidade, até o terceiro grau, de agente público para prestar serviços no âmbito da COGIC – Diretoria de Administração do Campus, em que este agente público exerça cargo em comissão ou função de confiança na FIOCRUZ, tal como consta no Decreto n.º 7.203/2011.</w:t>
      </w:r>
    </w:p>
    <w:p w14:paraId="71609C68" w14:textId="48826038" w:rsidR="007B5441" w:rsidRDefault="007B5441" w:rsidP="007B5441">
      <w:pPr>
        <w:numPr>
          <w:ilvl w:val="1"/>
          <w:numId w:val="36"/>
        </w:numPr>
        <w:tabs>
          <w:tab w:val="left" w:pos="1134"/>
        </w:tabs>
        <w:spacing w:line="276" w:lineRule="auto"/>
        <w:ind w:left="425" w:firstLine="0"/>
        <w:jc w:val="both"/>
        <w:rPr>
          <w:rFonts w:ascii="Arial" w:hAnsi="Arial" w:cs="Arial"/>
          <w:color w:val="000000" w:themeColor="text1"/>
          <w:sz w:val="20"/>
          <w:szCs w:val="20"/>
        </w:rPr>
      </w:pPr>
      <w:r w:rsidRPr="004F3000">
        <w:rPr>
          <w:rFonts w:ascii="Arial" w:hAnsi="Arial" w:cs="Arial"/>
          <w:color w:val="000000" w:themeColor="text1"/>
          <w:sz w:val="20"/>
          <w:szCs w:val="20"/>
        </w:rPr>
        <w:t>Integram este Edital, para todos os fins e efeitos, os seguintes anexos:</w:t>
      </w:r>
      <w:r w:rsidR="00543A6B">
        <w:rPr>
          <w:rFonts w:ascii="Arial" w:hAnsi="Arial" w:cs="Arial"/>
          <w:color w:val="000000" w:themeColor="text1"/>
          <w:sz w:val="20"/>
          <w:szCs w:val="20"/>
        </w:rPr>
        <w:tab/>
      </w:r>
    </w:p>
    <w:p w14:paraId="4CB22A52" w14:textId="77777777" w:rsidR="00855C09" w:rsidRDefault="00855C09" w:rsidP="00855C09">
      <w:pPr>
        <w:tabs>
          <w:tab w:val="left" w:pos="1134"/>
        </w:tabs>
        <w:spacing w:line="276" w:lineRule="auto"/>
        <w:ind w:left="425"/>
        <w:jc w:val="both"/>
        <w:rPr>
          <w:rFonts w:ascii="Arial" w:hAnsi="Arial" w:cs="Arial"/>
          <w:color w:val="000000" w:themeColor="text1"/>
          <w:sz w:val="20"/>
          <w:szCs w:val="20"/>
        </w:rPr>
      </w:pPr>
    </w:p>
    <w:p w14:paraId="4441F5F7" w14:textId="05343002" w:rsidR="00543A6B" w:rsidRDefault="00BD0987" w:rsidP="00BD0987">
      <w:pPr>
        <w:tabs>
          <w:tab w:val="left" w:pos="1134"/>
        </w:tabs>
        <w:spacing w:line="276" w:lineRule="auto"/>
        <w:ind w:left="1136"/>
        <w:jc w:val="both"/>
        <w:rPr>
          <w:rFonts w:ascii="Arial" w:hAnsi="Arial" w:cs="Arial"/>
          <w:color w:val="000000" w:themeColor="text1"/>
          <w:sz w:val="20"/>
          <w:szCs w:val="20"/>
        </w:rPr>
      </w:pPr>
      <w:r>
        <w:rPr>
          <w:rFonts w:ascii="Arial" w:hAnsi="Arial" w:cs="Arial"/>
          <w:color w:val="000000" w:themeColor="text1"/>
          <w:sz w:val="20"/>
          <w:szCs w:val="20"/>
        </w:rPr>
        <w:t xml:space="preserve">22.11.1.  </w:t>
      </w:r>
      <w:r w:rsidRPr="00BD0987">
        <w:rPr>
          <w:rFonts w:ascii="Arial" w:hAnsi="Arial" w:cs="Arial"/>
          <w:color w:val="000000" w:themeColor="text1"/>
          <w:sz w:val="20"/>
          <w:szCs w:val="20"/>
        </w:rPr>
        <w:t xml:space="preserve">ANEXO I </w:t>
      </w:r>
      <w:r>
        <w:rPr>
          <w:rFonts w:ascii="Arial" w:hAnsi="Arial" w:cs="Arial"/>
          <w:color w:val="000000" w:themeColor="text1"/>
          <w:sz w:val="20"/>
          <w:szCs w:val="20"/>
        </w:rPr>
        <w:t xml:space="preserve">- </w:t>
      </w:r>
      <w:r w:rsidRPr="00BD0987">
        <w:rPr>
          <w:rFonts w:ascii="Arial" w:hAnsi="Arial" w:cs="Arial"/>
          <w:color w:val="000000" w:themeColor="text1"/>
          <w:sz w:val="20"/>
          <w:szCs w:val="20"/>
        </w:rPr>
        <w:t>Termo de Referencia</w:t>
      </w:r>
    </w:p>
    <w:p w14:paraId="3E2264D0" w14:textId="77777777" w:rsidR="00855C09" w:rsidRDefault="00855C09" w:rsidP="00BD0987">
      <w:pPr>
        <w:tabs>
          <w:tab w:val="left" w:pos="1134"/>
        </w:tabs>
        <w:spacing w:line="276" w:lineRule="auto"/>
        <w:ind w:left="1136"/>
        <w:jc w:val="both"/>
        <w:rPr>
          <w:rFonts w:ascii="Arial" w:hAnsi="Arial" w:cs="Arial"/>
          <w:color w:val="000000" w:themeColor="text1"/>
          <w:sz w:val="20"/>
          <w:szCs w:val="20"/>
        </w:rPr>
      </w:pPr>
    </w:p>
    <w:p w14:paraId="1EDADFA9" w14:textId="7DE1BF83" w:rsidR="00BD0987" w:rsidRDefault="00BD0987" w:rsidP="00BD0987">
      <w:pPr>
        <w:tabs>
          <w:tab w:val="left" w:pos="1134"/>
        </w:tabs>
        <w:spacing w:line="276" w:lineRule="auto"/>
        <w:ind w:left="1136"/>
        <w:jc w:val="both"/>
        <w:rPr>
          <w:rFonts w:ascii="Arial" w:hAnsi="Arial" w:cs="Arial"/>
          <w:color w:val="000000" w:themeColor="text1"/>
          <w:sz w:val="20"/>
          <w:szCs w:val="20"/>
        </w:rPr>
      </w:pPr>
      <w:r>
        <w:rPr>
          <w:rFonts w:ascii="Arial" w:hAnsi="Arial" w:cs="Arial"/>
          <w:color w:val="000000" w:themeColor="text1"/>
          <w:sz w:val="20"/>
          <w:szCs w:val="20"/>
        </w:rPr>
        <w:t>22.11.2.  ANEXO II - Minuta de Termo de Contrato</w:t>
      </w:r>
    </w:p>
    <w:p w14:paraId="587CFB20" w14:textId="77777777" w:rsidR="00BD0987" w:rsidRDefault="00BD0987" w:rsidP="00BD0987">
      <w:pPr>
        <w:tabs>
          <w:tab w:val="left" w:pos="1134"/>
        </w:tabs>
        <w:spacing w:line="276" w:lineRule="auto"/>
        <w:ind w:left="1136"/>
        <w:jc w:val="both"/>
        <w:rPr>
          <w:rFonts w:ascii="Arial" w:hAnsi="Arial" w:cs="Arial"/>
          <w:color w:val="000000" w:themeColor="text1"/>
          <w:sz w:val="20"/>
          <w:szCs w:val="20"/>
        </w:rPr>
      </w:pPr>
    </w:p>
    <w:p w14:paraId="1CD85E90" w14:textId="4FEFF395" w:rsidR="00BD0987" w:rsidRDefault="00BD0987" w:rsidP="00BD0987">
      <w:pPr>
        <w:spacing w:line="276" w:lineRule="auto"/>
        <w:ind w:left="1560"/>
        <w:jc w:val="both"/>
        <w:rPr>
          <w:rFonts w:ascii="Arial" w:hAnsi="Arial" w:cs="Arial"/>
          <w:color w:val="000000" w:themeColor="text1"/>
          <w:sz w:val="20"/>
          <w:szCs w:val="20"/>
        </w:rPr>
      </w:pPr>
      <w:r>
        <w:rPr>
          <w:rFonts w:ascii="Arial" w:hAnsi="Arial" w:cs="Arial"/>
          <w:color w:val="000000" w:themeColor="text1"/>
          <w:sz w:val="20"/>
          <w:szCs w:val="20"/>
        </w:rPr>
        <w:t xml:space="preserve">22.11.3.  ANEXO III - </w:t>
      </w:r>
      <w:r w:rsidRPr="004F3000">
        <w:rPr>
          <w:rFonts w:ascii="Arial" w:hAnsi="Arial" w:cs="Arial"/>
          <w:color w:val="000000" w:themeColor="text1"/>
          <w:sz w:val="20"/>
          <w:szCs w:val="20"/>
        </w:rPr>
        <w:t xml:space="preserve">Termo de Conciliação Judicial entre o Ministério Público do </w:t>
      </w:r>
      <w:r>
        <w:rPr>
          <w:rFonts w:ascii="Arial" w:hAnsi="Arial" w:cs="Arial"/>
          <w:color w:val="000000" w:themeColor="text1"/>
          <w:sz w:val="20"/>
          <w:szCs w:val="20"/>
        </w:rPr>
        <w:t xml:space="preserve">           </w:t>
      </w:r>
      <w:r w:rsidRPr="004F3000">
        <w:rPr>
          <w:rFonts w:ascii="Arial" w:hAnsi="Arial" w:cs="Arial"/>
          <w:color w:val="000000" w:themeColor="text1"/>
          <w:sz w:val="20"/>
          <w:szCs w:val="20"/>
        </w:rPr>
        <w:t>Trabalho e a União</w:t>
      </w:r>
    </w:p>
    <w:p w14:paraId="43608A2C" w14:textId="77777777" w:rsidR="00855C09" w:rsidRDefault="00855C09" w:rsidP="00BD0987">
      <w:pPr>
        <w:spacing w:line="276" w:lineRule="auto"/>
        <w:ind w:left="1560"/>
        <w:jc w:val="both"/>
        <w:rPr>
          <w:rFonts w:ascii="Arial" w:hAnsi="Arial" w:cs="Arial"/>
          <w:color w:val="000000" w:themeColor="text1"/>
          <w:sz w:val="20"/>
          <w:szCs w:val="20"/>
        </w:rPr>
      </w:pPr>
    </w:p>
    <w:p w14:paraId="7E34D36F" w14:textId="69A19B2A" w:rsidR="00BD0987" w:rsidRDefault="00BD0987" w:rsidP="00BD0987">
      <w:pPr>
        <w:spacing w:line="276" w:lineRule="auto"/>
        <w:ind w:left="1560"/>
        <w:jc w:val="both"/>
        <w:rPr>
          <w:rFonts w:ascii="Arial" w:hAnsi="Arial" w:cs="Arial"/>
          <w:color w:val="000000" w:themeColor="text1"/>
          <w:sz w:val="20"/>
          <w:szCs w:val="20"/>
        </w:rPr>
      </w:pPr>
      <w:r>
        <w:rPr>
          <w:rFonts w:ascii="Arial" w:hAnsi="Arial" w:cs="Arial"/>
          <w:color w:val="000000" w:themeColor="text1"/>
          <w:sz w:val="20"/>
          <w:szCs w:val="20"/>
        </w:rPr>
        <w:t xml:space="preserve">22.11.4. </w:t>
      </w:r>
      <w:r w:rsidR="00855C09">
        <w:rPr>
          <w:rFonts w:ascii="Arial" w:hAnsi="Arial" w:cs="Arial"/>
          <w:color w:val="000000" w:themeColor="text1"/>
          <w:sz w:val="20"/>
          <w:szCs w:val="20"/>
        </w:rPr>
        <w:t xml:space="preserve"> ANEXO IV - </w:t>
      </w:r>
      <w:r w:rsidR="00855C09" w:rsidRPr="004F3000">
        <w:rPr>
          <w:rFonts w:ascii="Arial" w:hAnsi="Arial" w:cs="Arial"/>
          <w:color w:val="000000" w:themeColor="text1"/>
          <w:sz w:val="20"/>
          <w:szCs w:val="20"/>
        </w:rPr>
        <w:t>Planilha de Custos e Formação de Preços</w:t>
      </w:r>
    </w:p>
    <w:p w14:paraId="77CA8AA6" w14:textId="77777777" w:rsidR="00855C09" w:rsidRDefault="00855C09" w:rsidP="00BD0987">
      <w:pPr>
        <w:spacing w:line="276" w:lineRule="auto"/>
        <w:ind w:left="1560"/>
        <w:jc w:val="both"/>
        <w:rPr>
          <w:rFonts w:ascii="Arial" w:hAnsi="Arial" w:cs="Arial"/>
          <w:color w:val="000000" w:themeColor="text1"/>
          <w:sz w:val="20"/>
          <w:szCs w:val="20"/>
        </w:rPr>
      </w:pPr>
    </w:p>
    <w:p w14:paraId="474BCB15" w14:textId="3035EDD4" w:rsidR="00855C09" w:rsidRDefault="00855C09" w:rsidP="00BD0987">
      <w:pPr>
        <w:spacing w:line="276" w:lineRule="auto"/>
        <w:ind w:left="1560"/>
        <w:jc w:val="both"/>
        <w:rPr>
          <w:rFonts w:ascii="Arial" w:hAnsi="Arial" w:cs="Arial"/>
          <w:color w:val="000000" w:themeColor="text1"/>
          <w:sz w:val="20"/>
          <w:szCs w:val="20"/>
        </w:rPr>
      </w:pPr>
      <w:r>
        <w:rPr>
          <w:rFonts w:ascii="Arial" w:hAnsi="Arial" w:cs="Arial"/>
          <w:color w:val="000000" w:themeColor="text1"/>
          <w:sz w:val="20"/>
          <w:szCs w:val="20"/>
        </w:rPr>
        <w:t xml:space="preserve">22.11.5.  ANEXO V -  </w:t>
      </w:r>
      <w:r w:rsidRPr="004F3000">
        <w:rPr>
          <w:rFonts w:ascii="Arial" w:hAnsi="Arial" w:cs="Arial"/>
          <w:color w:val="000000" w:themeColor="text1"/>
          <w:sz w:val="20"/>
          <w:szCs w:val="20"/>
        </w:rPr>
        <w:t>Autorização para a utilização da garantia e de pagamento direto aos trabalhadores</w:t>
      </w:r>
    </w:p>
    <w:p w14:paraId="1FF1AAAB" w14:textId="77777777" w:rsidR="00855C09" w:rsidRDefault="00855C09" w:rsidP="00BD0987">
      <w:pPr>
        <w:spacing w:line="276" w:lineRule="auto"/>
        <w:ind w:left="1560"/>
        <w:jc w:val="both"/>
        <w:rPr>
          <w:rFonts w:ascii="Arial" w:hAnsi="Arial" w:cs="Arial"/>
          <w:color w:val="000000" w:themeColor="text1"/>
          <w:sz w:val="20"/>
          <w:szCs w:val="20"/>
        </w:rPr>
      </w:pPr>
    </w:p>
    <w:p w14:paraId="2CF2673D" w14:textId="3CC796C6" w:rsidR="00855C09" w:rsidRPr="004F3000" w:rsidRDefault="00855C09" w:rsidP="00855C09">
      <w:pPr>
        <w:tabs>
          <w:tab w:val="left" w:pos="1134"/>
        </w:tabs>
        <w:spacing w:line="276" w:lineRule="auto"/>
        <w:jc w:val="both"/>
        <w:rPr>
          <w:rFonts w:ascii="Arial" w:hAnsi="Arial" w:cs="Arial"/>
          <w:color w:val="000000" w:themeColor="text1"/>
          <w:sz w:val="20"/>
          <w:szCs w:val="20"/>
        </w:rPr>
      </w:pPr>
      <w:r>
        <w:rPr>
          <w:rFonts w:ascii="Arial" w:hAnsi="Arial" w:cs="Arial"/>
          <w:color w:val="000000" w:themeColor="text1"/>
          <w:sz w:val="20"/>
          <w:szCs w:val="20"/>
        </w:rPr>
        <w:tab/>
      </w:r>
      <w:r>
        <w:rPr>
          <w:rFonts w:ascii="Arial" w:hAnsi="Arial" w:cs="Arial"/>
          <w:color w:val="000000" w:themeColor="text1"/>
          <w:sz w:val="20"/>
          <w:szCs w:val="20"/>
        </w:rPr>
        <w:tab/>
        <w:t xml:space="preserve">  22.11.6.  ANEXO VI – </w:t>
      </w:r>
      <w:r w:rsidRPr="004F3000">
        <w:rPr>
          <w:rFonts w:ascii="Arial" w:hAnsi="Arial" w:cs="Arial"/>
          <w:color w:val="000000" w:themeColor="text1"/>
          <w:sz w:val="20"/>
          <w:szCs w:val="20"/>
        </w:rPr>
        <w:t>Atestado de Vistoria</w:t>
      </w:r>
    </w:p>
    <w:p w14:paraId="70197653" w14:textId="2EEB9960" w:rsidR="00855C09" w:rsidRDefault="00855C09" w:rsidP="00BD0987">
      <w:pPr>
        <w:spacing w:line="276" w:lineRule="auto"/>
        <w:ind w:left="1560"/>
        <w:jc w:val="both"/>
        <w:rPr>
          <w:rFonts w:ascii="Arial" w:hAnsi="Arial" w:cs="Arial"/>
          <w:color w:val="000000" w:themeColor="text1"/>
          <w:sz w:val="20"/>
          <w:szCs w:val="20"/>
        </w:rPr>
      </w:pPr>
    </w:p>
    <w:p w14:paraId="77B28AF8" w14:textId="6A0E6DCB" w:rsidR="00855C09" w:rsidRDefault="00855C09" w:rsidP="00BD0987">
      <w:pPr>
        <w:spacing w:line="276" w:lineRule="auto"/>
        <w:ind w:left="1560"/>
        <w:jc w:val="both"/>
        <w:rPr>
          <w:rFonts w:ascii="Arial" w:hAnsi="Arial" w:cs="Arial"/>
          <w:color w:val="000000" w:themeColor="text1"/>
          <w:sz w:val="20"/>
          <w:szCs w:val="20"/>
        </w:rPr>
      </w:pPr>
      <w:r>
        <w:rPr>
          <w:rFonts w:ascii="Arial" w:hAnsi="Arial" w:cs="Arial"/>
          <w:color w:val="000000" w:themeColor="text1"/>
          <w:sz w:val="20"/>
          <w:szCs w:val="20"/>
        </w:rPr>
        <w:t xml:space="preserve">22.11.7. ANEXO VII – </w:t>
      </w:r>
      <w:r w:rsidRPr="004F3000">
        <w:rPr>
          <w:rFonts w:ascii="Arial" w:hAnsi="Arial" w:cs="Arial"/>
          <w:color w:val="000000" w:themeColor="text1"/>
          <w:sz w:val="20"/>
          <w:szCs w:val="20"/>
        </w:rPr>
        <w:t>Termo de Cooperação Técnica com Instituição Financeira (Conta Vinculada)</w:t>
      </w:r>
    </w:p>
    <w:p w14:paraId="4696F510" w14:textId="77777777" w:rsidR="00855C09" w:rsidRDefault="00855C09" w:rsidP="00BD0987">
      <w:pPr>
        <w:spacing w:line="276" w:lineRule="auto"/>
        <w:ind w:left="1560"/>
        <w:jc w:val="both"/>
        <w:rPr>
          <w:rFonts w:ascii="Arial" w:hAnsi="Arial" w:cs="Arial"/>
          <w:color w:val="000000" w:themeColor="text1"/>
          <w:sz w:val="20"/>
          <w:szCs w:val="20"/>
        </w:rPr>
      </w:pPr>
    </w:p>
    <w:p w14:paraId="7E83B525" w14:textId="3DCCCD4F" w:rsidR="00855C09" w:rsidRDefault="00855C09" w:rsidP="00BD0987">
      <w:pPr>
        <w:spacing w:line="276" w:lineRule="auto"/>
        <w:ind w:left="1560"/>
        <w:jc w:val="both"/>
        <w:rPr>
          <w:rFonts w:ascii="Arial" w:hAnsi="Arial" w:cs="Arial"/>
          <w:color w:val="000000" w:themeColor="text1"/>
          <w:sz w:val="20"/>
          <w:szCs w:val="20"/>
        </w:rPr>
      </w:pPr>
      <w:r>
        <w:rPr>
          <w:rFonts w:ascii="Arial" w:hAnsi="Arial" w:cs="Arial"/>
          <w:color w:val="000000" w:themeColor="text1"/>
          <w:sz w:val="20"/>
          <w:szCs w:val="20"/>
        </w:rPr>
        <w:t xml:space="preserve">22.11.8. ANEXO VIII – </w:t>
      </w:r>
      <w:r w:rsidRPr="004F3000">
        <w:rPr>
          <w:rFonts w:ascii="Arial" w:hAnsi="Arial" w:cs="Arial"/>
          <w:color w:val="000000" w:themeColor="text1"/>
          <w:sz w:val="20"/>
          <w:szCs w:val="20"/>
        </w:rPr>
        <w:t>Declaração de contratos firmados com a iniciativa privada e a Administração Pública</w:t>
      </w:r>
    </w:p>
    <w:p w14:paraId="74ED2929" w14:textId="77777777" w:rsidR="00855C09" w:rsidRDefault="00855C09" w:rsidP="00BD0987">
      <w:pPr>
        <w:spacing w:line="276" w:lineRule="auto"/>
        <w:ind w:left="1560"/>
        <w:jc w:val="both"/>
        <w:rPr>
          <w:rFonts w:ascii="Arial" w:hAnsi="Arial" w:cs="Arial"/>
          <w:color w:val="000000" w:themeColor="text1"/>
          <w:sz w:val="20"/>
          <w:szCs w:val="20"/>
        </w:rPr>
      </w:pPr>
    </w:p>
    <w:p w14:paraId="7E55FEA0" w14:textId="49510573" w:rsidR="00855C09" w:rsidRDefault="00855C09" w:rsidP="00BD0987">
      <w:pPr>
        <w:spacing w:line="276" w:lineRule="auto"/>
        <w:ind w:left="1560"/>
        <w:jc w:val="both"/>
        <w:rPr>
          <w:rFonts w:ascii="Arial" w:hAnsi="Arial" w:cs="Arial"/>
          <w:color w:val="000000" w:themeColor="text1"/>
          <w:sz w:val="20"/>
          <w:szCs w:val="20"/>
        </w:rPr>
      </w:pPr>
      <w:r>
        <w:rPr>
          <w:rFonts w:ascii="Arial" w:hAnsi="Arial" w:cs="Arial"/>
          <w:color w:val="000000" w:themeColor="text1"/>
          <w:sz w:val="20"/>
          <w:szCs w:val="20"/>
        </w:rPr>
        <w:t xml:space="preserve">22.11.9. ANEXO IX – </w:t>
      </w:r>
      <w:r w:rsidRPr="004F3000">
        <w:rPr>
          <w:rFonts w:ascii="Arial" w:hAnsi="Arial" w:cs="Arial"/>
          <w:color w:val="000000" w:themeColor="text1"/>
          <w:sz w:val="20"/>
          <w:szCs w:val="20"/>
        </w:rPr>
        <w:t>Proposta Proforma</w:t>
      </w:r>
    </w:p>
    <w:p w14:paraId="444AFAD9" w14:textId="77777777" w:rsidR="00855C09" w:rsidRDefault="00855C09" w:rsidP="00BD0987">
      <w:pPr>
        <w:spacing w:line="276" w:lineRule="auto"/>
        <w:ind w:left="1560"/>
        <w:jc w:val="both"/>
        <w:rPr>
          <w:rFonts w:ascii="Arial" w:hAnsi="Arial" w:cs="Arial"/>
          <w:color w:val="000000" w:themeColor="text1"/>
          <w:sz w:val="20"/>
          <w:szCs w:val="20"/>
        </w:rPr>
      </w:pPr>
    </w:p>
    <w:p w14:paraId="4A9B0EC0" w14:textId="24647AEE" w:rsidR="00855C09" w:rsidRDefault="00855C09" w:rsidP="00855C09">
      <w:pPr>
        <w:tabs>
          <w:tab w:val="left" w:pos="1134"/>
        </w:tabs>
        <w:spacing w:line="276" w:lineRule="auto"/>
        <w:rPr>
          <w:rFonts w:ascii="Arial" w:hAnsi="Arial" w:cs="Arial"/>
          <w:color w:val="000000" w:themeColor="text1"/>
          <w:sz w:val="20"/>
          <w:szCs w:val="20"/>
        </w:rPr>
      </w:pPr>
      <w:r>
        <w:rPr>
          <w:rFonts w:ascii="Arial" w:hAnsi="Arial" w:cs="Arial"/>
          <w:color w:val="000000" w:themeColor="text1"/>
          <w:sz w:val="20"/>
          <w:szCs w:val="20"/>
        </w:rPr>
        <w:tab/>
        <w:t xml:space="preserve">        22.11.10. ANEXO X – </w:t>
      </w:r>
      <w:r w:rsidRPr="00F35BE8">
        <w:rPr>
          <w:rFonts w:ascii="Arial" w:hAnsi="Arial" w:cs="Arial"/>
          <w:color w:val="000000" w:themeColor="text1"/>
          <w:sz w:val="20"/>
          <w:szCs w:val="20"/>
        </w:rPr>
        <w:t xml:space="preserve">Termo </w:t>
      </w:r>
      <w:r>
        <w:rPr>
          <w:rFonts w:ascii="Arial" w:hAnsi="Arial" w:cs="Arial"/>
          <w:color w:val="000000" w:themeColor="text1"/>
          <w:sz w:val="20"/>
          <w:szCs w:val="20"/>
        </w:rPr>
        <w:t>de Sigilo e Confidencialidade</w:t>
      </w:r>
    </w:p>
    <w:p w14:paraId="25D73817" w14:textId="0F197B39" w:rsidR="00855C09" w:rsidRDefault="00855C09" w:rsidP="00BD0987">
      <w:pPr>
        <w:spacing w:line="276" w:lineRule="auto"/>
        <w:ind w:left="1560"/>
        <w:jc w:val="both"/>
        <w:rPr>
          <w:rFonts w:ascii="Arial" w:hAnsi="Arial" w:cs="Arial"/>
          <w:color w:val="000000" w:themeColor="text1"/>
          <w:sz w:val="20"/>
          <w:szCs w:val="20"/>
        </w:rPr>
      </w:pPr>
    </w:p>
    <w:p w14:paraId="29E7B736" w14:textId="036B6CEA" w:rsidR="00855C09" w:rsidRPr="004F3000" w:rsidRDefault="00855C09" w:rsidP="00BD0987">
      <w:pPr>
        <w:spacing w:line="276" w:lineRule="auto"/>
        <w:ind w:left="1560"/>
        <w:jc w:val="both"/>
        <w:rPr>
          <w:rFonts w:ascii="Arial" w:hAnsi="Arial" w:cs="Arial"/>
          <w:color w:val="000000" w:themeColor="text1"/>
          <w:sz w:val="20"/>
          <w:szCs w:val="20"/>
        </w:rPr>
      </w:pPr>
      <w:r>
        <w:rPr>
          <w:rFonts w:ascii="Arial" w:hAnsi="Arial" w:cs="Arial"/>
          <w:color w:val="000000" w:themeColor="text1"/>
          <w:sz w:val="20"/>
          <w:szCs w:val="20"/>
        </w:rPr>
        <w:t>22.11.11. ANEXO XI – Instrumento de Medição de Resultados - IMR</w:t>
      </w:r>
    </w:p>
    <w:p w14:paraId="42C77178" w14:textId="565E6599" w:rsidR="00BD0987" w:rsidRDefault="00BD0987" w:rsidP="00BD0987">
      <w:pPr>
        <w:tabs>
          <w:tab w:val="left" w:pos="1134"/>
        </w:tabs>
        <w:spacing w:line="276" w:lineRule="auto"/>
        <w:ind w:left="1136"/>
        <w:jc w:val="both"/>
        <w:rPr>
          <w:rFonts w:ascii="Arial" w:hAnsi="Arial" w:cs="Arial"/>
          <w:color w:val="000000" w:themeColor="text1"/>
          <w:sz w:val="20"/>
          <w:szCs w:val="20"/>
        </w:rPr>
      </w:pPr>
    </w:p>
    <w:p w14:paraId="1565E950" w14:textId="091FCAEC" w:rsidR="00BD0987" w:rsidRPr="00543A6B" w:rsidRDefault="00BD0987" w:rsidP="00BD0987">
      <w:pPr>
        <w:tabs>
          <w:tab w:val="left" w:pos="1134"/>
        </w:tabs>
        <w:spacing w:line="276" w:lineRule="auto"/>
        <w:ind w:left="1418"/>
        <w:jc w:val="both"/>
        <w:rPr>
          <w:rFonts w:ascii="Arial" w:hAnsi="Arial" w:cs="Arial"/>
          <w:color w:val="000000" w:themeColor="text1"/>
          <w:sz w:val="20"/>
          <w:szCs w:val="20"/>
        </w:rPr>
      </w:pPr>
      <w:r>
        <w:rPr>
          <w:rFonts w:ascii="Arial" w:hAnsi="Arial" w:cs="Arial"/>
          <w:color w:val="000000" w:themeColor="text1"/>
          <w:sz w:val="20"/>
          <w:szCs w:val="20"/>
        </w:rPr>
        <w:t xml:space="preserve">  </w:t>
      </w:r>
    </w:p>
    <w:p w14:paraId="10A9A865" w14:textId="77777777" w:rsidR="007B5441" w:rsidRPr="00F35BE8" w:rsidRDefault="007B5441" w:rsidP="00F35BE8">
      <w:pPr>
        <w:tabs>
          <w:tab w:val="left" w:pos="1134"/>
        </w:tabs>
        <w:spacing w:line="276" w:lineRule="auto"/>
        <w:rPr>
          <w:rFonts w:ascii="Arial" w:eastAsiaTheme="minorEastAsia" w:hAnsi="Arial" w:cs="Arial"/>
          <w:color w:val="000000" w:themeColor="text1"/>
          <w:sz w:val="20"/>
          <w:szCs w:val="20"/>
          <w:lang w:eastAsia="en-US"/>
        </w:rPr>
      </w:pPr>
    </w:p>
    <w:p w14:paraId="2D130DFC" w14:textId="77777777" w:rsidR="00543A6B" w:rsidRDefault="00543A6B" w:rsidP="007B5441">
      <w:pPr>
        <w:pStyle w:val="Corpodetexto2"/>
        <w:spacing w:after="0" w:line="276" w:lineRule="auto"/>
        <w:jc w:val="center"/>
        <w:rPr>
          <w:rFonts w:ascii="Arial" w:hAnsi="Arial" w:cs="Arial"/>
          <w:color w:val="000000" w:themeColor="text1"/>
          <w:sz w:val="20"/>
          <w:szCs w:val="20"/>
        </w:rPr>
      </w:pPr>
    </w:p>
    <w:p w14:paraId="2313B6E9" w14:textId="77777777" w:rsidR="00543A6B" w:rsidRDefault="00543A6B" w:rsidP="007B5441">
      <w:pPr>
        <w:pStyle w:val="Corpodetexto2"/>
        <w:spacing w:after="0" w:line="276" w:lineRule="auto"/>
        <w:jc w:val="center"/>
        <w:rPr>
          <w:rFonts w:ascii="Arial" w:hAnsi="Arial" w:cs="Arial"/>
          <w:color w:val="000000" w:themeColor="text1"/>
          <w:sz w:val="20"/>
          <w:szCs w:val="20"/>
        </w:rPr>
      </w:pPr>
    </w:p>
    <w:p w14:paraId="57ADF744" w14:textId="0AF41708" w:rsidR="007B5441" w:rsidRPr="004F3000" w:rsidRDefault="007B5441" w:rsidP="007B5441">
      <w:pPr>
        <w:pStyle w:val="Corpodetexto2"/>
        <w:spacing w:after="0" w:line="276" w:lineRule="auto"/>
        <w:jc w:val="center"/>
        <w:rPr>
          <w:rFonts w:ascii="Arial" w:hAnsi="Arial" w:cs="Arial"/>
          <w:color w:val="000000" w:themeColor="text1"/>
          <w:sz w:val="20"/>
          <w:szCs w:val="20"/>
        </w:rPr>
      </w:pPr>
      <w:r w:rsidRPr="004F3000">
        <w:rPr>
          <w:rFonts w:ascii="Arial" w:hAnsi="Arial" w:cs="Arial"/>
          <w:color w:val="000000" w:themeColor="text1"/>
          <w:sz w:val="20"/>
          <w:szCs w:val="20"/>
        </w:rPr>
        <w:t xml:space="preserve">Rio de Janeiro, </w:t>
      </w:r>
      <w:r w:rsidR="0051665D">
        <w:rPr>
          <w:rFonts w:ascii="Arial" w:hAnsi="Arial" w:cs="Arial"/>
          <w:color w:val="000000" w:themeColor="text1"/>
          <w:sz w:val="20"/>
          <w:szCs w:val="20"/>
        </w:rPr>
        <w:t xml:space="preserve">04 </w:t>
      </w:r>
      <w:r w:rsidRPr="00855C09">
        <w:rPr>
          <w:rFonts w:ascii="Arial" w:hAnsi="Arial" w:cs="Arial"/>
          <w:color w:val="000000" w:themeColor="text1"/>
          <w:sz w:val="20"/>
          <w:szCs w:val="20"/>
        </w:rPr>
        <w:t xml:space="preserve">de </w:t>
      </w:r>
      <w:r w:rsidR="0051665D">
        <w:rPr>
          <w:rFonts w:ascii="Arial" w:hAnsi="Arial" w:cs="Arial"/>
          <w:color w:val="000000" w:themeColor="text1"/>
          <w:sz w:val="20"/>
          <w:szCs w:val="20"/>
        </w:rPr>
        <w:t>setembro</w:t>
      </w:r>
      <w:r w:rsidRPr="00855C09">
        <w:rPr>
          <w:rFonts w:ascii="Arial" w:hAnsi="Arial" w:cs="Arial"/>
          <w:color w:val="000000" w:themeColor="text1"/>
          <w:sz w:val="20"/>
          <w:szCs w:val="20"/>
        </w:rPr>
        <w:t xml:space="preserve"> de </w:t>
      </w:r>
      <w:r w:rsidRPr="004F3000">
        <w:rPr>
          <w:rFonts w:ascii="Arial" w:hAnsi="Arial" w:cs="Arial"/>
          <w:color w:val="000000" w:themeColor="text1"/>
          <w:sz w:val="20"/>
          <w:szCs w:val="20"/>
        </w:rPr>
        <w:t>2018.</w:t>
      </w:r>
    </w:p>
    <w:p w14:paraId="47F3DDF8" w14:textId="77777777" w:rsidR="007B5441" w:rsidRPr="004F3000" w:rsidRDefault="007B5441" w:rsidP="007B5441">
      <w:pPr>
        <w:jc w:val="center"/>
        <w:rPr>
          <w:rFonts w:ascii="Arial" w:hAnsi="Arial" w:cs="Arial"/>
          <w:b/>
          <w:bCs/>
          <w:sz w:val="20"/>
          <w:szCs w:val="20"/>
        </w:rPr>
      </w:pPr>
    </w:p>
    <w:p w14:paraId="71974D01" w14:textId="77777777" w:rsidR="007B5441" w:rsidRPr="004F3000" w:rsidRDefault="007B5441" w:rsidP="007B5441">
      <w:pPr>
        <w:jc w:val="center"/>
        <w:rPr>
          <w:rFonts w:ascii="Arial" w:hAnsi="Arial" w:cs="Arial"/>
          <w:b/>
          <w:bCs/>
          <w:sz w:val="20"/>
          <w:szCs w:val="20"/>
        </w:rPr>
      </w:pPr>
    </w:p>
    <w:p w14:paraId="54721E5E" w14:textId="77777777" w:rsidR="007B5441" w:rsidRPr="004F3000" w:rsidRDefault="007B5441" w:rsidP="007B5441">
      <w:pPr>
        <w:jc w:val="center"/>
        <w:rPr>
          <w:rFonts w:ascii="Arial" w:hAnsi="Arial" w:cs="Arial"/>
          <w:b/>
          <w:bCs/>
          <w:i/>
          <w:sz w:val="20"/>
          <w:szCs w:val="20"/>
        </w:rPr>
      </w:pPr>
      <w:r w:rsidRPr="004F3000">
        <w:rPr>
          <w:rFonts w:ascii="Arial" w:hAnsi="Arial" w:cs="Arial"/>
          <w:b/>
          <w:bCs/>
          <w:i/>
          <w:sz w:val="20"/>
          <w:szCs w:val="20"/>
        </w:rPr>
        <w:t>SONALI DA SILVA MOTA</w:t>
      </w:r>
    </w:p>
    <w:p w14:paraId="3903D17E" w14:textId="77777777" w:rsidR="007B5441" w:rsidRPr="004F3000" w:rsidRDefault="007B5441" w:rsidP="007B5441">
      <w:pPr>
        <w:jc w:val="center"/>
        <w:rPr>
          <w:rFonts w:ascii="Arial" w:hAnsi="Arial" w:cs="Arial"/>
          <w:bCs/>
          <w:sz w:val="20"/>
          <w:szCs w:val="20"/>
        </w:rPr>
      </w:pPr>
      <w:r w:rsidRPr="004F3000">
        <w:rPr>
          <w:rFonts w:ascii="Arial" w:hAnsi="Arial" w:cs="Arial"/>
          <w:bCs/>
          <w:sz w:val="20"/>
          <w:szCs w:val="20"/>
        </w:rPr>
        <w:t xml:space="preserve">Gestão de Compras e Contratos </w:t>
      </w:r>
    </w:p>
    <w:p w14:paraId="6288A457" w14:textId="77777777" w:rsidR="007B5441" w:rsidRPr="004F3000" w:rsidRDefault="007B5441" w:rsidP="007B5441">
      <w:pPr>
        <w:spacing w:line="360" w:lineRule="auto"/>
        <w:jc w:val="center"/>
        <w:rPr>
          <w:rFonts w:ascii="Arial" w:hAnsi="Arial" w:cs="Arial"/>
          <w:sz w:val="20"/>
          <w:szCs w:val="20"/>
        </w:rPr>
      </w:pPr>
      <w:r w:rsidRPr="004F3000">
        <w:rPr>
          <w:rFonts w:ascii="Arial" w:hAnsi="Arial" w:cs="Arial"/>
          <w:sz w:val="20"/>
          <w:szCs w:val="20"/>
        </w:rPr>
        <w:t>Mat. SIAPE 00463953</w:t>
      </w:r>
    </w:p>
    <w:p w14:paraId="2F158814" w14:textId="77777777" w:rsidR="007B5441" w:rsidRPr="004F3000" w:rsidRDefault="007B5441" w:rsidP="007B5441">
      <w:pPr>
        <w:rPr>
          <w:rFonts w:ascii="Arial" w:hAnsi="Arial" w:cs="Arial"/>
          <w:b/>
          <w:color w:val="000000" w:themeColor="text1"/>
          <w:sz w:val="20"/>
          <w:szCs w:val="20"/>
        </w:rPr>
      </w:pPr>
      <w:r w:rsidRPr="004F3000">
        <w:rPr>
          <w:rFonts w:ascii="Arial" w:hAnsi="Arial" w:cs="Arial"/>
          <w:b/>
          <w:color w:val="000000" w:themeColor="text1"/>
          <w:sz w:val="20"/>
          <w:szCs w:val="20"/>
        </w:rPr>
        <w:br w:type="page"/>
      </w:r>
    </w:p>
    <w:p w14:paraId="68124560" w14:textId="77777777" w:rsidR="009E686D" w:rsidRPr="00082859" w:rsidRDefault="009E686D" w:rsidP="00F113E5">
      <w:pPr>
        <w:jc w:val="center"/>
        <w:rPr>
          <w:rFonts w:ascii="Arial" w:hAnsi="Arial" w:cs="Arial"/>
          <w:b/>
          <w:sz w:val="20"/>
          <w:szCs w:val="20"/>
        </w:rPr>
      </w:pPr>
      <w:r w:rsidRPr="00082859">
        <w:rPr>
          <w:rFonts w:ascii="Arial" w:hAnsi="Arial" w:cs="Arial"/>
          <w:b/>
          <w:sz w:val="20"/>
          <w:szCs w:val="20"/>
        </w:rPr>
        <w:lastRenderedPageBreak/>
        <w:t>ANEXO I</w:t>
      </w:r>
    </w:p>
    <w:p w14:paraId="1FFC531C" w14:textId="77777777" w:rsidR="009E686D" w:rsidRPr="00082859" w:rsidRDefault="009E686D" w:rsidP="003B4315">
      <w:pPr>
        <w:spacing w:before="120" w:after="120" w:line="276" w:lineRule="auto"/>
        <w:jc w:val="center"/>
        <w:rPr>
          <w:rFonts w:ascii="Arial" w:hAnsi="Arial" w:cs="Arial"/>
          <w:b/>
          <w:sz w:val="20"/>
          <w:szCs w:val="20"/>
        </w:rPr>
      </w:pPr>
    </w:p>
    <w:p w14:paraId="2E0D2DD8" w14:textId="77777777" w:rsidR="009E686D" w:rsidRPr="00082859" w:rsidRDefault="009E686D" w:rsidP="009E686D">
      <w:pPr>
        <w:jc w:val="center"/>
        <w:rPr>
          <w:rFonts w:ascii="Arial" w:hAnsi="Arial" w:cs="Arial"/>
          <w:b/>
          <w:bCs/>
          <w:color w:val="000000"/>
          <w:sz w:val="20"/>
          <w:szCs w:val="20"/>
          <w:u w:val="single"/>
        </w:rPr>
      </w:pPr>
      <w:r w:rsidRPr="00082859">
        <w:rPr>
          <w:rFonts w:ascii="Arial" w:hAnsi="Arial" w:cs="Arial"/>
          <w:b/>
          <w:bCs/>
          <w:color w:val="000000"/>
          <w:sz w:val="20"/>
          <w:szCs w:val="20"/>
          <w:u w:val="single"/>
        </w:rPr>
        <w:t>TERMO DE REFERÊNCIA</w:t>
      </w:r>
    </w:p>
    <w:p w14:paraId="4AA474AF" w14:textId="77777777" w:rsidR="009E686D" w:rsidRPr="00082859" w:rsidRDefault="009E686D" w:rsidP="009E686D">
      <w:pPr>
        <w:jc w:val="center"/>
        <w:rPr>
          <w:rFonts w:ascii="Arial" w:hAnsi="Arial" w:cs="Arial"/>
          <w:b/>
          <w:bCs/>
          <w:color w:val="000000"/>
          <w:sz w:val="20"/>
          <w:szCs w:val="20"/>
        </w:rPr>
      </w:pPr>
    </w:p>
    <w:p w14:paraId="221D46C7" w14:textId="77777777" w:rsidR="009E686D" w:rsidRPr="00082859" w:rsidRDefault="009E686D" w:rsidP="009E686D">
      <w:pPr>
        <w:jc w:val="center"/>
        <w:rPr>
          <w:rFonts w:ascii="Arial" w:hAnsi="Arial" w:cs="Arial"/>
          <w:b/>
          <w:bCs/>
          <w:color w:val="000000"/>
          <w:sz w:val="20"/>
          <w:szCs w:val="20"/>
        </w:rPr>
      </w:pPr>
    </w:p>
    <w:p w14:paraId="5830F4AB" w14:textId="77777777" w:rsidR="009E686D" w:rsidRPr="00082859" w:rsidRDefault="009E686D" w:rsidP="009E686D">
      <w:pPr>
        <w:jc w:val="center"/>
        <w:rPr>
          <w:rFonts w:ascii="Arial" w:hAnsi="Arial" w:cs="Arial"/>
          <w:b/>
          <w:bCs/>
          <w:color w:val="000000"/>
          <w:sz w:val="20"/>
          <w:szCs w:val="20"/>
        </w:rPr>
      </w:pPr>
    </w:p>
    <w:p w14:paraId="69271CAF" w14:textId="77777777" w:rsidR="009E686D" w:rsidRPr="00082859" w:rsidRDefault="009E686D" w:rsidP="009E686D">
      <w:pPr>
        <w:jc w:val="center"/>
        <w:rPr>
          <w:rFonts w:ascii="Arial" w:hAnsi="Arial" w:cs="Arial"/>
          <w:b/>
          <w:bCs/>
          <w:color w:val="000000"/>
          <w:sz w:val="20"/>
          <w:szCs w:val="20"/>
        </w:rPr>
      </w:pPr>
    </w:p>
    <w:p w14:paraId="1C845A3D" w14:textId="77777777" w:rsidR="009E686D" w:rsidRPr="00082859" w:rsidRDefault="009E686D" w:rsidP="009E686D">
      <w:pPr>
        <w:jc w:val="center"/>
        <w:rPr>
          <w:rFonts w:ascii="Arial" w:hAnsi="Arial" w:cs="Arial"/>
          <w:b/>
          <w:bCs/>
          <w:color w:val="000000"/>
          <w:sz w:val="20"/>
          <w:szCs w:val="20"/>
        </w:rPr>
      </w:pPr>
    </w:p>
    <w:p w14:paraId="1C86A8E2" w14:textId="71D654F1" w:rsidR="00082859" w:rsidRDefault="005B6C63" w:rsidP="00082859">
      <w:pPr>
        <w:spacing w:before="240" w:after="120" w:line="360" w:lineRule="auto"/>
        <w:ind w:right="-15"/>
        <w:jc w:val="center"/>
        <w:rPr>
          <w:rFonts w:cs="Times New Roman"/>
          <w:b/>
          <w:szCs w:val="20"/>
        </w:rPr>
      </w:pPr>
      <w:r>
        <w:rPr>
          <w:rFonts w:cs="Times New Roman"/>
          <w:b/>
          <w:szCs w:val="20"/>
        </w:rPr>
        <w:t>(ARQUIVO DISPONIBILIZADO JUNTO COM O EDITAL)</w:t>
      </w:r>
    </w:p>
    <w:p w14:paraId="7509ADF4" w14:textId="77777777" w:rsidR="009E686D" w:rsidRPr="00082859" w:rsidRDefault="009E686D" w:rsidP="009E686D">
      <w:pPr>
        <w:rPr>
          <w:rFonts w:ascii="Arial" w:hAnsi="Arial" w:cs="Arial"/>
          <w:sz w:val="20"/>
          <w:szCs w:val="20"/>
        </w:rPr>
      </w:pPr>
    </w:p>
    <w:p w14:paraId="0F637144" w14:textId="77777777" w:rsidR="009E686D" w:rsidRDefault="009E686D" w:rsidP="009E686D">
      <w:pPr>
        <w:rPr>
          <w:rFonts w:cs="Arial"/>
          <w:sz w:val="22"/>
          <w:szCs w:val="22"/>
        </w:rPr>
      </w:pPr>
    </w:p>
    <w:p w14:paraId="74FCE87C" w14:textId="77777777" w:rsidR="00082859" w:rsidRDefault="00082859" w:rsidP="00082859">
      <w:pPr>
        <w:jc w:val="center"/>
        <w:rPr>
          <w:rFonts w:ascii="Arial" w:hAnsi="Arial" w:cs="Arial"/>
          <w:b/>
          <w:sz w:val="20"/>
          <w:szCs w:val="20"/>
        </w:rPr>
      </w:pPr>
    </w:p>
    <w:p w14:paraId="256FD263" w14:textId="77777777" w:rsidR="00082859" w:rsidRDefault="00082859" w:rsidP="00082859">
      <w:pPr>
        <w:jc w:val="center"/>
        <w:rPr>
          <w:rFonts w:ascii="Arial" w:hAnsi="Arial" w:cs="Arial"/>
          <w:b/>
          <w:sz w:val="20"/>
          <w:szCs w:val="20"/>
        </w:rPr>
      </w:pPr>
    </w:p>
    <w:p w14:paraId="4DE6E4D3" w14:textId="77777777" w:rsidR="00082859" w:rsidRDefault="00082859" w:rsidP="00082859">
      <w:pPr>
        <w:jc w:val="center"/>
        <w:rPr>
          <w:rFonts w:ascii="Arial" w:hAnsi="Arial" w:cs="Arial"/>
          <w:b/>
          <w:sz w:val="20"/>
          <w:szCs w:val="20"/>
        </w:rPr>
      </w:pPr>
    </w:p>
    <w:p w14:paraId="2DE549B8" w14:textId="77777777" w:rsidR="00082859" w:rsidRDefault="00082859" w:rsidP="00082859">
      <w:pPr>
        <w:jc w:val="center"/>
        <w:rPr>
          <w:rFonts w:ascii="Arial" w:hAnsi="Arial" w:cs="Arial"/>
          <w:b/>
          <w:sz w:val="20"/>
          <w:szCs w:val="20"/>
        </w:rPr>
      </w:pPr>
    </w:p>
    <w:p w14:paraId="5049F43B" w14:textId="77777777" w:rsidR="00082859" w:rsidRDefault="00082859" w:rsidP="00082859">
      <w:pPr>
        <w:jc w:val="center"/>
        <w:rPr>
          <w:rFonts w:ascii="Arial" w:hAnsi="Arial" w:cs="Arial"/>
          <w:b/>
          <w:sz w:val="20"/>
          <w:szCs w:val="20"/>
        </w:rPr>
      </w:pPr>
    </w:p>
    <w:p w14:paraId="402B53D9" w14:textId="77777777" w:rsidR="00082859" w:rsidRDefault="00082859" w:rsidP="00082859">
      <w:pPr>
        <w:jc w:val="center"/>
        <w:rPr>
          <w:rFonts w:ascii="Arial" w:hAnsi="Arial" w:cs="Arial"/>
          <w:b/>
          <w:sz w:val="20"/>
          <w:szCs w:val="20"/>
        </w:rPr>
      </w:pPr>
    </w:p>
    <w:p w14:paraId="593C928F" w14:textId="77777777" w:rsidR="00082859" w:rsidRDefault="00082859" w:rsidP="00082859">
      <w:pPr>
        <w:jc w:val="center"/>
        <w:rPr>
          <w:rFonts w:ascii="Arial" w:hAnsi="Arial" w:cs="Arial"/>
          <w:b/>
          <w:sz w:val="20"/>
          <w:szCs w:val="20"/>
        </w:rPr>
      </w:pPr>
    </w:p>
    <w:p w14:paraId="03CF52EB" w14:textId="77777777" w:rsidR="00082859" w:rsidRDefault="00082859" w:rsidP="00082859">
      <w:pPr>
        <w:jc w:val="center"/>
        <w:rPr>
          <w:rFonts w:ascii="Arial" w:hAnsi="Arial" w:cs="Arial"/>
          <w:b/>
          <w:sz w:val="20"/>
          <w:szCs w:val="20"/>
        </w:rPr>
      </w:pPr>
    </w:p>
    <w:p w14:paraId="43ACA21D" w14:textId="77777777" w:rsidR="00082859" w:rsidRDefault="00082859" w:rsidP="00082859">
      <w:pPr>
        <w:jc w:val="center"/>
        <w:rPr>
          <w:rFonts w:ascii="Arial" w:hAnsi="Arial" w:cs="Arial"/>
          <w:b/>
          <w:sz w:val="20"/>
          <w:szCs w:val="20"/>
        </w:rPr>
      </w:pPr>
    </w:p>
    <w:p w14:paraId="50D41AD6" w14:textId="77777777" w:rsidR="00082859" w:rsidRDefault="00082859" w:rsidP="00082859">
      <w:pPr>
        <w:jc w:val="center"/>
        <w:rPr>
          <w:rFonts w:ascii="Arial" w:hAnsi="Arial" w:cs="Arial"/>
          <w:b/>
          <w:sz w:val="20"/>
          <w:szCs w:val="20"/>
        </w:rPr>
      </w:pPr>
    </w:p>
    <w:p w14:paraId="74165796" w14:textId="77777777" w:rsidR="00082859" w:rsidRDefault="00082859" w:rsidP="00082859">
      <w:pPr>
        <w:jc w:val="center"/>
        <w:rPr>
          <w:rFonts w:ascii="Arial" w:hAnsi="Arial" w:cs="Arial"/>
          <w:b/>
          <w:sz w:val="20"/>
          <w:szCs w:val="20"/>
        </w:rPr>
      </w:pPr>
    </w:p>
    <w:p w14:paraId="182AF926" w14:textId="77777777" w:rsidR="00082859" w:rsidRDefault="00082859" w:rsidP="00082859">
      <w:pPr>
        <w:jc w:val="center"/>
        <w:rPr>
          <w:rFonts w:ascii="Arial" w:hAnsi="Arial" w:cs="Arial"/>
          <w:b/>
          <w:sz w:val="20"/>
          <w:szCs w:val="20"/>
        </w:rPr>
      </w:pPr>
    </w:p>
    <w:p w14:paraId="43A4F0C2" w14:textId="77777777" w:rsidR="00082859" w:rsidRDefault="00082859" w:rsidP="00082859">
      <w:pPr>
        <w:jc w:val="center"/>
        <w:rPr>
          <w:rFonts w:ascii="Arial" w:hAnsi="Arial" w:cs="Arial"/>
          <w:b/>
          <w:sz w:val="20"/>
          <w:szCs w:val="20"/>
        </w:rPr>
      </w:pPr>
    </w:p>
    <w:p w14:paraId="29B52708" w14:textId="77777777" w:rsidR="00082859" w:rsidRDefault="00082859" w:rsidP="00082859">
      <w:pPr>
        <w:jc w:val="center"/>
        <w:rPr>
          <w:rFonts w:ascii="Arial" w:hAnsi="Arial" w:cs="Arial"/>
          <w:b/>
          <w:sz w:val="20"/>
          <w:szCs w:val="20"/>
        </w:rPr>
      </w:pPr>
    </w:p>
    <w:p w14:paraId="25A72E9B" w14:textId="77777777" w:rsidR="00082859" w:rsidRDefault="00082859" w:rsidP="00082859">
      <w:pPr>
        <w:jc w:val="center"/>
        <w:rPr>
          <w:rFonts w:ascii="Arial" w:hAnsi="Arial" w:cs="Arial"/>
          <w:b/>
          <w:sz w:val="20"/>
          <w:szCs w:val="20"/>
        </w:rPr>
      </w:pPr>
    </w:p>
    <w:p w14:paraId="19B3BBD7" w14:textId="77777777" w:rsidR="00082859" w:rsidRDefault="00082859" w:rsidP="00082859">
      <w:pPr>
        <w:jc w:val="center"/>
        <w:rPr>
          <w:rFonts w:ascii="Arial" w:hAnsi="Arial" w:cs="Arial"/>
          <w:b/>
          <w:sz w:val="20"/>
          <w:szCs w:val="20"/>
        </w:rPr>
      </w:pPr>
    </w:p>
    <w:p w14:paraId="1F39DE2E" w14:textId="77777777" w:rsidR="00082859" w:rsidRDefault="00082859" w:rsidP="00082859">
      <w:pPr>
        <w:jc w:val="center"/>
        <w:rPr>
          <w:rFonts w:ascii="Arial" w:hAnsi="Arial" w:cs="Arial"/>
          <w:b/>
          <w:sz w:val="20"/>
          <w:szCs w:val="20"/>
        </w:rPr>
      </w:pPr>
    </w:p>
    <w:p w14:paraId="0A0D5199" w14:textId="77777777" w:rsidR="00082859" w:rsidRDefault="00082859" w:rsidP="00082859">
      <w:pPr>
        <w:jc w:val="center"/>
        <w:rPr>
          <w:rFonts w:ascii="Arial" w:hAnsi="Arial" w:cs="Arial"/>
          <w:b/>
          <w:sz w:val="20"/>
          <w:szCs w:val="20"/>
        </w:rPr>
      </w:pPr>
    </w:p>
    <w:p w14:paraId="3C00079D" w14:textId="77777777" w:rsidR="00082859" w:rsidRDefault="00082859" w:rsidP="00082859">
      <w:pPr>
        <w:jc w:val="center"/>
        <w:rPr>
          <w:rFonts w:ascii="Arial" w:hAnsi="Arial" w:cs="Arial"/>
          <w:b/>
          <w:sz w:val="20"/>
          <w:szCs w:val="20"/>
        </w:rPr>
      </w:pPr>
    </w:p>
    <w:p w14:paraId="6830F23E" w14:textId="77777777" w:rsidR="00082859" w:rsidRDefault="00082859" w:rsidP="00082859">
      <w:pPr>
        <w:jc w:val="center"/>
        <w:rPr>
          <w:rFonts w:ascii="Arial" w:hAnsi="Arial" w:cs="Arial"/>
          <w:b/>
          <w:sz w:val="20"/>
          <w:szCs w:val="20"/>
        </w:rPr>
      </w:pPr>
    </w:p>
    <w:p w14:paraId="38CA170E" w14:textId="77777777" w:rsidR="00082859" w:rsidRDefault="00082859" w:rsidP="00082859">
      <w:pPr>
        <w:jc w:val="center"/>
        <w:rPr>
          <w:rFonts w:ascii="Arial" w:hAnsi="Arial" w:cs="Arial"/>
          <w:b/>
          <w:sz w:val="20"/>
          <w:szCs w:val="20"/>
        </w:rPr>
      </w:pPr>
    </w:p>
    <w:p w14:paraId="3BE34875" w14:textId="77777777" w:rsidR="00082859" w:rsidRDefault="00082859" w:rsidP="00082859">
      <w:pPr>
        <w:jc w:val="center"/>
        <w:rPr>
          <w:rFonts w:ascii="Arial" w:hAnsi="Arial" w:cs="Arial"/>
          <w:b/>
          <w:sz w:val="20"/>
          <w:szCs w:val="20"/>
        </w:rPr>
      </w:pPr>
    </w:p>
    <w:p w14:paraId="195F7837" w14:textId="77777777" w:rsidR="00082859" w:rsidRDefault="00082859" w:rsidP="00082859">
      <w:pPr>
        <w:jc w:val="center"/>
        <w:rPr>
          <w:rFonts w:ascii="Arial" w:hAnsi="Arial" w:cs="Arial"/>
          <w:b/>
          <w:sz w:val="20"/>
          <w:szCs w:val="20"/>
        </w:rPr>
      </w:pPr>
    </w:p>
    <w:p w14:paraId="7E9382EF" w14:textId="77777777" w:rsidR="00082859" w:rsidRDefault="00082859" w:rsidP="00082859">
      <w:pPr>
        <w:jc w:val="center"/>
        <w:rPr>
          <w:rFonts w:ascii="Arial" w:hAnsi="Arial" w:cs="Arial"/>
          <w:b/>
          <w:sz w:val="20"/>
          <w:szCs w:val="20"/>
        </w:rPr>
      </w:pPr>
    </w:p>
    <w:p w14:paraId="7C130A6C" w14:textId="77777777" w:rsidR="00082859" w:rsidRDefault="00082859" w:rsidP="00082859">
      <w:pPr>
        <w:jc w:val="center"/>
        <w:rPr>
          <w:rFonts w:ascii="Arial" w:hAnsi="Arial" w:cs="Arial"/>
          <w:b/>
          <w:sz w:val="20"/>
          <w:szCs w:val="20"/>
        </w:rPr>
      </w:pPr>
    </w:p>
    <w:p w14:paraId="0183DE54" w14:textId="77777777" w:rsidR="00082859" w:rsidRDefault="00082859" w:rsidP="00082859">
      <w:pPr>
        <w:jc w:val="center"/>
        <w:rPr>
          <w:rFonts w:ascii="Arial" w:hAnsi="Arial" w:cs="Arial"/>
          <w:b/>
          <w:sz w:val="20"/>
          <w:szCs w:val="20"/>
        </w:rPr>
      </w:pPr>
    </w:p>
    <w:p w14:paraId="3AF4F131" w14:textId="77777777" w:rsidR="00082859" w:rsidRDefault="00082859" w:rsidP="00082859">
      <w:pPr>
        <w:jc w:val="center"/>
        <w:rPr>
          <w:rFonts w:ascii="Arial" w:hAnsi="Arial" w:cs="Arial"/>
          <w:b/>
          <w:sz w:val="20"/>
          <w:szCs w:val="20"/>
        </w:rPr>
      </w:pPr>
    </w:p>
    <w:p w14:paraId="61D5B2E0" w14:textId="77777777" w:rsidR="00082859" w:rsidRDefault="00082859" w:rsidP="00082859">
      <w:pPr>
        <w:jc w:val="center"/>
        <w:rPr>
          <w:rFonts w:ascii="Arial" w:hAnsi="Arial" w:cs="Arial"/>
          <w:b/>
          <w:sz w:val="20"/>
          <w:szCs w:val="20"/>
        </w:rPr>
      </w:pPr>
    </w:p>
    <w:p w14:paraId="5E3C2B04" w14:textId="77777777" w:rsidR="00082859" w:rsidRDefault="00082859" w:rsidP="00082859">
      <w:pPr>
        <w:jc w:val="center"/>
        <w:rPr>
          <w:rFonts w:ascii="Arial" w:hAnsi="Arial" w:cs="Arial"/>
          <w:b/>
          <w:sz w:val="20"/>
          <w:szCs w:val="20"/>
        </w:rPr>
      </w:pPr>
    </w:p>
    <w:p w14:paraId="454B2B05" w14:textId="77777777" w:rsidR="00082859" w:rsidRDefault="00082859" w:rsidP="00082859">
      <w:pPr>
        <w:jc w:val="center"/>
        <w:rPr>
          <w:rFonts w:ascii="Arial" w:hAnsi="Arial" w:cs="Arial"/>
          <w:b/>
          <w:sz w:val="20"/>
          <w:szCs w:val="20"/>
        </w:rPr>
      </w:pPr>
    </w:p>
    <w:p w14:paraId="6FBE2E3D" w14:textId="77777777" w:rsidR="00082859" w:rsidRDefault="00082859" w:rsidP="00082859">
      <w:pPr>
        <w:jc w:val="center"/>
        <w:rPr>
          <w:rFonts w:ascii="Arial" w:hAnsi="Arial" w:cs="Arial"/>
          <w:b/>
          <w:sz w:val="20"/>
          <w:szCs w:val="20"/>
        </w:rPr>
      </w:pPr>
    </w:p>
    <w:p w14:paraId="6E00C8AD" w14:textId="77777777" w:rsidR="00082859" w:rsidRDefault="00082859" w:rsidP="00082859">
      <w:pPr>
        <w:jc w:val="center"/>
        <w:rPr>
          <w:rFonts w:ascii="Arial" w:hAnsi="Arial" w:cs="Arial"/>
          <w:b/>
          <w:sz w:val="20"/>
          <w:szCs w:val="20"/>
        </w:rPr>
      </w:pPr>
    </w:p>
    <w:p w14:paraId="2F1F920E" w14:textId="77777777" w:rsidR="00082859" w:rsidRDefault="00082859" w:rsidP="00082859">
      <w:pPr>
        <w:jc w:val="center"/>
        <w:rPr>
          <w:rFonts w:ascii="Arial" w:hAnsi="Arial" w:cs="Arial"/>
          <w:b/>
          <w:sz w:val="20"/>
          <w:szCs w:val="20"/>
        </w:rPr>
      </w:pPr>
    </w:p>
    <w:p w14:paraId="6932EAA4" w14:textId="77777777" w:rsidR="00082859" w:rsidRDefault="00082859" w:rsidP="00082859">
      <w:pPr>
        <w:jc w:val="center"/>
        <w:rPr>
          <w:rFonts w:ascii="Arial" w:hAnsi="Arial" w:cs="Arial"/>
          <w:b/>
          <w:sz w:val="20"/>
          <w:szCs w:val="20"/>
        </w:rPr>
      </w:pPr>
    </w:p>
    <w:p w14:paraId="61608153" w14:textId="77777777" w:rsidR="00082859" w:rsidRDefault="00082859" w:rsidP="00082859">
      <w:pPr>
        <w:jc w:val="center"/>
        <w:rPr>
          <w:rFonts w:ascii="Arial" w:hAnsi="Arial" w:cs="Arial"/>
          <w:b/>
          <w:sz w:val="20"/>
          <w:szCs w:val="20"/>
        </w:rPr>
      </w:pPr>
    </w:p>
    <w:p w14:paraId="4E4E2EA2" w14:textId="77777777" w:rsidR="00082859" w:rsidRDefault="00082859" w:rsidP="00082859">
      <w:pPr>
        <w:jc w:val="center"/>
        <w:rPr>
          <w:rFonts w:ascii="Arial" w:hAnsi="Arial" w:cs="Arial"/>
          <w:b/>
          <w:sz w:val="20"/>
          <w:szCs w:val="20"/>
        </w:rPr>
      </w:pPr>
    </w:p>
    <w:p w14:paraId="285FE2C1" w14:textId="77777777" w:rsidR="00082859" w:rsidRDefault="00082859" w:rsidP="00082859">
      <w:pPr>
        <w:jc w:val="center"/>
        <w:rPr>
          <w:rFonts w:ascii="Arial" w:hAnsi="Arial" w:cs="Arial"/>
          <w:b/>
          <w:sz w:val="20"/>
          <w:szCs w:val="20"/>
        </w:rPr>
      </w:pPr>
    </w:p>
    <w:p w14:paraId="018AE128" w14:textId="77777777" w:rsidR="00082859" w:rsidRDefault="00082859" w:rsidP="00082859">
      <w:pPr>
        <w:jc w:val="center"/>
        <w:rPr>
          <w:rFonts w:ascii="Arial" w:hAnsi="Arial" w:cs="Arial"/>
          <w:b/>
          <w:sz w:val="20"/>
          <w:szCs w:val="20"/>
        </w:rPr>
      </w:pPr>
    </w:p>
    <w:p w14:paraId="47EC633E" w14:textId="77777777" w:rsidR="00082859" w:rsidRDefault="00082859" w:rsidP="00082859">
      <w:pPr>
        <w:jc w:val="center"/>
        <w:rPr>
          <w:rFonts w:ascii="Arial" w:hAnsi="Arial" w:cs="Arial"/>
          <w:b/>
          <w:sz w:val="20"/>
          <w:szCs w:val="20"/>
        </w:rPr>
      </w:pPr>
    </w:p>
    <w:p w14:paraId="52A825B4" w14:textId="77777777" w:rsidR="009E686D" w:rsidRDefault="009E686D" w:rsidP="003B4315">
      <w:pPr>
        <w:spacing w:before="120" w:after="120" w:line="276" w:lineRule="auto"/>
        <w:jc w:val="center"/>
        <w:rPr>
          <w:rFonts w:ascii="Arial" w:hAnsi="Arial" w:cs="Arial"/>
          <w:b/>
          <w:sz w:val="20"/>
          <w:szCs w:val="20"/>
        </w:rPr>
      </w:pPr>
      <w:r>
        <w:rPr>
          <w:rFonts w:ascii="Arial" w:hAnsi="Arial" w:cs="Arial"/>
          <w:b/>
          <w:sz w:val="20"/>
          <w:szCs w:val="20"/>
        </w:rPr>
        <w:t xml:space="preserve">ANEXO II – </w:t>
      </w:r>
      <w:r w:rsidR="003F6231">
        <w:rPr>
          <w:rFonts w:ascii="Arial" w:hAnsi="Arial" w:cs="Arial"/>
          <w:b/>
          <w:sz w:val="20"/>
          <w:szCs w:val="20"/>
        </w:rPr>
        <w:t xml:space="preserve">TERMO DE </w:t>
      </w:r>
      <w:r>
        <w:rPr>
          <w:rFonts w:ascii="Arial" w:hAnsi="Arial" w:cs="Arial"/>
          <w:b/>
          <w:sz w:val="20"/>
          <w:szCs w:val="20"/>
        </w:rPr>
        <w:t>CONTRATO</w:t>
      </w:r>
    </w:p>
    <w:p w14:paraId="17BB4A14" w14:textId="77777777" w:rsidR="009E686D" w:rsidRDefault="009E686D" w:rsidP="003B4315">
      <w:pPr>
        <w:spacing w:before="120" w:after="120" w:line="276" w:lineRule="auto"/>
        <w:jc w:val="center"/>
        <w:rPr>
          <w:rFonts w:ascii="Arial" w:hAnsi="Arial" w:cs="Arial"/>
          <w:b/>
          <w:sz w:val="20"/>
          <w:szCs w:val="20"/>
        </w:rPr>
      </w:pPr>
    </w:p>
    <w:p w14:paraId="07159306" w14:textId="77777777" w:rsidR="003F6231" w:rsidRPr="003F6231" w:rsidRDefault="003F6231" w:rsidP="003F6231">
      <w:pPr>
        <w:spacing w:after="120" w:line="360" w:lineRule="auto"/>
        <w:ind w:left="3969"/>
        <w:jc w:val="both"/>
        <w:rPr>
          <w:rFonts w:ascii="Arial" w:hAnsi="Arial" w:cs="Arial"/>
          <w:b/>
          <w:color w:val="FF0000"/>
          <w:sz w:val="20"/>
          <w:szCs w:val="20"/>
        </w:rPr>
      </w:pPr>
      <w:r w:rsidRPr="003F6231">
        <w:rPr>
          <w:rFonts w:ascii="Arial" w:hAnsi="Arial" w:cs="Arial"/>
          <w:b/>
          <w:sz w:val="20"/>
          <w:szCs w:val="20"/>
        </w:rPr>
        <w:t xml:space="preserve">TERMO DE CONTRATO DE PRESTAÇÃO DE SERVIÇOS Nº </w:t>
      </w:r>
      <w:r w:rsidRPr="003F6231">
        <w:rPr>
          <w:rFonts w:ascii="Arial" w:hAnsi="Arial" w:cs="Arial"/>
          <w:b/>
          <w:color w:val="FF0000"/>
          <w:sz w:val="20"/>
          <w:szCs w:val="20"/>
        </w:rPr>
        <w:t>......../</w:t>
      </w:r>
      <w:r w:rsidRPr="003F6231">
        <w:rPr>
          <w:rFonts w:ascii="Arial" w:hAnsi="Arial" w:cs="Arial"/>
          <w:b/>
          <w:sz w:val="20"/>
          <w:szCs w:val="20"/>
        </w:rPr>
        <w:t xml:space="preserve">2018, QUE FAZEM ENTRE SI A UNIÃO, POR INTERMÉDIO DA FUNDAÇÃO OSWALDO CRUZ – FIOCRUZ E A EMPRESA </w:t>
      </w:r>
      <w:r w:rsidRPr="003F6231">
        <w:rPr>
          <w:rFonts w:ascii="Arial" w:hAnsi="Arial" w:cs="Arial"/>
          <w:b/>
          <w:color w:val="FF0000"/>
          <w:sz w:val="20"/>
          <w:szCs w:val="20"/>
        </w:rPr>
        <w:t xml:space="preserve">...................................................  </w:t>
      </w:r>
    </w:p>
    <w:p w14:paraId="61B5F1AB" w14:textId="77777777" w:rsidR="003F6231" w:rsidRPr="003F6231" w:rsidRDefault="003F6231" w:rsidP="003F6231">
      <w:pPr>
        <w:spacing w:after="120" w:line="360" w:lineRule="auto"/>
        <w:ind w:right="-15"/>
        <w:jc w:val="both"/>
        <w:rPr>
          <w:rFonts w:ascii="Arial" w:hAnsi="Arial" w:cs="Arial"/>
          <w:b/>
          <w:color w:val="FF0000"/>
          <w:sz w:val="20"/>
          <w:szCs w:val="20"/>
        </w:rPr>
      </w:pPr>
    </w:p>
    <w:p w14:paraId="1C051892" w14:textId="458D50A5" w:rsidR="003F6231" w:rsidRPr="003F6231" w:rsidRDefault="003F6231" w:rsidP="003F6231">
      <w:pPr>
        <w:spacing w:line="276" w:lineRule="auto"/>
        <w:jc w:val="both"/>
        <w:rPr>
          <w:rFonts w:ascii="Arial" w:hAnsi="Arial" w:cs="Arial"/>
          <w:sz w:val="20"/>
          <w:szCs w:val="20"/>
        </w:rPr>
      </w:pPr>
      <w:r w:rsidRPr="003F6231">
        <w:rPr>
          <w:rFonts w:ascii="Arial" w:hAnsi="Arial" w:cs="Arial"/>
          <w:sz w:val="20"/>
          <w:szCs w:val="20"/>
        </w:rPr>
        <w:t xml:space="preserve">A União, por intermédio da Fundação Oswaldo Cruz -FIOCRUZ, com sede na Av. Brasil, nº 4.365, Prédio Sede da COGIC, </w:t>
      </w:r>
      <w:proofErr w:type="spellStart"/>
      <w:r w:rsidRPr="003F6231">
        <w:rPr>
          <w:rFonts w:ascii="Arial" w:hAnsi="Arial" w:cs="Arial"/>
          <w:sz w:val="20"/>
          <w:szCs w:val="20"/>
        </w:rPr>
        <w:t>Sl</w:t>
      </w:r>
      <w:proofErr w:type="spellEnd"/>
      <w:r w:rsidRPr="003F6231">
        <w:rPr>
          <w:rFonts w:ascii="Arial" w:hAnsi="Arial" w:cs="Arial"/>
          <w:sz w:val="20"/>
          <w:szCs w:val="20"/>
        </w:rPr>
        <w:t xml:space="preserve">. 11, Manguinhos, Rio de Janeiro/RJ, Brasil, CEP: 21.040-900, </w:t>
      </w:r>
      <w:proofErr w:type="spellStart"/>
      <w:r w:rsidRPr="003F6231">
        <w:rPr>
          <w:rFonts w:ascii="Arial" w:hAnsi="Arial" w:cs="Arial"/>
          <w:sz w:val="20"/>
          <w:szCs w:val="20"/>
        </w:rPr>
        <w:t>Tel</w:t>
      </w:r>
      <w:proofErr w:type="spellEnd"/>
      <w:r w:rsidRPr="003F6231">
        <w:rPr>
          <w:rFonts w:ascii="Arial" w:hAnsi="Arial" w:cs="Arial"/>
          <w:sz w:val="20"/>
          <w:szCs w:val="20"/>
        </w:rPr>
        <w:t>: +55 21 2209-2022 CNPJ sob o nº 33.781.055/0003-05, neste ato representado pelo</w:t>
      </w:r>
      <w:r w:rsidRPr="003F6231">
        <w:rPr>
          <w:rFonts w:ascii="Arial" w:hAnsi="Arial" w:cs="Arial"/>
          <w:color w:val="FF0000"/>
          <w:sz w:val="20"/>
          <w:szCs w:val="20"/>
        </w:rPr>
        <w:t xml:space="preserve"> </w:t>
      </w:r>
      <w:r w:rsidRPr="003F6231">
        <w:rPr>
          <w:rFonts w:ascii="Arial" w:hAnsi="Arial" w:cs="Arial"/>
          <w:sz w:val="20"/>
          <w:szCs w:val="20"/>
        </w:rPr>
        <w:t xml:space="preserve">Coordenador Geral de Infraestrutura dos Campi, </w:t>
      </w:r>
      <w:r w:rsidRPr="003F6231">
        <w:rPr>
          <w:rFonts w:ascii="Arial" w:hAnsi="Arial" w:cs="Arial"/>
          <w:iCs/>
          <w:sz w:val="20"/>
          <w:szCs w:val="20"/>
        </w:rPr>
        <w:t>Sr. Roberto Pierre Chagnon</w:t>
      </w:r>
      <w:r w:rsidRPr="003F6231">
        <w:rPr>
          <w:rFonts w:ascii="Arial" w:hAnsi="Arial" w:cs="Arial"/>
          <w:sz w:val="20"/>
          <w:szCs w:val="20"/>
        </w:rPr>
        <w:t>, nomeado pela  Portaria nº 175, de 24 de janeiro de 2018, publicada no</w:t>
      </w:r>
      <w:r w:rsidRPr="003F6231">
        <w:rPr>
          <w:rFonts w:ascii="Arial" w:hAnsi="Arial" w:cs="Arial"/>
          <w:i/>
          <w:sz w:val="20"/>
          <w:szCs w:val="20"/>
        </w:rPr>
        <w:t xml:space="preserve"> </w:t>
      </w:r>
      <w:r w:rsidRPr="003F6231">
        <w:rPr>
          <w:rFonts w:ascii="Arial" w:hAnsi="Arial" w:cs="Arial"/>
          <w:i/>
          <w:iCs/>
          <w:sz w:val="20"/>
          <w:szCs w:val="20"/>
        </w:rPr>
        <w:t>DOU</w:t>
      </w:r>
      <w:r w:rsidRPr="003F6231">
        <w:rPr>
          <w:rFonts w:ascii="Arial" w:hAnsi="Arial" w:cs="Arial"/>
          <w:i/>
          <w:sz w:val="20"/>
          <w:szCs w:val="20"/>
        </w:rPr>
        <w:t xml:space="preserve"> </w:t>
      </w:r>
      <w:r w:rsidRPr="003F6231">
        <w:rPr>
          <w:rFonts w:ascii="Arial" w:hAnsi="Arial" w:cs="Arial"/>
          <w:sz w:val="20"/>
          <w:szCs w:val="20"/>
        </w:rPr>
        <w:t xml:space="preserve">de 26 de janeiro de 2018, inscrito(a) no CPF nº </w:t>
      </w:r>
      <w:r w:rsidRPr="003F6231">
        <w:rPr>
          <w:rFonts w:ascii="Arial" w:hAnsi="Arial" w:cs="Arial"/>
          <w:color w:val="FF0000"/>
          <w:sz w:val="20"/>
          <w:szCs w:val="20"/>
        </w:rPr>
        <w:t>....................</w:t>
      </w:r>
      <w:r w:rsidRPr="003F6231">
        <w:rPr>
          <w:rFonts w:ascii="Arial" w:hAnsi="Arial" w:cs="Arial"/>
          <w:sz w:val="20"/>
          <w:szCs w:val="20"/>
        </w:rPr>
        <w:t xml:space="preserve">, portador(a) da Carteira de Identidade nº 06.525.254-6, doravante denominada CONTRATANTE, e o(a) </w:t>
      </w:r>
      <w:r w:rsidRPr="003F6231">
        <w:rPr>
          <w:rFonts w:ascii="Arial" w:hAnsi="Arial" w:cs="Arial"/>
          <w:color w:val="FF0000"/>
          <w:sz w:val="20"/>
          <w:szCs w:val="20"/>
        </w:rPr>
        <w:t>..............................</w:t>
      </w:r>
      <w:r w:rsidRPr="003F6231">
        <w:rPr>
          <w:rFonts w:ascii="Arial" w:hAnsi="Arial" w:cs="Arial"/>
          <w:sz w:val="20"/>
          <w:szCs w:val="20"/>
        </w:rPr>
        <w:t xml:space="preserve"> inscrito(a) no CNPJ/MF sob o nº </w:t>
      </w:r>
      <w:r w:rsidRPr="003F6231">
        <w:rPr>
          <w:rFonts w:ascii="Arial" w:hAnsi="Arial" w:cs="Arial"/>
          <w:color w:val="FF0000"/>
          <w:sz w:val="20"/>
          <w:szCs w:val="20"/>
        </w:rPr>
        <w:t>............................</w:t>
      </w:r>
      <w:r w:rsidRPr="003F6231">
        <w:rPr>
          <w:rFonts w:ascii="Arial" w:hAnsi="Arial" w:cs="Arial"/>
          <w:sz w:val="20"/>
          <w:szCs w:val="20"/>
        </w:rPr>
        <w:t xml:space="preserve">, sediado(a) na </w:t>
      </w:r>
      <w:r w:rsidRPr="003F6231">
        <w:rPr>
          <w:rFonts w:ascii="Arial" w:hAnsi="Arial" w:cs="Arial"/>
          <w:color w:val="FF0000"/>
          <w:sz w:val="20"/>
          <w:szCs w:val="20"/>
        </w:rPr>
        <w:t>...................................</w:t>
      </w:r>
      <w:r w:rsidRPr="003F6231">
        <w:rPr>
          <w:rFonts w:ascii="Arial" w:hAnsi="Arial" w:cs="Arial"/>
          <w:sz w:val="20"/>
          <w:szCs w:val="20"/>
        </w:rPr>
        <w:t xml:space="preserve">, </w:t>
      </w:r>
      <w:proofErr w:type="spellStart"/>
      <w:r w:rsidRPr="003F6231">
        <w:rPr>
          <w:rFonts w:ascii="Arial" w:hAnsi="Arial" w:cs="Arial"/>
          <w:sz w:val="20"/>
          <w:szCs w:val="20"/>
        </w:rPr>
        <w:t>em</w:t>
      </w:r>
      <w:proofErr w:type="spellEnd"/>
      <w:r w:rsidRPr="003F6231">
        <w:rPr>
          <w:rFonts w:ascii="Arial" w:hAnsi="Arial" w:cs="Arial"/>
          <w:sz w:val="20"/>
          <w:szCs w:val="20"/>
        </w:rPr>
        <w:t xml:space="preserve"> </w:t>
      </w:r>
      <w:r w:rsidRPr="003F6231">
        <w:rPr>
          <w:rFonts w:ascii="Arial" w:hAnsi="Arial" w:cs="Arial"/>
          <w:color w:val="FF0000"/>
          <w:sz w:val="20"/>
          <w:szCs w:val="20"/>
        </w:rPr>
        <w:t>.............................</w:t>
      </w:r>
      <w:r w:rsidRPr="003F6231">
        <w:rPr>
          <w:rFonts w:ascii="Arial" w:hAnsi="Arial" w:cs="Arial"/>
          <w:sz w:val="20"/>
          <w:szCs w:val="20"/>
        </w:rPr>
        <w:t xml:space="preserve"> doravante designada CONTRATADA, neste ato representada pelo(a) Sr.(a) </w:t>
      </w:r>
      <w:r w:rsidRPr="003F6231">
        <w:rPr>
          <w:rFonts w:ascii="Arial" w:hAnsi="Arial" w:cs="Arial"/>
          <w:color w:val="FF0000"/>
          <w:sz w:val="20"/>
          <w:szCs w:val="20"/>
        </w:rPr>
        <w:t>.....................</w:t>
      </w:r>
      <w:r w:rsidRPr="003F6231">
        <w:rPr>
          <w:rFonts w:ascii="Arial" w:hAnsi="Arial" w:cs="Arial"/>
          <w:sz w:val="20"/>
          <w:szCs w:val="20"/>
        </w:rPr>
        <w:t xml:space="preserve">, portador(a) da Carteira de Identidade nº </w:t>
      </w:r>
      <w:r w:rsidRPr="003F6231">
        <w:rPr>
          <w:rFonts w:ascii="Arial" w:hAnsi="Arial" w:cs="Arial"/>
          <w:color w:val="FF0000"/>
          <w:sz w:val="20"/>
          <w:szCs w:val="20"/>
        </w:rPr>
        <w:t>.................</w:t>
      </w:r>
      <w:r w:rsidRPr="003F6231">
        <w:rPr>
          <w:rFonts w:ascii="Arial" w:hAnsi="Arial" w:cs="Arial"/>
          <w:sz w:val="20"/>
          <w:szCs w:val="20"/>
        </w:rPr>
        <w:t xml:space="preserve">, expedida pela (o) </w:t>
      </w:r>
      <w:r w:rsidRPr="003F6231">
        <w:rPr>
          <w:rFonts w:ascii="Arial" w:hAnsi="Arial" w:cs="Arial"/>
          <w:color w:val="FF0000"/>
          <w:sz w:val="20"/>
          <w:szCs w:val="20"/>
        </w:rPr>
        <w:t>..................</w:t>
      </w:r>
      <w:r w:rsidRPr="003F6231">
        <w:rPr>
          <w:rFonts w:ascii="Arial" w:hAnsi="Arial" w:cs="Arial"/>
          <w:sz w:val="20"/>
          <w:szCs w:val="20"/>
        </w:rPr>
        <w:t xml:space="preserve">, e CPF nº </w:t>
      </w:r>
      <w:r w:rsidRPr="003F6231">
        <w:rPr>
          <w:rFonts w:ascii="Arial" w:hAnsi="Arial" w:cs="Arial"/>
          <w:color w:val="FF0000"/>
          <w:sz w:val="20"/>
          <w:szCs w:val="20"/>
        </w:rPr>
        <w:t>.........................</w:t>
      </w:r>
      <w:r w:rsidRPr="003F6231">
        <w:rPr>
          <w:rFonts w:ascii="Arial" w:hAnsi="Arial" w:cs="Arial"/>
          <w:sz w:val="20"/>
          <w:szCs w:val="20"/>
        </w:rPr>
        <w:t>, tendo em vista o que consta no Processo nº 25389.100106/2018-63</w:t>
      </w:r>
      <w:r w:rsidRPr="003F6231">
        <w:rPr>
          <w:rFonts w:ascii="Arial" w:hAnsi="Arial" w:cs="Arial"/>
          <w:color w:val="FF0000"/>
          <w:sz w:val="20"/>
          <w:szCs w:val="20"/>
        </w:rPr>
        <w:t xml:space="preserve"> </w:t>
      </w:r>
      <w:r w:rsidRPr="003F6231">
        <w:rPr>
          <w:rFonts w:ascii="Arial" w:hAnsi="Arial" w:cs="Arial"/>
          <w:sz w:val="20"/>
          <w:szCs w:val="20"/>
        </w:rPr>
        <w:t xml:space="preserve">e em observância às disposições da Lei nº 8.666, de 21 de junho de 1993, da Lei nº 10.520, de 17 de julho de 2002, do Decreto nº 2.271, de 7 de julho de 1997 e da Instrução Normativa SEGES/MPDG nº 5, de 26 de maio de 2017, resolvem celebrar o presente Termo de Contrato, decorrente do Pregão nº </w:t>
      </w:r>
      <w:r w:rsidR="00183610">
        <w:rPr>
          <w:rFonts w:ascii="Arial" w:hAnsi="Arial" w:cs="Arial"/>
          <w:sz w:val="20"/>
          <w:szCs w:val="20"/>
        </w:rPr>
        <w:t>24</w:t>
      </w:r>
      <w:r w:rsidRPr="003F6231">
        <w:rPr>
          <w:rFonts w:ascii="Arial" w:hAnsi="Arial" w:cs="Arial"/>
          <w:sz w:val="20"/>
          <w:szCs w:val="20"/>
        </w:rPr>
        <w:t>/2018-COGIC, mediante as cláusulas e condições a seguir enunciadas.</w:t>
      </w:r>
    </w:p>
    <w:p w14:paraId="0A8C5EA7" w14:textId="77777777" w:rsidR="003F6231" w:rsidRPr="003F6231" w:rsidRDefault="003F6231" w:rsidP="003F6231">
      <w:pPr>
        <w:pStyle w:val="Nivel1"/>
        <w:numPr>
          <w:ilvl w:val="0"/>
          <w:numId w:val="17"/>
        </w:numPr>
      </w:pPr>
      <w:r w:rsidRPr="003F6231">
        <w:t>CLÁUSULA PRIMEIRA – OBJETO</w:t>
      </w:r>
    </w:p>
    <w:p w14:paraId="4617D654" w14:textId="57499840" w:rsidR="003F6231" w:rsidRPr="003F6231" w:rsidRDefault="003F6231" w:rsidP="003F6231">
      <w:pPr>
        <w:numPr>
          <w:ilvl w:val="1"/>
          <w:numId w:val="17"/>
        </w:numPr>
        <w:spacing w:before="120" w:after="120" w:line="276" w:lineRule="auto"/>
        <w:ind w:left="425"/>
        <w:jc w:val="both"/>
        <w:rPr>
          <w:rFonts w:ascii="Arial" w:hAnsi="Arial" w:cs="Arial"/>
          <w:color w:val="000000"/>
          <w:sz w:val="20"/>
          <w:szCs w:val="20"/>
        </w:rPr>
      </w:pPr>
      <w:r w:rsidRPr="003F6231">
        <w:rPr>
          <w:rFonts w:ascii="Arial" w:hAnsi="Arial" w:cs="Arial"/>
          <w:color w:val="000000"/>
          <w:sz w:val="20"/>
          <w:szCs w:val="20"/>
        </w:rPr>
        <w:t xml:space="preserve">O objeto do presente instrumento é a </w:t>
      </w:r>
      <w:r w:rsidR="005B6C63" w:rsidRPr="005B6C63">
        <w:rPr>
          <w:rFonts w:ascii="Arial" w:hAnsi="Arial" w:cs="Arial"/>
          <w:color w:val="000000" w:themeColor="text1"/>
          <w:sz w:val="20"/>
          <w:szCs w:val="20"/>
        </w:rPr>
        <w:t xml:space="preserve">contratação de </w:t>
      </w:r>
      <w:r w:rsidR="005B6C63" w:rsidRPr="005B6C63">
        <w:rPr>
          <w:rFonts w:ascii="Arial" w:hAnsi="Arial" w:cs="Arial"/>
          <w:bCs/>
          <w:sz w:val="20"/>
          <w:szCs w:val="20"/>
        </w:rPr>
        <w:t>serviços de Brigada de Contingência, através de empresa especializada e credenciada junto aos Órgãos fiscalizadores para a prestação e execução, de forma continuada, de serviços de prevenção e controle de contingências, principalmente incêndios, controle do pânico e primeiros socorros, nas dependências dos Campi FIOCRUZ – Fundação Oswaldo Cruz, que compreenderá o fornecimento de mão de obra especializada (Bombeiro Civil), uniformes, viatura, materiais, equipamentos, ferramentas, EPI e EPC necessários à execução dos serviços</w:t>
      </w:r>
      <w:r w:rsidR="005B6C63" w:rsidRPr="005B6C63">
        <w:rPr>
          <w:rFonts w:ascii="Arial" w:hAnsi="Arial" w:cs="Arial"/>
          <w:bCs/>
          <w:iCs/>
          <w:sz w:val="20"/>
          <w:szCs w:val="20"/>
        </w:rPr>
        <w:t xml:space="preserve">, pelo período de 12 (doze) meses, sob a forma de </w:t>
      </w:r>
      <w:r w:rsidR="005B6C63" w:rsidRPr="005B6C63">
        <w:rPr>
          <w:rFonts w:ascii="Arial" w:hAnsi="Arial" w:cs="Arial"/>
          <w:bCs/>
          <w:iCs/>
          <w:sz w:val="20"/>
          <w:szCs w:val="20"/>
          <w:u w:val="single"/>
        </w:rPr>
        <w:t>execução indireta</w:t>
      </w:r>
      <w:r w:rsidR="005B6C63" w:rsidRPr="005B6C63">
        <w:rPr>
          <w:rFonts w:ascii="Arial" w:hAnsi="Arial" w:cs="Arial"/>
          <w:bCs/>
          <w:iCs/>
          <w:sz w:val="20"/>
          <w:szCs w:val="20"/>
        </w:rPr>
        <w:t>, no regime de empreitada por preço global,</w:t>
      </w:r>
      <w:r w:rsidR="005B6C63" w:rsidRPr="005B6C63">
        <w:rPr>
          <w:rFonts w:ascii="Arial" w:hAnsi="Arial" w:cs="Arial"/>
          <w:color w:val="000000" w:themeColor="text1"/>
          <w:sz w:val="20"/>
          <w:szCs w:val="20"/>
        </w:rPr>
        <w:t xml:space="preserve"> que serão prestados nas condições estabelecidas no Termo de Referência, Anexo I do Edital</w:t>
      </w:r>
    </w:p>
    <w:p w14:paraId="1B862E0F" w14:textId="77777777" w:rsidR="003F6231" w:rsidRDefault="003F6231" w:rsidP="003F6231">
      <w:pPr>
        <w:numPr>
          <w:ilvl w:val="1"/>
          <w:numId w:val="17"/>
        </w:numPr>
        <w:spacing w:before="120" w:after="120" w:line="276" w:lineRule="auto"/>
        <w:ind w:left="425"/>
        <w:jc w:val="both"/>
        <w:rPr>
          <w:rFonts w:ascii="Arial" w:hAnsi="Arial" w:cs="Arial"/>
          <w:color w:val="000000"/>
          <w:sz w:val="20"/>
          <w:szCs w:val="20"/>
        </w:rPr>
      </w:pPr>
      <w:r w:rsidRPr="003F6231">
        <w:rPr>
          <w:rFonts w:ascii="Arial" w:hAnsi="Arial" w:cs="Arial"/>
          <w:color w:val="000000"/>
          <w:sz w:val="20"/>
          <w:szCs w:val="20"/>
        </w:rPr>
        <w:t xml:space="preserve"> Este Termo de Contrato vincula-se ao Edital do Pregão, identificado no preâmbulo e à proposta vencedora, independentemente de transcrição.</w:t>
      </w:r>
    </w:p>
    <w:p w14:paraId="05A1AB40" w14:textId="77777777" w:rsidR="00077D4D" w:rsidRPr="00077D4D" w:rsidRDefault="00077D4D" w:rsidP="00077D4D">
      <w:pPr>
        <w:numPr>
          <w:ilvl w:val="1"/>
          <w:numId w:val="17"/>
        </w:numPr>
        <w:spacing w:before="120" w:after="120" w:line="276" w:lineRule="auto"/>
        <w:ind w:left="425"/>
        <w:jc w:val="both"/>
        <w:rPr>
          <w:rFonts w:ascii="Arial" w:hAnsi="Arial" w:cs="Arial"/>
          <w:color w:val="002060"/>
          <w:sz w:val="20"/>
          <w:szCs w:val="20"/>
        </w:rPr>
      </w:pPr>
      <w:r w:rsidRPr="00077D4D">
        <w:rPr>
          <w:rFonts w:ascii="Arial" w:hAnsi="Arial" w:cs="Arial"/>
          <w:color w:val="002060"/>
          <w:sz w:val="20"/>
          <w:szCs w:val="20"/>
        </w:rPr>
        <w:t>Objeto da contratação:</w:t>
      </w:r>
    </w:p>
    <w:tbl>
      <w:tblPr>
        <w:tblW w:w="864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620"/>
        <w:gridCol w:w="1620"/>
        <w:gridCol w:w="1980"/>
        <w:gridCol w:w="1440"/>
        <w:gridCol w:w="1980"/>
      </w:tblGrid>
      <w:tr w:rsidR="00077D4D" w:rsidRPr="00077D4D" w14:paraId="467B6D9D" w14:textId="77777777" w:rsidTr="00077D4D">
        <w:tc>
          <w:tcPr>
            <w:tcW w:w="1620" w:type="dxa"/>
          </w:tcPr>
          <w:p w14:paraId="263379C3" w14:textId="77777777" w:rsidR="00077D4D" w:rsidRPr="00077D4D" w:rsidRDefault="00077D4D" w:rsidP="00077D4D">
            <w:pPr>
              <w:pStyle w:val="TtulodaTabela"/>
              <w:suppressLineNumbers w:val="0"/>
              <w:spacing w:after="0"/>
              <w:rPr>
                <w:rFonts w:ascii="Arial" w:hAnsi="Arial" w:cs="Arial"/>
                <w:b w:val="0"/>
                <w:bCs w:val="0"/>
                <w:i w:val="0"/>
                <w:iCs w:val="0"/>
                <w:color w:val="002060"/>
              </w:rPr>
            </w:pPr>
            <w:r w:rsidRPr="00077D4D">
              <w:rPr>
                <w:rFonts w:ascii="Arial" w:hAnsi="Arial" w:cs="Arial"/>
                <w:b w:val="0"/>
                <w:bCs w:val="0"/>
                <w:i w:val="0"/>
                <w:iCs w:val="0"/>
                <w:color w:val="002060"/>
              </w:rPr>
              <w:t>ITEM (SERVIÇO)</w:t>
            </w:r>
          </w:p>
        </w:tc>
        <w:tc>
          <w:tcPr>
            <w:tcW w:w="1620" w:type="dxa"/>
          </w:tcPr>
          <w:p w14:paraId="1FD2FA92" w14:textId="77777777" w:rsidR="00077D4D" w:rsidRPr="00077D4D" w:rsidRDefault="00077D4D" w:rsidP="00077D4D">
            <w:pPr>
              <w:pStyle w:val="TtulodaTabela"/>
              <w:suppressLineNumbers w:val="0"/>
              <w:spacing w:after="0"/>
              <w:rPr>
                <w:rFonts w:ascii="Arial" w:hAnsi="Arial" w:cs="Arial"/>
                <w:b w:val="0"/>
                <w:color w:val="002060"/>
              </w:rPr>
            </w:pPr>
            <w:r w:rsidRPr="00077D4D">
              <w:rPr>
                <w:rFonts w:ascii="Arial" w:hAnsi="Arial" w:cs="Arial"/>
                <w:b w:val="0"/>
                <w:bCs w:val="0"/>
                <w:i w:val="0"/>
                <w:iCs w:val="0"/>
                <w:color w:val="002060"/>
              </w:rPr>
              <w:t>LOCAL DE EXECUÇÃO</w:t>
            </w:r>
          </w:p>
        </w:tc>
        <w:tc>
          <w:tcPr>
            <w:tcW w:w="1980" w:type="dxa"/>
          </w:tcPr>
          <w:p w14:paraId="7BE36683" w14:textId="77777777" w:rsidR="00077D4D" w:rsidRPr="00077D4D" w:rsidRDefault="00077D4D" w:rsidP="00077D4D">
            <w:pPr>
              <w:jc w:val="center"/>
              <w:rPr>
                <w:rFonts w:ascii="Arial" w:hAnsi="Arial" w:cs="Arial"/>
                <w:color w:val="002060"/>
                <w:sz w:val="20"/>
                <w:szCs w:val="20"/>
              </w:rPr>
            </w:pPr>
            <w:r w:rsidRPr="00077D4D">
              <w:rPr>
                <w:rFonts w:ascii="Arial" w:hAnsi="Arial" w:cs="Arial"/>
                <w:color w:val="002060"/>
                <w:sz w:val="20"/>
                <w:szCs w:val="20"/>
              </w:rPr>
              <w:t>QUANTIDADE</w:t>
            </w:r>
          </w:p>
          <w:p w14:paraId="5DE0A7A0" w14:textId="77777777" w:rsidR="00077D4D" w:rsidRPr="00077D4D" w:rsidRDefault="00077D4D" w:rsidP="00077D4D">
            <w:pPr>
              <w:jc w:val="center"/>
              <w:rPr>
                <w:rFonts w:ascii="Arial" w:hAnsi="Arial" w:cs="Arial"/>
                <w:color w:val="002060"/>
                <w:sz w:val="20"/>
                <w:szCs w:val="20"/>
              </w:rPr>
            </w:pPr>
          </w:p>
        </w:tc>
        <w:tc>
          <w:tcPr>
            <w:tcW w:w="1440" w:type="dxa"/>
          </w:tcPr>
          <w:p w14:paraId="0E8B7EAB" w14:textId="77777777" w:rsidR="00077D4D" w:rsidRPr="00077D4D" w:rsidRDefault="00077D4D" w:rsidP="00077D4D">
            <w:pPr>
              <w:jc w:val="center"/>
              <w:rPr>
                <w:rFonts w:ascii="Arial" w:hAnsi="Arial" w:cs="Arial"/>
                <w:color w:val="002060"/>
                <w:sz w:val="20"/>
                <w:szCs w:val="20"/>
              </w:rPr>
            </w:pPr>
            <w:r w:rsidRPr="00077D4D">
              <w:rPr>
                <w:rFonts w:ascii="Arial" w:hAnsi="Arial" w:cs="Arial"/>
                <w:color w:val="002060"/>
                <w:sz w:val="20"/>
                <w:szCs w:val="20"/>
              </w:rPr>
              <w:t>HORÁRIO/</w:t>
            </w:r>
          </w:p>
          <w:p w14:paraId="18871BEC" w14:textId="77777777" w:rsidR="00077D4D" w:rsidRPr="00077D4D" w:rsidRDefault="00077D4D" w:rsidP="00077D4D">
            <w:pPr>
              <w:jc w:val="center"/>
              <w:rPr>
                <w:rFonts w:ascii="Arial" w:hAnsi="Arial" w:cs="Arial"/>
                <w:color w:val="002060"/>
                <w:sz w:val="20"/>
                <w:szCs w:val="20"/>
              </w:rPr>
            </w:pPr>
            <w:r w:rsidRPr="00077D4D">
              <w:rPr>
                <w:rFonts w:ascii="Arial" w:hAnsi="Arial" w:cs="Arial"/>
                <w:color w:val="002060"/>
                <w:sz w:val="20"/>
                <w:szCs w:val="20"/>
              </w:rPr>
              <w:t>PERÍODO</w:t>
            </w:r>
          </w:p>
        </w:tc>
        <w:tc>
          <w:tcPr>
            <w:tcW w:w="1980" w:type="dxa"/>
          </w:tcPr>
          <w:p w14:paraId="1246F03F" w14:textId="77777777" w:rsidR="00077D4D" w:rsidRPr="00077D4D" w:rsidRDefault="00077D4D" w:rsidP="00077D4D">
            <w:pPr>
              <w:jc w:val="center"/>
              <w:rPr>
                <w:rFonts w:ascii="Arial" w:hAnsi="Arial" w:cs="Arial"/>
                <w:color w:val="002060"/>
                <w:sz w:val="20"/>
                <w:szCs w:val="20"/>
              </w:rPr>
            </w:pPr>
            <w:r w:rsidRPr="00077D4D">
              <w:rPr>
                <w:rFonts w:ascii="Arial" w:hAnsi="Arial" w:cs="Arial"/>
                <w:color w:val="002060"/>
                <w:sz w:val="20"/>
                <w:szCs w:val="20"/>
              </w:rPr>
              <w:t>VALORES</w:t>
            </w:r>
          </w:p>
        </w:tc>
      </w:tr>
      <w:tr w:rsidR="00077D4D" w:rsidRPr="00077D4D" w14:paraId="390BC975" w14:textId="77777777" w:rsidTr="00077D4D">
        <w:tc>
          <w:tcPr>
            <w:tcW w:w="1620" w:type="dxa"/>
          </w:tcPr>
          <w:p w14:paraId="0828F9E1" w14:textId="77777777" w:rsidR="00077D4D" w:rsidRPr="00077D4D" w:rsidRDefault="00077D4D" w:rsidP="00077D4D">
            <w:pPr>
              <w:spacing w:after="120"/>
              <w:rPr>
                <w:rFonts w:ascii="Arial" w:hAnsi="Arial" w:cs="Arial"/>
                <w:color w:val="002060"/>
                <w:sz w:val="20"/>
                <w:szCs w:val="20"/>
              </w:rPr>
            </w:pPr>
          </w:p>
        </w:tc>
        <w:tc>
          <w:tcPr>
            <w:tcW w:w="1620" w:type="dxa"/>
          </w:tcPr>
          <w:p w14:paraId="2706D80C" w14:textId="77777777" w:rsidR="00077D4D" w:rsidRPr="00077D4D" w:rsidRDefault="00077D4D" w:rsidP="00077D4D">
            <w:pPr>
              <w:spacing w:after="120"/>
              <w:rPr>
                <w:rFonts w:ascii="Arial" w:hAnsi="Arial" w:cs="Arial"/>
                <w:color w:val="002060"/>
                <w:sz w:val="20"/>
                <w:szCs w:val="20"/>
              </w:rPr>
            </w:pPr>
          </w:p>
        </w:tc>
        <w:tc>
          <w:tcPr>
            <w:tcW w:w="1980" w:type="dxa"/>
          </w:tcPr>
          <w:p w14:paraId="4C9B1DC0" w14:textId="77777777" w:rsidR="00077D4D" w:rsidRPr="00077D4D" w:rsidRDefault="00077D4D" w:rsidP="00077D4D">
            <w:pPr>
              <w:spacing w:after="120"/>
              <w:rPr>
                <w:rFonts w:ascii="Arial" w:hAnsi="Arial" w:cs="Arial"/>
                <w:color w:val="002060"/>
                <w:sz w:val="20"/>
                <w:szCs w:val="20"/>
              </w:rPr>
            </w:pPr>
          </w:p>
        </w:tc>
        <w:tc>
          <w:tcPr>
            <w:tcW w:w="1440" w:type="dxa"/>
          </w:tcPr>
          <w:p w14:paraId="75D11CF9" w14:textId="77777777" w:rsidR="00077D4D" w:rsidRPr="00077D4D" w:rsidRDefault="00077D4D" w:rsidP="00077D4D">
            <w:pPr>
              <w:spacing w:after="120"/>
              <w:rPr>
                <w:rFonts w:ascii="Arial" w:hAnsi="Arial" w:cs="Arial"/>
                <w:color w:val="002060"/>
                <w:sz w:val="20"/>
                <w:szCs w:val="20"/>
              </w:rPr>
            </w:pPr>
          </w:p>
        </w:tc>
        <w:tc>
          <w:tcPr>
            <w:tcW w:w="1980" w:type="dxa"/>
          </w:tcPr>
          <w:p w14:paraId="72516E92" w14:textId="77777777" w:rsidR="00077D4D" w:rsidRPr="00077D4D" w:rsidRDefault="00077D4D" w:rsidP="00077D4D">
            <w:pPr>
              <w:spacing w:after="120"/>
              <w:rPr>
                <w:rFonts w:ascii="Arial" w:hAnsi="Arial" w:cs="Arial"/>
                <w:color w:val="002060"/>
                <w:sz w:val="20"/>
                <w:szCs w:val="20"/>
              </w:rPr>
            </w:pPr>
          </w:p>
        </w:tc>
      </w:tr>
      <w:tr w:rsidR="00077D4D" w:rsidRPr="00077D4D" w14:paraId="698F93C9" w14:textId="77777777" w:rsidTr="00077D4D">
        <w:tc>
          <w:tcPr>
            <w:tcW w:w="1620" w:type="dxa"/>
          </w:tcPr>
          <w:p w14:paraId="143C4F12" w14:textId="77777777" w:rsidR="00077D4D" w:rsidRPr="00077D4D" w:rsidRDefault="00077D4D" w:rsidP="00077D4D">
            <w:pPr>
              <w:spacing w:after="120"/>
              <w:rPr>
                <w:rFonts w:ascii="Arial" w:hAnsi="Arial" w:cs="Arial"/>
                <w:color w:val="002060"/>
                <w:sz w:val="20"/>
                <w:szCs w:val="20"/>
              </w:rPr>
            </w:pPr>
          </w:p>
        </w:tc>
        <w:tc>
          <w:tcPr>
            <w:tcW w:w="1620" w:type="dxa"/>
          </w:tcPr>
          <w:p w14:paraId="68B2168A" w14:textId="77777777" w:rsidR="00077D4D" w:rsidRPr="00077D4D" w:rsidRDefault="00077D4D" w:rsidP="00077D4D">
            <w:pPr>
              <w:spacing w:after="120"/>
              <w:rPr>
                <w:rFonts w:ascii="Arial" w:hAnsi="Arial" w:cs="Arial"/>
                <w:color w:val="002060"/>
                <w:sz w:val="20"/>
                <w:szCs w:val="20"/>
              </w:rPr>
            </w:pPr>
          </w:p>
        </w:tc>
        <w:tc>
          <w:tcPr>
            <w:tcW w:w="1980" w:type="dxa"/>
          </w:tcPr>
          <w:p w14:paraId="1317A465" w14:textId="77777777" w:rsidR="00077D4D" w:rsidRPr="00077D4D" w:rsidRDefault="00077D4D" w:rsidP="00077D4D">
            <w:pPr>
              <w:spacing w:after="120"/>
              <w:rPr>
                <w:rFonts w:ascii="Arial" w:hAnsi="Arial" w:cs="Arial"/>
                <w:color w:val="002060"/>
                <w:sz w:val="20"/>
                <w:szCs w:val="20"/>
              </w:rPr>
            </w:pPr>
          </w:p>
        </w:tc>
        <w:tc>
          <w:tcPr>
            <w:tcW w:w="1440" w:type="dxa"/>
          </w:tcPr>
          <w:p w14:paraId="0D0A7EA0" w14:textId="77777777" w:rsidR="00077D4D" w:rsidRPr="00077D4D" w:rsidRDefault="00077D4D" w:rsidP="00077D4D">
            <w:pPr>
              <w:spacing w:after="120"/>
              <w:rPr>
                <w:rFonts w:ascii="Arial" w:hAnsi="Arial" w:cs="Arial"/>
                <w:color w:val="002060"/>
                <w:sz w:val="20"/>
                <w:szCs w:val="20"/>
              </w:rPr>
            </w:pPr>
          </w:p>
        </w:tc>
        <w:tc>
          <w:tcPr>
            <w:tcW w:w="1980" w:type="dxa"/>
          </w:tcPr>
          <w:p w14:paraId="66A881FC" w14:textId="77777777" w:rsidR="00077D4D" w:rsidRPr="00077D4D" w:rsidRDefault="00077D4D" w:rsidP="00077D4D">
            <w:pPr>
              <w:spacing w:after="120"/>
              <w:rPr>
                <w:rFonts w:ascii="Arial" w:hAnsi="Arial" w:cs="Arial"/>
                <w:color w:val="002060"/>
                <w:sz w:val="20"/>
                <w:szCs w:val="20"/>
              </w:rPr>
            </w:pPr>
          </w:p>
        </w:tc>
      </w:tr>
      <w:tr w:rsidR="00077D4D" w:rsidRPr="00077D4D" w14:paraId="72764A2A" w14:textId="77777777" w:rsidTr="00077D4D">
        <w:tc>
          <w:tcPr>
            <w:tcW w:w="1620" w:type="dxa"/>
          </w:tcPr>
          <w:p w14:paraId="44256DCC" w14:textId="77777777" w:rsidR="00077D4D" w:rsidRPr="00077D4D" w:rsidRDefault="00077D4D" w:rsidP="00077D4D">
            <w:pPr>
              <w:spacing w:after="120"/>
              <w:rPr>
                <w:rFonts w:ascii="Arial" w:hAnsi="Arial" w:cs="Arial"/>
                <w:color w:val="002060"/>
                <w:sz w:val="20"/>
                <w:szCs w:val="20"/>
              </w:rPr>
            </w:pPr>
          </w:p>
        </w:tc>
        <w:tc>
          <w:tcPr>
            <w:tcW w:w="1620" w:type="dxa"/>
          </w:tcPr>
          <w:p w14:paraId="6AF1F489" w14:textId="77777777" w:rsidR="00077D4D" w:rsidRPr="00077D4D" w:rsidRDefault="00077D4D" w:rsidP="00077D4D">
            <w:pPr>
              <w:spacing w:after="120"/>
              <w:rPr>
                <w:rFonts w:ascii="Arial" w:hAnsi="Arial" w:cs="Arial"/>
                <w:color w:val="002060"/>
                <w:sz w:val="20"/>
                <w:szCs w:val="20"/>
              </w:rPr>
            </w:pPr>
          </w:p>
        </w:tc>
        <w:tc>
          <w:tcPr>
            <w:tcW w:w="1980" w:type="dxa"/>
          </w:tcPr>
          <w:p w14:paraId="5F3F2C45" w14:textId="77777777" w:rsidR="00077D4D" w:rsidRPr="00077D4D" w:rsidRDefault="00077D4D" w:rsidP="00077D4D">
            <w:pPr>
              <w:spacing w:after="120"/>
              <w:rPr>
                <w:rFonts w:ascii="Arial" w:hAnsi="Arial" w:cs="Arial"/>
                <w:color w:val="002060"/>
                <w:sz w:val="20"/>
                <w:szCs w:val="20"/>
              </w:rPr>
            </w:pPr>
          </w:p>
        </w:tc>
        <w:tc>
          <w:tcPr>
            <w:tcW w:w="1440" w:type="dxa"/>
          </w:tcPr>
          <w:p w14:paraId="159240B0" w14:textId="77777777" w:rsidR="00077D4D" w:rsidRPr="00077D4D" w:rsidRDefault="00077D4D" w:rsidP="00077D4D">
            <w:pPr>
              <w:spacing w:after="120"/>
              <w:rPr>
                <w:rFonts w:ascii="Arial" w:hAnsi="Arial" w:cs="Arial"/>
                <w:color w:val="002060"/>
                <w:sz w:val="20"/>
                <w:szCs w:val="20"/>
              </w:rPr>
            </w:pPr>
          </w:p>
        </w:tc>
        <w:tc>
          <w:tcPr>
            <w:tcW w:w="1980" w:type="dxa"/>
          </w:tcPr>
          <w:p w14:paraId="26C86FD0" w14:textId="77777777" w:rsidR="00077D4D" w:rsidRPr="00077D4D" w:rsidRDefault="00077D4D" w:rsidP="00077D4D">
            <w:pPr>
              <w:spacing w:after="120"/>
              <w:rPr>
                <w:rFonts w:ascii="Arial" w:hAnsi="Arial" w:cs="Arial"/>
                <w:color w:val="002060"/>
                <w:sz w:val="20"/>
                <w:szCs w:val="20"/>
              </w:rPr>
            </w:pPr>
          </w:p>
        </w:tc>
      </w:tr>
    </w:tbl>
    <w:p w14:paraId="3F0811A9" w14:textId="77777777" w:rsidR="003F6231" w:rsidRPr="003F6231" w:rsidRDefault="003F6231" w:rsidP="003F6231">
      <w:pPr>
        <w:pStyle w:val="Nivel1"/>
        <w:numPr>
          <w:ilvl w:val="0"/>
          <w:numId w:val="17"/>
        </w:numPr>
        <w:rPr>
          <w:bCs/>
          <w:iCs/>
        </w:rPr>
      </w:pPr>
      <w:r w:rsidRPr="003F6231">
        <w:t>CLÁUSULA SEGUNDA – VIGÊNCIA</w:t>
      </w:r>
    </w:p>
    <w:p w14:paraId="339A6985" w14:textId="5A548DDA" w:rsidR="003F6231" w:rsidRPr="003F6231" w:rsidRDefault="003F6231" w:rsidP="003F6231">
      <w:pPr>
        <w:numPr>
          <w:ilvl w:val="1"/>
          <w:numId w:val="17"/>
        </w:numPr>
        <w:spacing w:before="120" w:after="120" w:line="276" w:lineRule="auto"/>
        <w:ind w:left="425"/>
        <w:jc w:val="both"/>
        <w:rPr>
          <w:rFonts w:ascii="Arial" w:hAnsi="Arial" w:cs="Arial"/>
          <w:color w:val="000000"/>
          <w:sz w:val="20"/>
          <w:szCs w:val="20"/>
        </w:rPr>
      </w:pPr>
      <w:r w:rsidRPr="003F6231">
        <w:rPr>
          <w:rFonts w:ascii="Arial" w:hAnsi="Arial" w:cs="Arial"/>
          <w:bCs/>
          <w:iCs/>
          <w:sz w:val="20"/>
          <w:szCs w:val="20"/>
        </w:rPr>
        <w:t xml:space="preserve">O prazo de vigência deste Termo de Contrato é aquele fixado no Edital, com início na data de </w:t>
      </w:r>
      <w:r w:rsidRPr="003F6231">
        <w:rPr>
          <w:rFonts w:ascii="Arial" w:hAnsi="Arial" w:cs="Arial"/>
          <w:bCs/>
          <w:iCs/>
          <w:color w:val="FF0000"/>
          <w:sz w:val="20"/>
          <w:szCs w:val="20"/>
        </w:rPr>
        <w:t>.........../......../........</w:t>
      </w:r>
      <w:r w:rsidRPr="003F6231">
        <w:rPr>
          <w:rFonts w:ascii="Arial" w:hAnsi="Arial" w:cs="Arial"/>
          <w:bCs/>
          <w:iCs/>
          <w:sz w:val="20"/>
          <w:szCs w:val="20"/>
        </w:rPr>
        <w:t xml:space="preserve"> e encerramento </w:t>
      </w:r>
      <w:proofErr w:type="spellStart"/>
      <w:r w:rsidRPr="003F6231">
        <w:rPr>
          <w:rFonts w:ascii="Arial" w:hAnsi="Arial" w:cs="Arial"/>
          <w:bCs/>
          <w:iCs/>
          <w:sz w:val="20"/>
          <w:szCs w:val="20"/>
        </w:rPr>
        <w:t>em</w:t>
      </w:r>
      <w:proofErr w:type="spellEnd"/>
      <w:r w:rsidRPr="003F6231">
        <w:rPr>
          <w:rFonts w:ascii="Arial" w:hAnsi="Arial" w:cs="Arial"/>
          <w:bCs/>
          <w:iCs/>
          <w:sz w:val="20"/>
          <w:szCs w:val="20"/>
        </w:rPr>
        <w:t xml:space="preserve"> </w:t>
      </w:r>
      <w:r w:rsidRPr="003F6231">
        <w:rPr>
          <w:rFonts w:ascii="Arial" w:hAnsi="Arial" w:cs="Arial"/>
          <w:bCs/>
          <w:iCs/>
          <w:color w:val="FF0000"/>
          <w:sz w:val="20"/>
          <w:szCs w:val="20"/>
        </w:rPr>
        <w:t>.........../........./..........</w:t>
      </w:r>
      <w:r w:rsidRPr="003F6231">
        <w:rPr>
          <w:rFonts w:ascii="Arial" w:hAnsi="Arial" w:cs="Arial"/>
          <w:bCs/>
          <w:iCs/>
          <w:sz w:val="20"/>
          <w:szCs w:val="20"/>
        </w:rPr>
        <w:t xml:space="preserve">, </w:t>
      </w:r>
      <w:r w:rsidRPr="003F6231">
        <w:rPr>
          <w:rFonts w:ascii="Arial" w:hAnsi="Arial" w:cs="Arial"/>
          <w:color w:val="000000"/>
          <w:sz w:val="20"/>
          <w:szCs w:val="20"/>
        </w:rPr>
        <w:t>podendo ser prorrogado por interesse das partes até o limite de 60 (sessenta) meses, desde que haja autorização formal da autoridade competente e observados os seguintes requisitos:</w:t>
      </w:r>
    </w:p>
    <w:p w14:paraId="45CEE716" w14:textId="77777777" w:rsidR="003F6231" w:rsidRPr="003F6231" w:rsidRDefault="003F6231" w:rsidP="003F6231">
      <w:pPr>
        <w:numPr>
          <w:ilvl w:val="2"/>
          <w:numId w:val="17"/>
        </w:numPr>
        <w:spacing w:before="120" w:after="120" w:line="276" w:lineRule="auto"/>
        <w:ind w:left="1134" w:hanging="283"/>
        <w:jc w:val="both"/>
        <w:rPr>
          <w:rFonts w:ascii="Arial" w:hAnsi="Arial" w:cs="Arial"/>
          <w:color w:val="000000"/>
          <w:sz w:val="20"/>
          <w:szCs w:val="20"/>
        </w:rPr>
      </w:pPr>
      <w:r w:rsidRPr="003F6231">
        <w:rPr>
          <w:rFonts w:ascii="Arial" w:hAnsi="Arial" w:cs="Arial"/>
          <w:bCs/>
          <w:iCs/>
          <w:sz w:val="20"/>
          <w:szCs w:val="20"/>
        </w:rPr>
        <w:t>Os serviços tenham sido prestados regularmente;</w:t>
      </w:r>
    </w:p>
    <w:p w14:paraId="2D8413AE" w14:textId="77777777" w:rsidR="003F6231" w:rsidRPr="003F6231" w:rsidRDefault="003F6231" w:rsidP="003F6231">
      <w:pPr>
        <w:pStyle w:val="PargrafodaLista"/>
        <w:numPr>
          <w:ilvl w:val="2"/>
          <w:numId w:val="17"/>
        </w:numPr>
        <w:spacing w:before="120" w:after="120" w:line="276" w:lineRule="auto"/>
        <w:ind w:firstLine="284"/>
        <w:jc w:val="both"/>
        <w:rPr>
          <w:rFonts w:ascii="Arial" w:hAnsi="Arial" w:cs="Arial"/>
          <w:bCs/>
          <w:iCs/>
          <w:sz w:val="20"/>
          <w:szCs w:val="20"/>
        </w:rPr>
      </w:pPr>
      <w:r w:rsidRPr="003F6231">
        <w:rPr>
          <w:rFonts w:ascii="Arial" w:hAnsi="Arial" w:cs="Arial"/>
          <w:bCs/>
          <w:iCs/>
          <w:sz w:val="20"/>
          <w:szCs w:val="20"/>
        </w:rPr>
        <w:t>Esteja formalmente demonstrado que a forma de prestação dos serviços tem natureza continuada;  </w:t>
      </w:r>
    </w:p>
    <w:p w14:paraId="3EF3C823" w14:textId="77777777" w:rsidR="003F6231" w:rsidRPr="003F6231" w:rsidRDefault="003F6231" w:rsidP="003F6231">
      <w:pPr>
        <w:numPr>
          <w:ilvl w:val="2"/>
          <w:numId w:val="17"/>
        </w:numPr>
        <w:spacing w:before="120" w:after="120" w:line="276" w:lineRule="auto"/>
        <w:ind w:left="1135"/>
        <w:jc w:val="both"/>
        <w:rPr>
          <w:rFonts w:ascii="Arial" w:hAnsi="Arial" w:cs="Arial"/>
          <w:bCs/>
          <w:iCs/>
          <w:sz w:val="20"/>
          <w:szCs w:val="20"/>
        </w:rPr>
      </w:pPr>
      <w:r w:rsidRPr="003F6231">
        <w:rPr>
          <w:rFonts w:ascii="Arial" w:hAnsi="Arial" w:cs="Arial"/>
          <w:bCs/>
          <w:iCs/>
          <w:sz w:val="20"/>
          <w:szCs w:val="20"/>
        </w:rPr>
        <w:t>Seja juntado relatório que discorra sobre a execução do contrato, com informações de que os serviços tenham sido prestados regularmente;  </w:t>
      </w:r>
    </w:p>
    <w:p w14:paraId="2951BCF6" w14:textId="77777777" w:rsidR="003F6231" w:rsidRPr="003F6231" w:rsidRDefault="003F6231" w:rsidP="003F6231">
      <w:pPr>
        <w:numPr>
          <w:ilvl w:val="2"/>
          <w:numId w:val="17"/>
        </w:numPr>
        <w:spacing w:before="120" w:after="120" w:line="276" w:lineRule="auto"/>
        <w:ind w:left="1135"/>
        <w:jc w:val="both"/>
        <w:rPr>
          <w:rFonts w:ascii="Arial" w:hAnsi="Arial" w:cs="Arial"/>
          <w:bCs/>
          <w:iCs/>
          <w:sz w:val="20"/>
          <w:szCs w:val="20"/>
        </w:rPr>
      </w:pPr>
      <w:r w:rsidRPr="003F6231">
        <w:rPr>
          <w:rFonts w:ascii="Arial" w:hAnsi="Arial" w:cs="Arial"/>
          <w:bCs/>
          <w:iCs/>
          <w:sz w:val="20"/>
          <w:szCs w:val="20"/>
        </w:rPr>
        <w:t>Seja juntada justificativa e motivo, por escrito, de que a Administração mantém interesse na realização do serviço;  </w:t>
      </w:r>
    </w:p>
    <w:p w14:paraId="3FCADF77" w14:textId="77777777" w:rsidR="003F6231" w:rsidRPr="003F6231" w:rsidRDefault="003F6231" w:rsidP="003F6231">
      <w:pPr>
        <w:numPr>
          <w:ilvl w:val="2"/>
          <w:numId w:val="17"/>
        </w:numPr>
        <w:spacing w:before="120" w:after="120" w:line="276" w:lineRule="auto"/>
        <w:ind w:left="1135"/>
        <w:jc w:val="both"/>
        <w:rPr>
          <w:rFonts w:ascii="Arial" w:hAnsi="Arial" w:cs="Arial"/>
          <w:bCs/>
          <w:iCs/>
          <w:sz w:val="20"/>
          <w:szCs w:val="20"/>
        </w:rPr>
      </w:pPr>
      <w:r w:rsidRPr="003F6231">
        <w:rPr>
          <w:rFonts w:ascii="Arial" w:hAnsi="Arial" w:cs="Arial"/>
          <w:bCs/>
          <w:iCs/>
          <w:sz w:val="20"/>
          <w:szCs w:val="20"/>
        </w:rPr>
        <w:t>Seja comprovado que o valor do contrato permanece economicamente vantajoso para a Administração;  </w:t>
      </w:r>
    </w:p>
    <w:p w14:paraId="64EBB79D" w14:textId="77777777" w:rsidR="003F6231" w:rsidRPr="003F6231" w:rsidRDefault="003F6231" w:rsidP="003F6231">
      <w:pPr>
        <w:numPr>
          <w:ilvl w:val="2"/>
          <w:numId w:val="17"/>
        </w:numPr>
        <w:spacing w:before="120" w:after="120" w:line="276" w:lineRule="auto"/>
        <w:ind w:left="1135"/>
        <w:jc w:val="both"/>
        <w:rPr>
          <w:rFonts w:ascii="Arial" w:hAnsi="Arial" w:cs="Arial"/>
          <w:bCs/>
          <w:iCs/>
          <w:sz w:val="20"/>
          <w:szCs w:val="20"/>
        </w:rPr>
      </w:pPr>
      <w:r w:rsidRPr="003F6231">
        <w:rPr>
          <w:rFonts w:ascii="Arial" w:hAnsi="Arial" w:cs="Arial"/>
          <w:bCs/>
          <w:iCs/>
          <w:sz w:val="20"/>
          <w:szCs w:val="20"/>
        </w:rPr>
        <w:t>Haja manifestação expressa da contratada informando o interesse na prorrogação; e  </w:t>
      </w:r>
    </w:p>
    <w:p w14:paraId="41EFE4A4" w14:textId="77777777" w:rsidR="003F6231" w:rsidRPr="003F6231" w:rsidRDefault="003F6231" w:rsidP="003F6231">
      <w:pPr>
        <w:numPr>
          <w:ilvl w:val="2"/>
          <w:numId w:val="17"/>
        </w:numPr>
        <w:spacing w:before="120" w:after="120" w:line="276" w:lineRule="auto"/>
        <w:ind w:left="1135"/>
        <w:jc w:val="both"/>
        <w:rPr>
          <w:rFonts w:ascii="Arial" w:hAnsi="Arial" w:cs="Arial"/>
          <w:bCs/>
          <w:iCs/>
          <w:sz w:val="20"/>
          <w:szCs w:val="20"/>
        </w:rPr>
      </w:pPr>
      <w:r w:rsidRPr="003F6231">
        <w:rPr>
          <w:rFonts w:ascii="Arial" w:hAnsi="Arial" w:cs="Arial"/>
          <w:bCs/>
          <w:iCs/>
          <w:sz w:val="20"/>
          <w:szCs w:val="20"/>
        </w:rPr>
        <w:t>Seja comprovado que o contratado mantém as condições iniciais de habilitação.</w:t>
      </w:r>
    </w:p>
    <w:p w14:paraId="2B2342EB" w14:textId="77777777" w:rsidR="003F6231" w:rsidRPr="003F6231" w:rsidRDefault="003F6231" w:rsidP="003F6231">
      <w:pPr>
        <w:numPr>
          <w:ilvl w:val="2"/>
          <w:numId w:val="17"/>
        </w:numPr>
        <w:spacing w:before="120" w:after="120" w:line="276" w:lineRule="auto"/>
        <w:ind w:left="1134"/>
        <w:jc w:val="both"/>
        <w:rPr>
          <w:rFonts w:ascii="Arial" w:hAnsi="Arial" w:cs="Arial"/>
          <w:color w:val="000000"/>
          <w:sz w:val="20"/>
          <w:szCs w:val="20"/>
        </w:rPr>
      </w:pPr>
      <w:r w:rsidRPr="003F6231">
        <w:rPr>
          <w:rFonts w:ascii="Arial" w:hAnsi="Arial" w:cs="Arial"/>
          <w:color w:val="000000"/>
          <w:sz w:val="20"/>
          <w:szCs w:val="20"/>
        </w:rPr>
        <w:t>A CONTRATADA não tem direito subjetivo à prorrogação contratual.</w:t>
      </w:r>
    </w:p>
    <w:p w14:paraId="02CAF4F6" w14:textId="77777777" w:rsidR="003F6231" w:rsidRPr="003F6231" w:rsidRDefault="003F6231" w:rsidP="003F6231">
      <w:pPr>
        <w:numPr>
          <w:ilvl w:val="1"/>
          <w:numId w:val="17"/>
        </w:numPr>
        <w:spacing w:before="120" w:after="120" w:line="276" w:lineRule="auto"/>
        <w:ind w:left="425"/>
        <w:jc w:val="both"/>
        <w:rPr>
          <w:rFonts w:ascii="Arial" w:hAnsi="Arial" w:cs="Arial"/>
          <w:color w:val="000000"/>
          <w:sz w:val="20"/>
          <w:szCs w:val="20"/>
        </w:rPr>
      </w:pPr>
      <w:r w:rsidRPr="003F6231">
        <w:rPr>
          <w:rFonts w:ascii="Arial" w:hAnsi="Arial" w:cs="Arial"/>
          <w:color w:val="000000"/>
          <w:sz w:val="20"/>
          <w:szCs w:val="20"/>
        </w:rPr>
        <w:t>A prorrogação de contrato deverá ser promovida mediante celebração de termo aditivo.</w:t>
      </w:r>
    </w:p>
    <w:p w14:paraId="3F242EB3" w14:textId="77777777" w:rsidR="003F6231" w:rsidRPr="003F6231" w:rsidRDefault="003F6231" w:rsidP="003F6231">
      <w:pPr>
        <w:pStyle w:val="Nivel1"/>
        <w:numPr>
          <w:ilvl w:val="0"/>
          <w:numId w:val="17"/>
        </w:numPr>
        <w:rPr>
          <w:bCs/>
        </w:rPr>
      </w:pPr>
      <w:r w:rsidRPr="003F6231">
        <w:t>CLÁUSULA TERCEIRA – PREÇO</w:t>
      </w:r>
    </w:p>
    <w:p w14:paraId="6A205EBF" w14:textId="77777777" w:rsidR="003F6231" w:rsidRPr="003F6231" w:rsidRDefault="003F6231" w:rsidP="003F6231">
      <w:pPr>
        <w:pStyle w:val="PargrafodaLista"/>
        <w:numPr>
          <w:ilvl w:val="1"/>
          <w:numId w:val="16"/>
        </w:numPr>
        <w:tabs>
          <w:tab w:val="left" w:pos="851"/>
        </w:tabs>
        <w:spacing w:before="120" w:after="120" w:line="276" w:lineRule="auto"/>
        <w:ind w:hanging="785"/>
        <w:jc w:val="both"/>
        <w:rPr>
          <w:rFonts w:ascii="Arial" w:hAnsi="Arial" w:cs="Arial"/>
          <w:sz w:val="20"/>
          <w:szCs w:val="20"/>
        </w:rPr>
      </w:pPr>
      <w:r w:rsidRPr="003F6231">
        <w:rPr>
          <w:rFonts w:ascii="Arial" w:hAnsi="Arial" w:cs="Arial"/>
          <w:sz w:val="20"/>
          <w:szCs w:val="20"/>
        </w:rPr>
        <w:t>O valor total da contratação é de R$.......... (.....)</w:t>
      </w:r>
    </w:p>
    <w:p w14:paraId="76DFAE6F" w14:textId="77777777" w:rsidR="003F6231" w:rsidRPr="003F6231" w:rsidRDefault="003F6231" w:rsidP="003F6231">
      <w:pPr>
        <w:spacing w:before="120" w:after="120" w:line="276" w:lineRule="auto"/>
        <w:ind w:left="425"/>
        <w:jc w:val="both"/>
        <w:rPr>
          <w:rFonts w:ascii="Arial" w:hAnsi="Arial" w:cs="Arial"/>
          <w:sz w:val="20"/>
          <w:szCs w:val="20"/>
        </w:rPr>
      </w:pPr>
      <w:proofErr w:type="gramStart"/>
      <w:r w:rsidRPr="003F6231">
        <w:rPr>
          <w:rFonts w:ascii="Arial" w:hAnsi="Arial" w:cs="Arial"/>
          <w:sz w:val="20"/>
          <w:szCs w:val="20"/>
        </w:rPr>
        <w:t>3.2  No</w:t>
      </w:r>
      <w:proofErr w:type="gramEnd"/>
      <w:r w:rsidRPr="003F6231">
        <w:rPr>
          <w:rFonts w:ascii="Arial" w:hAnsi="Arial" w:cs="Arial"/>
          <w:sz w:val="20"/>
          <w:szCs w:val="20"/>
        </w:rPr>
        <w:t xml:space="preserve"> valor acima estão incluídas todas as despesas ordinárias diretas e indiretas decorrentes da execução do objeto, inclusive tributos e/ou impostos, encargos sociais, trabalhistas, previdenciários, fiscais e comerciais incidentes, taxa de administração, frete, seguro e outros necessários ao cumprimento integral do objeto da contratação.</w:t>
      </w:r>
    </w:p>
    <w:p w14:paraId="7E33CB7C" w14:textId="77777777" w:rsidR="003F6231" w:rsidRPr="003F6231" w:rsidRDefault="003F6231" w:rsidP="003F6231">
      <w:pPr>
        <w:pStyle w:val="Nivel1"/>
        <w:numPr>
          <w:ilvl w:val="0"/>
          <w:numId w:val="17"/>
        </w:numPr>
      </w:pPr>
      <w:r w:rsidRPr="003F6231">
        <w:t>CLÁUSULA QUARTA – DOTAÇÃO ORÇAMENTÁRIA</w:t>
      </w:r>
    </w:p>
    <w:p w14:paraId="24125B4B" w14:textId="77777777" w:rsidR="003F6231" w:rsidRPr="003F6231" w:rsidRDefault="003F6231" w:rsidP="003F6231">
      <w:pPr>
        <w:numPr>
          <w:ilvl w:val="1"/>
          <w:numId w:val="17"/>
        </w:numPr>
        <w:spacing w:before="120" w:after="120" w:line="276" w:lineRule="auto"/>
        <w:ind w:left="425"/>
        <w:jc w:val="both"/>
        <w:rPr>
          <w:rFonts w:ascii="Arial" w:hAnsi="Arial" w:cs="Arial"/>
          <w:sz w:val="20"/>
          <w:szCs w:val="20"/>
        </w:rPr>
      </w:pPr>
      <w:r w:rsidRPr="003F6231">
        <w:rPr>
          <w:rFonts w:ascii="Arial" w:hAnsi="Arial" w:cs="Arial"/>
          <w:sz w:val="20"/>
          <w:szCs w:val="20"/>
        </w:rPr>
        <w:t>As despesas decorrentes desta contratação estão programadas em dotação orçamentária própria, prevista no orçamento da União, para o exercício de 2018, na classificação abaixo:</w:t>
      </w:r>
    </w:p>
    <w:p w14:paraId="6F4520D6" w14:textId="77777777" w:rsidR="003F6231" w:rsidRPr="00183610" w:rsidRDefault="003F6231" w:rsidP="003F6231">
      <w:pPr>
        <w:spacing w:line="276" w:lineRule="auto"/>
        <w:ind w:left="567" w:hanging="141"/>
        <w:rPr>
          <w:rFonts w:ascii="Arial" w:hAnsi="Arial" w:cs="Arial"/>
          <w:sz w:val="20"/>
          <w:szCs w:val="20"/>
          <w:lang w:eastAsia="en-US"/>
        </w:rPr>
      </w:pPr>
      <w:r w:rsidRPr="00183610">
        <w:rPr>
          <w:rFonts w:ascii="Arial" w:hAnsi="Arial" w:cs="Arial"/>
          <w:sz w:val="20"/>
          <w:szCs w:val="20"/>
          <w:lang w:eastAsia="en-US"/>
        </w:rPr>
        <w:t>Fonte: 0615100012</w:t>
      </w:r>
    </w:p>
    <w:p w14:paraId="4A09B4B7" w14:textId="77777777" w:rsidR="00077D4D" w:rsidRPr="00183610" w:rsidRDefault="003F6231" w:rsidP="003F6231">
      <w:pPr>
        <w:spacing w:line="276" w:lineRule="auto"/>
        <w:ind w:firstLine="426"/>
        <w:rPr>
          <w:rFonts w:ascii="Arial" w:hAnsi="Arial" w:cs="Arial"/>
          <w:sz w:val="20"/>
          <w:szCs w:val="20"/>
          <w:lang w:eastAsia="en-US"/>
        </w:rPr>
      </w:pPr>
      <w:r w:rsidRPr="00183610">
        <w:rPr>
          <w:rFonts w:ascii="Arial" w:hAnsi="Arial" w:cs="Arial"/>
          <w:sz w:val="20"/>
          <w:szCs w:val="20"/>
          <w:lang w:eastAsia="en-US"/>
        </w:rPr>
        <w:t xml:space="preserve">Projeto/Atividade: </w:t>
      </w:r>
      <w:r w:rsidR="00077D4D" w:rsidRPr="00183610">
        <w:rPr>
          <w:rFonts w:ascii="Arial" w:hAnsi="Arial" w:cs="Arial"/>
          <w:sz w:val="20"/>
          <w:szCs w:val="20"/>
          <w:lang w:eastAsia="en-US"/>
        </w:rPr>
        <w:t>21152000003 23237</w:t>
      </w:r>
    </w:p>
    <w:p w14:paraId="7166BDCC" w14:textId="4C465D99" w:rsidR="003F6231" w:rsidRPr="003F6231" w:rsidRDefault="003F6231" w:rsidP="003F6231">
      <w:pPr>
        <w:spacing w:line="276" w:lineRule="auto"/>
        <w:ind w:firstLine="426"/>
        <w:rPr>
          <w:rFonts w:ascii="Arial" w:hAnsi="Arial" w:cs="Arial"/>
          <w:sz w:val="20"/>
          <w:szCs w:val="20"/>
          <w:lang w:eastAsia="en-US"/>
        </w:rPr>
      </w:pPr>
      <w:r w:rsidRPr="00183610">
        <w:rPr>
          <w:rFonts w:ascii="Arial" w:hAnsi="Arial" w:cs="Arial"/>
          <w:sz w:val="20"/>
          <w:szCs w:val="20"/>
          <w:lang w:eastAsia="en-US"/>
        </w:rPr>
        <w:t>Elemento de Despesa:</w:t>
      </w:r>
      <w:r w:rsidR="00077D4D" w:rsidRPr="00183610">
        <w:rPr>
          <w:rFonts w:ascii="Arial" w:hAnsi="Arial" w:cs="Arial"/>
          <w:sz w:val="20"/>
          <w:szCs w:val="20"/>
          <w:lang w:eastAsia="en-US"/>
        </w:rPr>
        <w:t xml:space="preserve"> </w:t>
      </w:r>
      <w:r w:rsidRPr="00183610">
        <w:rPr>
          <w:rFonts w:ascii="Arial" w:hAnsi="Arial" w:cs="Arial"/>
          <w:sz w:val="20"/>
          <w:szCs w:val="20"/>
          <w:lang w:eastAsia="en-US"/>
        </w:rPr>
        <w:t>33</w:t>
      </w:r>
      <w:r w:rsidR="00077D4D" w:rsidRPr="00183610">
        <w:rPr>
          <w:rFonts w:ascii="Arial" w:hAnsi="Arial" w:cs="Arial"/>
          <w:sz w:val="20"/>
          <w:szCs w:val="20"/>
          <w:lang w:eastAsia="en-US"/>
        </w:rPr>
        <w:t>.</w:t>
      </w:r>
      <w:r w:rsidRPr="00183610">
        <w:rPr>
          <w:rFonts w:ascii="Arial" w:hAnsi="Arial" w:cs="Arial"/>
          <w:sz w:val="20"/>
          <w:szCs w:val="20"/>
          <w:lang w:eastAsia="en-US"/>
        </w:rPr>
        <w:t>90</w:t>
      </w:r>
      <w:r w:rsidR="00077D4D" w:rsidRPr="00183610">
        <w:rPr>
          <w:rFonts w:ascii="Arial" w:hAnsi="Arial" w:cs="Arial"/>
          <w:sz w:val="20"/>
          <w:szCs w:val="20"/>
          <w:lang w:eastAsia="en-US"/>
        </w:rPr>
        <w:t>.</w:t>
      </w:r>
      <w:r w:rsidRPr="00183610">
        <w:rPr>
          <w:rFonts w:ascii="Arial" w:hAnsi="Arial" w:cs="Arial"/>
          <w:sz w:val="20"/>
          <w:szCs w:val="20"/>
          <w:lang w:eastAsia="en-US"/>
        </w:rPr>
        <w:t>3</w:t>
      </w:r>
      <w:r w:rsidR="0073268E" w:rsidRPr="00183610">
        <w:rPr>
          <w:rFonts w:ascii="Arial" w:hAnsi="Arial" w:cs="Arial"/>
          <w:sz w:val="20"/>
          <w:szCs w:val="20"/>
          <w:lang w:eastAsia="en-US"/>
        </w:rPr>
        <w:t>7</w:t>
      </w:r>
    </w:p>
    <w:p w14:paraId="0D8C3BD7" w14:textId="77777777" w:rsidR="003F6231" w:rsidRPr="003F6231" w:rsidRDefault="003F6231" w:rsidP="003F6231">
      <w:pPr>
        <w:numPr>
          <w:ilvl w:val="1"/>
          <w:numId w:val="17"/>
        </w:numPr>
        <w:spacing w:before="120" w:after="120" w:line="276" w:lineRule="auto"/>
        <w:ind w:left="425"/>
        <w:jc w:val="both"/>
        <w:rPr>
          <w:rFonts w:ascii="Arial" w:hAnsi="Arial" w:cs="Arial"/>
          <w:sz w:val="20"/>
          <w:szCs w:val="20"/>
        </w:rPr>
      </w:pPr>
      <w:r w:rsidRPr="003F6231">
        <w:rPr>
          <w:rFonts w:ascii="Arial" w:hAnsi="Arial" w:cs="Arial"/>
          <w:sz w:val="20"/>
          <w:szCs w:val="20"/>
        </w:rPr>
        <w:lastRenderedPageBreak/>
        <w:t>No (s) exercício(s) seguinte(s), correrão à conta dos recursos próprios para atender às despesas da mesma natureza, cuja alocação será feita no início de cada exercício financeiro.</w:t>
      </w:r>
      <w:r w:rsidRPr="003F6231">
        <w:rPr>
          <w:rFonts w:ascii="Arial" w:hAnsi="Arial" w:cs="Arial"/>
          <w:b/>
          <w:sz w:val="20"/>
          <w:szCs w:val="20"/>
        </w:rPr>
        <w:t xml:space="preserve"> </w:t>
      </w:r>
    </w:p>
    <w:p w14:paraId="57E05CFA" w14:textId="77777777" w:rsidR="003F6231" w:rsidRPr="003F6231" w:rsidRDefault="003F6231" w:rsidP="003F6231">
      <w:pPr>
        <w:pStyle w:val="Nivel1"/>
        <w:numPr>
          <w:ilvl w:val="0"/>
          <w:numId w:val="17"/>
        </w:numPr>
      </w:pPr>
      <w:r w:rsidRPr="003F6231">
        <w:t>CLÁUSULA QUINTA – PAGAMENTO</w:t>
      </w:r>
    </w:p>
    <w:p w14:paraId="555BD3A9" w14:textId="7F48A9C9" w:rsidR="003F6231" w:rsidRDefault="003F6231" w:rsidP="003F6231">
      <w:pPr>
        <w:numPr>
          <w:ilvl w:val="1"/>
          <w:numId w:val="17"/>
        </w:numPr>
        <w:spacing w:before="120" w:after="120" w:line="276" w:lineRule="auto"/>
        <w:ind w:left="425"/>
        <w:jc w:val="both"/>
        <w:rPr>
          <w:rFonts w:ascii="Arial" w:hAnsi="Arial" w:cs="Arial"/>
          <w:sz w:val="20"/>
          <w:szCs w:val="20"/>
        </w:rPr>
      </w:pPr>
      <w:r w:rsidRPr="003F6231">
        <w:rPr>
          <w:rFonts w:ascii="Arial" w:hAnsi="Arial" w:cs="Arial"/>
          <w:sz w:val="20"/>
          <w:szCs w:val="20"/>
        </w:rPr>
        <w:t>O prazo para pagamento à CONTRATADA e demais condições a ele referentes encontram-se definidos no Edital e no Anexo XI da IN SEGES/MP nº 5/2017</w:t>
      </w:r>
      <w:r w:rsidR="005A30D8">
        <w:rPr>
          <w:rFonts w:ascii="Arial" w:hAnsi="Arial" w:cs="Arial"/>
          <w:sz w:val="20"/>
          <w:szCs w:val="20"/>
        </w:rPr>
        <w:t>.</w:t>
      </w:r>
    </w:p>
    <w:p w14:paraId="09CCCBAC" w14:textId="61995CBF" w:rsidR="005A30D8" w:rsidRDefault="005A30D8" w:rsidP="005A30D8">
      <w:pPr>
        <w:numPr>
          <w:ilvl w:val="1"/>
          <w:numId w:val="17"/>
        </w:numPr>
        <w:spacing w:before="120" w:after="120" w:line="276" w:lineRule="auto"/>
        <w:jc w:val="both"/>
        <w:rPr>
          <w:rFonts w:ascii="Arial" w:hAnsi="Arial" w:cs="Arial"/>
          <w:color w:val="000000" w:themeColor="text1"/>
          <w:sz w:val="20"/>
          <w:szCs w:val="20"/>
        </w:rPr>
      </w:pPr>
      <w:r w:rsidRPr="005A30D8">
        <w:rPr>
          <w:rFonts w:ascii="Arial" w:hAnsi="Arial" w:cs="Arial"/>
          <w:color w:val="000000" w:themeColor="text1"/>
          <w:sz w:val="20"/>
          <w:szCs w:val="20"/>
        </w:rPr>
        <w:t xml:space="preserve">A parcela mensal a título de aviso prévio trabalhado será no percentual máximo de 1.94% no primeiro ano e, em caso de prorrogação do contrato, o percentual máximo dessa parcela será de 0,194% a cada ano de prorrogação, a ser incluído por ocasião da formulação do Termo Aditivo, nos termos da Lei n. 12.506/2011. </w:t>
      </w:r>
    </w:p>
    <w:p w14:paraId="5387E7D9" w14:textId="77777777" w:rsidR="005A30D8" w:rsidRPr="005A30D8" w:rsidRDefault="005A30D8" w:rsidP="005A30D8">
      <w:pPr>
        <w:spacing w:before="120" w:after="120" w:line="276" w:lineRule="auto"/>
        <w:jc w:val="both"/>
        <w:rPr>
          <w:rFonts w:ascii="Arial" w:hAnsi="Arial" w:cs="Arial"/>
          <w:color w:val="000000" w:themeColor="text1"/>
          <w:sz w:val="20"/>
          <w:szCs w:val="20"/>
        </w:rPr>
      </w:pPr>
    </w:p>
    <w:p w14:paraId="2E8B8FC4" w14:textId="77777777" w:rsidR="005A30D8" w:rsidRPr="005A30D8" w:rsidRDefault="005A30D8" w:rsidP="005A30D8">
      <w:pPr>
        <w:numPr>
          <w:ilvl w:val="0"/>
          <w:numId w:val="17"/>
        </w:numPr>
        <w:tabs>
          <w:tab w:val="left" w:pos="426"/>
        </w:tabs>
        <w:spacing w:before="120" w:after="120" w:line="276" w:lineRule="auto"/>
        <w:jc w:val="both"/>
        <w:rPr>
          <w:rFonts w:ascii="Arial" w:hAnsi="Arial" w:cs="Arial"/>
          <w:color w:val="000000" w:themeColor="text1"/>
          <w:sz w:val="20"/>
          <w:szCs w:val="20"/>
        </w:rPr>
      </w:pPr>
      <w:r w:rsidRPr="005A30D8">
        <w:rPr>
          <w:rFonts w:ascii="Arial" w:hAnsi="Arial" w:cs="Arial"/>
          <w:b/>
          <w:smallCaps/>
          <w:color w:val="000000" w:themeColor="text1"/>
          <w:sz w:val="20"/>
          <w:szCs w:val="20"/>
        </w:rPr>
        <w:t>CLÁUSULA SEXTA</w:t>
      </w:r>
      <w:r w:rsidRPr="005A30D8">
        <w:rPr>
          <w:rFonts w:ascii="Arial" w:hAnsi="Arial" w:cs="Arial"/>
          <w:b/>
          <w:color w:val="000000" w:themeColor="text1"/>
          <w:sz w:val="20"/>
          <w:szCs w:val="20"/>
        </w:rPr>
        <w:t xml:space="preserve"> </w:t>
      </w:r>
      <w:r w:rsidRPr="005A30D8">
        <w:rPr>
          <w:rFonts w:ascii="Arial" w:hAnsi="Arial" w:cs="Arial"/>
          <w:b/>
          <w:smallCaps/>
          <w:color w:val="000000" w:themeColor="text1"/>
          <w:sz w:val="20"/>
          <w:szCs w:val="20"/>
        </w:rPr>
        <w:t>–</w:t>
      </w:r>
      <w:r w:rsidRPr="005A30D8">
        <w:rPr>
          <w:rFonts w:ascii="Arial" w:hAnsi="Arial" w:cs="Arial"/>
          <w:b/>
          <w:color w:val="000000" w:themeColor="text1"/>
          <w:sz w:val="20"/>
          <w:szCs w:val="20"/>
        </w:rPr>
        <w:t xml:space="preserve"> REPACTUAÇÃO</w:t>
      </w:r>
    </w:p>
    <w:p w14:paraId="3B171B09" w14:textId="77777777" w:rsidR="005A30D8" w:rsidRPr="005A30D8" w:rsidRDefault="005A30D8" w:rsidP="005A30D8">
      <w:pPr>
        <w:numPr>
          <w:ilvl w:val="1"/>
          <w:numId w:val="17"/>
        </w:numPr>
        <w:spacing w:before="120" w:after="120" w:line="276" w:lineRule="auto"/>
        <w:jc w:val="both"/>
        <w:rPr>
          <w:rFonts w:ascii="Arial" w:hAnsi="Arial" w:cs="Arial"/>
          <w:color w:val="000000" w:themeColor="text1"/>
          <w:sz w:val="20"/>
          <w:szCs w:val="20"/>
        </w:rPr>
      </w:pPr>
      <w:r w:rsidRPr="005A30D8">
        <w:rPr>
          <w:rFonts w:ascii="Arial" w:hAnsi="Arial" w:cs="Arial"/>
          <w:color w:val="000000" w:themeColor="text1"/>
          <w:sz w:val="20"/>
          <w:szCs w:val="20"/>
        </w:rPr>
        <w:t>Visando à adequação aos novos preços praticados no mercado, desde que solicitado pela CONTRATADA e observado o interregno mínimo de 1 (um) ano contado das datas dos orçamentos aos quais a proposta se referir na forma apresentada no subitem que se seguirá, o valor consignado neste Termo de Contrato será repactuado, competindo à CONTRATADA justificar e comprovar a variação dos custos, apresentando memória de cálculo e planilhas apropriadas para análise e posterior aprovação da CONTRATANTE, na forma  estatuída no Decreto n° 2.271, de 1997, e nas disposições aplicáveis da Instrução Normativa SEGES/MPDG n° 5, de 2017.</w:t>
      </w:r>
    </w:p>
    <w:p w14:paraId="0074F107" w14:textId="77777777" w:rsidR="005A30D8" w:rsidRPr="005A30D8" w:rsidRDefault="005A30D8" w:rsidP="005A30D8">
      <w:pPr>
        <w:numPr>
          <w:ilvl w:val="1"/>
          <w:numId w:val="17"/>
        </w:numPr>
        <w:spacing w:before="120" w:after="120" w:line="276" w:lineRule="auto"/>
        <w:jc w:val="both"/>
        <w:rPr>
          <w:rFonts w:ascii="Arial" w:hAnsi="Arial" w:cs="Arial"/>
          <w:color w:val="000000" w:themeColor="text1"/>
          <w:sz w:val="20"/>
          <w:szCs w:val="20"/>
        </w:rPr>
      </w:pPr>
      <w:r w:rsidRPr="005A30D8">
        <w:rPr>
          <w:rFonts w:ascii="Arial" w:hAnsi="Arial" w:cs="Arial"/>
          <w:color w:val="000000" w:themeColor="text1"/>
          <w:sz w:val="20"/>
          <w:szCs w:val="20"/>
        </w:rPr>
        <w:t>A repactuação poderá ser dividida em tantas parcelas quantas forem necessárias, em respeito ao princípio da anualidade do reajustamento dos preços da contratação, podendo ser realizada em momentos distintos para discutir a variação de custos que tenham sua anualidade resultante em datas diferenciadas, tais como os custos decorrentes da mão de obra e os custos decorrentes dos insumos necessários à execução do serviço.</w:t>
      </w:r>
    </w:p>
    <w:p w14:paraId="214F5B55" w14:textId="77777777" w:rsidR="005A30D8" w:rsidRPr="005A30D8" w:rsidRDefault="005A30D8" w:rsidP="005A30D8">
      <w:pPr>
        <w:numPr>
          <w:ilvl w:val="1"/>
          <w:numId w:val="17"/>
        </w:numPr>
        <w:spacing w:before="120" w:after="120" w:line="276" w:lineRule="auto"/>
        <w:jc w:val="both"/>
        <w:rPr>
          <w:rFonts w:ascii="Arial" w:hAnsi="Arial" w:cs="Arial"/>
          <w:color w:val="000000" w:themeColor="text1"/>
          <w:sz w:val="20"/>
          <w:szCs w:val="20"/>
        </w:rPr>
      </w:pPr>
      <w:r w:rsidRPr="005A30D8">
        <w:rPr>
          <w:rFonts w:ascii="Arial" w:hAnsi="Arial" w:cs="Arial"/>
          <w:color w:val="000000" w:themeColor="text1"/>
          <w:sz w:val="20"/>
          <w:szCs w:val="20"/>
        </w:rPr>
        <w:t>O interregno mínimo de 1 (um) ano para a primeira repactuação será contado:</w:t>
      </w:r>
    </w:p>
    <w:p w14:paraId="7C6F91C9" w14:textId="77777777" w:rsidR="005A30D8" w:rsidRPr="005A30D8" w:rsidRDefault="005A30D8" w:rsidP="005A30D8">
      <w:pPr>
        <w:numPr>
          <w:ilvl w:val="2"/>
          <w:numId w:val="17"/>
        </w:numPr>
        <w:spacing w:before="120" w:after="120" w:line="276" w:lineRule="auto"/>
        <w:ind w:left="426"/>
        <w:jc w:val="both"/>
        <w:rPr>
          <w:rFonts w:ascii="Arial" w:hAnsi="Arial" w:cs="Arial"/>
          <w:color w:val="000000" w:themeColor="text1"/>
          <w:sz w:val="20"/>
          <w:szCs w:val="20"/>
        </w:rPr>
      </w:pPr>
      <w:r w:rsidRPr="005A30D8">
        <w:rPr>
          <w:rFonts w:ascii="Arial" w:hAnsi="Arial" w:cs="Arial"/>
          <w:color w:val="000000" w:themeColor="text1"/>
          <w:sz w:val="20"/>
          <w:szCs w:val="20"/>
        </w:rPr>
        <w:t>Para os custos relativos à mão de obra, vinculados à data-base da categoria profissional: a partir dos efeitos financeiros do acordo, dissídio ou convenção coletiva de trabalho, vigente à época da apresentação da proposta, relativo a cada categoria profissional abrangida pelo contrato;</w:t>
      </w:r>
    </w:p>
    <w:p w14:paraId="5F38C36B" w14:textId="77777777" w:rsidR="005A30D8" w:rsidRPr="005A30D8" w:rsidRDefault="005A30D8" w:rsidP="005A30D8">
      <w:pPr>
        <w:numPr>
          <w:ilvl w:val="2"/>
          <w:numId w:val="17"/>
        </w:numPr>
        <w:spacing w:before="120" w:after="120" w:line="276" w:lineRule="auto"/>
        <w:ind w:left="426"/>
        <w:jc w:val="both"/>
        <w:rPr>
          <w:rFonts w:ascii="Arial" w:hAnsi="Arial" w:cs="Arial"/>
          <w:color w:val="000000" w:themeColor="text1"/>
          <w:sz w:val="20"/>
          <w:szCs w:val="20"/>
        </w:rPr>
      </w:pPr>
      <w:r w:rsidRPr="005A30D8">
        <w:rPr>
          <w:rFonts w:ascii="Arial" w:hAnsi="Arial" w:cs="Arial"/>
          <w:color w:val="000000" w:themeColor="text1"/>
          <w:sz w:val="20"/>
          <w:szCs w:val="20"/>
        </w:rPr>
        <w:t>Para os insumos discriminados na planilha de custos e formação de preços que estejam diretamente vinculados ao valor de preço público (tarifa): do último reajuste aprovado por autoridade governamental ou realizado por determinação legal ou normativa;</w:t>
      </w:r>
    </w:p>
    <w:p w14:paraId="1FADB79D" w14:textId="77777777" w:rsidR="005A30D8" w:rsidRPr="005A30D8" w:rsidRDefault="005A30D8" w:rsidP="005A30D8">
      <w:pPr>
        <w:numPr>
          <w:ilvl w:val="2"/>
          <w:numId w:val="17"/>
        </w:numPr>
        <w:spacing w:before="120" w:after="120" w:line="276" w:lineRule="auto"/>
        <w:ind w:left="426"/>
        <w:jc w:val="both"/>
        <w:rPr>
          <w:rFonts w:ascii="Arial" w:hAnsi="Arial" w:cs="Arial"/>
          <w:color w:val="000000" w:themeColor="text1"/>
          <w:sz w:val="20"/>
          <w:szCs w:val="20"/>
        </w:rPr>
      </w:pPr>
      <w:r w:rsidRPr="005A30D8">
        <w:rPr>
          <w:rFonts w:ascii="Arial" w:hAnsi="Arial" w:cs="Arial"/>
          <w:color w:val="000000" w:themeColor="text1"/>
          <w:sz w:val="20"/>
          <w:szCs w:val="20"/>
        </w:rPr>
        <w:t>Para os demais custos, sujeitos à variação de preços do mercado: a partir da data limite para apresentação das propostas constante do Edital.</w:t>
      </w:r>
    </w:p>
    <w:p w14:paraId="6669D068" w14:textId="77777777" w:rsidR="005A30D8" w:rsidRPr="005A30D8" w:rsidRDefault="005A30D8" w:rsidP="005A30D8">
      <w:pPr>
        <w:numPr>
          <w:ilvl w:val="1"/>
          <w:numId w:val="17"/>
        </w:numPr>
        <w:spacing w:before="120" w:after="120" w:line="276" w:lineRule="auto"/>
        <w:jc w:val="both"/>
        <w:rPr>
          <w:rFonts w:ascii="Arial" w:hAnsi="Arial" w:cs="Arial"/>
          <w:color w:val="000000" w:themeColor="text1"/>
          <w:sz w:val="20"/>
          <w:szCs w:val="20"/>
        </w:rPr>
      </w:pPr>
      <w:r w:rsidRPr="005A30D8">
        <w:rPr>
          <w:rFonts w:ascii="Arial" w:hAnsi="Arial" w:cs="Arial"/>
          <w:color w:val="000000" w:themeColor="text1"/>
          <w:sz w:val="20"/>
          <w:szCs w:val="20"/>
        </w:rPr>
        <w:t xml:space="preserve">Nas repactuações subsequentes à primeira, o interregno de um ano será computado da última repactuação correspondente à mesma parcela objeto de nova solicitação. Entende-se como última repactuação, a data em que iniciados seus efeitos financeiros, independentemente daquela em que celebrada ou apostilada. </w:t>
      </w:r>
    </w:p>
    <w:p w14:paraId="046D25D6" w14:textId="77777777" w:rsidR="005A30D8" w:rsidRPr="005A30D8" w:rsidRDefault="005A30D8" w:rsidP="005A30D8">
      <w:pPr>
        <w:numPr>
          <w:ilvl w:val="1"/>
          <w:numId w:val="17"/>
        </w:numPr>
        <w:spacing w:before="120" w:after="120" w:line="276" w:lineRule="auto"/>
        <w:jc w:val="both"/>
        <w:rPr>
          <w:rFonts w:ascii="Arial" w:hAnsi="Arial" w:cs="Arial"/>
          <w:color w:val="000000" w:themeColor="text1"/>
          <w:sz w:val="20"/>
          <w:szCs w:val="20"/>
        </w:rPr>
      </w:pPr>
      <w:r w:rsidRPr="005A30D8">
        <w:rPr>
          <w:rFonts w:ascii="Arial" w:hAnsi="Arial" w:cs="Arial"/>
          <w:color w:val="000000" w:themeColor="text1"/>
          <w:sz w:val="20"/>
          <w:szCs w:val="20"/>
        </w:rPr>
        <w:t xml:space="preserve">O prazo para a CONTRATADA solicitar a repactuação encerra-se na data da prorrogação contratual subsequente ao novo acordo, dissídio ou convenção coletiva que fixar os novos custos de mão de obra </w:t>
      </w:r>
      <w:r w:rsidRPr="005A30D8">
        <w:rPr>
          <w:rFonts w:ascii="Arial" w:hAnsi="Arial" w:cs="Arial"/>
          <w:color w:val="000000" w:themeColor="text1"/>
          <w:sz w:val="20"/>
          <w:szCs w:val="20"/>
        </w:rPr>
        <w:lastRenderedPageBreak/>
        <w:t>da categoria profissional abrangida pelo contrato, ou na data do encerramento da vigência do contrato, caso não haja prorrogação.</w:t>
      </w:r>
    </w:p>
    <w:p w14:paraId="6A51467A" w14:textId="77777777" w:rsidR="005A30D8" w:rsidRPr="005A30D8" w:rsidRDefault="005A30D8" w:rsidP="005A30D8">
      <w:pPr>
        <w:numPr>
          <w:ilvl w:val="1"/>
          <w:numId w:val="17"/>
        </w:numPr>
        <w:spacing w:before="120" w:after="120" w:line="276" w:lineRule="auto"/>
        <w:jc w:val="both"/>
        <w:rPr>
          <w:rFonts w:ascii="Arial" w:hAnsi="Arial" w:cs="Arial"/>
          <w:color w:val="000000" w:themeColor="text1"/>
          <w:sz w:val="20"/>
          <w:szCs w:val="20"/>
        </w:rPr>
      </w:pPr>
      <w:r w:rsidRPr="005A30D8">
        <w:rPr>
          <w:rFonts w:ascii="Arial" w:hAnsi="Arial" w:cs="Arial"/>
          <w:color w:val="000000" w:themeColor="text1"/>
          <w:sz w:val="20"/>
          <w:szCs w:val="20"/>
        </w:rPr>
        <w:t>Caso a CONTRATADA não solicite a repactuação tempestivamente, dentro do prazo acima fixado, ocorrerá a preclusão do direito à repactuação.</w:t>
      </w:r>
    </w:p>
    <w:p w14:paraId="4B0997F4" w14:textId="77777777" w:rsidR="005A30D8" w:rsidRPr="005A30D8" w:rsidRDefault="005A30D8" w:rsidP="005A30D8">
      <w:pPr>
        <w:numPr>
          <w:ilvl w:val="1"/>
          <w:numId w:val="17"/>
        </w:numPr>
        <w:spacing w:before="120" w:after="120" w:line="276" w:lineRule="auto"/>
        <w:jc w:val="both"/>
        <w:rPr>
          <w:rFonts w:ascii="Arial" w:hAnsi="Arial" w:cs="Arial"/>
          <w:color w:val="000000" w:themeColor="text1"/>
          <w:sz w:val="20"/>
          <w:szCs w:val="20"/>
        </w:rPr>
      </w:pPr>
      <w:r w:rsidRPr="005A30D8">
        <w:rPr>
          <w:rFonts w:ascii="Arial" w:hAnsi="Arial" w:cs="Arial"/>
          <w:color w:val="000000" w:themeColor="text1"/>
          <w:sz w:val="20"/>
          <w:szCs w:val="20"/>
        </w:rPr>
        <w:t>Nessas condições, se a vigência do contrato tiver sido prorrogada, nova repactuação só poderá ser pleiteada após o decurso de novo interregno mínimo de 1 (um) ano, contado:</w:t>
      </w:r>
    </w:p>
    <w:p w14:paraId="4A17391E" w14:textId="77777777" w:rsidR="005A30D8" w:rsidRPr="005A30D8" w:rsidRDefault="005A30D8" w:rsidP="005A30D8">
      <w:pPr>
        <w:numPr>
          <w:ilvl w:val="2"/>
          <w:numId w:val="17"/>
        </w:numPr>
        <w:spacing w:before="120" w:after="120" w:line="276" w:lineRule="auto"/>
        <w:ind w:left="426"/>
        <w:jc w:val="both"/>
        <w:rPr>
          <w:rFonts w:ascii="Arial" w:hAnsi="Arial" w:cs="Arial"/>
          <w:color w:val="000000" w:themeColor="text1"/>
          <w:sz w:val="20"/>
          <w:szCs w:val="20"/>
        </w:rPr>
      </w:pPr>
      <w:r w:rsidRPr="005A30D8">
        <w:rPr>
          <w:rFonts w:ascii="Arial" w:hAnsi="Arial" w:cs="Arial"/>
          <w:color w:val="000000" w:themeColor="text1"/>
          <w:sz w:val="20"/>
          <w:szCs w:val="20"/>
        </w:rPr>
        <w:t>da vigência do acordo, dissídio ou convenção coletiva anterior, em relação aos custos decorrentes de mão de obra;</w:t>
      </w:r>
    </w:p>
    <w:p w14:paraId="77F706B1" w14:textId="77777777" w:rsidR="005A30D8" w:rsidRPr="005A30D8" w:rsidRDefault="005A30D8" w:rsidP="005A30D8">
      <w:pPr>
        <w:pStyle w:val="PargrafodaLista"/>
        <w:numPr>
          <w:ilvl w:val="2"/>
          <w:numId w:val="17"/>
        </w:numPr>
        <w:ind w:left="426"/>
        <w:jc w:val="both"/>
        <w:rPr>
          <w:rFonts w:ascii="Arial" w:hAnsi="Arial" w:cs="Arial"/>
          <w:color w:val="000000" w:themeColor="text1"/>
          <w:sz w:val="20"/>
          <w:szCs w:val="20"/>
        </w:rPr>
      </w:pPr>
      <w:r w:rsidRPr="005A30D8">
        <w:rPr>
          <w:rFonts w:ascii="Arial" w:hAnsi="Arial" w:cs="Arial"/>
          <w:color w:val="000000" w:themeColor="text1"/>
          <w:sz w:val="20"/>
          <w:szCs w:val="20"/>
        </w:rPr>
        <w:t>do último reajuste aprovado por autoridade governamental ou realizado por determinação legal ou normativa, para os insumos discriminados na planilha de custos e formação de preços que estejam diretamente vinculados ao valor de preço público (tarifa);</w:t>
      </w:r>
    </w:p>
    <w:p w14:paraId="5AC8A97D" w14:textId="77777777" w:rsidR="005A30D8" w:rsidRPr="005A30D8" w:rsidRDefault="005A30D8" w:rsidP="005A30D8">
      <w:pPr>
        <w:numPr>
          <w:ilvl w:val="2"/>
          <w:numId w:val="17"/>
        </w:numPr>
        <w:spacing w:before="120" w:after="120" w:line="276" w:lineRule="auto"/>
        <w:ind w:left="426"/>
        <w:jc w:val="both"/>
        <w:rPr>
          <w:rFonts w:ascii="Arial" w:hAnsi="Arial" w:cs="Arial"/>
          <w:color w:val="000000" w:themeColor="text1"/>
          <w:sz w:val="20"/>
          <w:szCs w:val="20"/>
        </w:rPr>
      </w:pPr>
      <w:r w:rsidRPr="005A30D8">
        <w:rPr>
          <w:rFonts w:ascii="Arial" w:hAnsi="Arial" w:cs="Arial"/>
          <w:color w:val="000000" w:themeColor="text1"/>
          <w:sz w:val="20"/>
          <w:szCs w:val="20"/>
        </w:rPr>
        <w:t>do dia em que se completou um ou mais anos da apresentação da proposta, em relação aos custos sujeitos à variação de preços do mercado;</w:t>
      </w:r>
    </w:p>
    <w:p w14:paraId="5F1AFD8B" w14:textId="77777777" w:rsidR="005A30D8" w:rsidRPr="005A30D8" w:rsidRDefault="005A30D8" w:rsidP="005A30D8">
      <w:pPr>
        <w:numPr>
          <w:ilvl w:val="1"/>
          <w:numId w:val="17"/>
        </w:numPr>
        <w:spacing w:before="120" w:after="120" w:line="276" w:lineRule="auto"/>
        <w:jc w:val="both"/>
        <w:rPr>
          <w:rFonts w:ascii="Arial" w:hAnsi="Arial" w:cs="Arial"/>
          <w:color w:val="000000" w:themeColor="text1"/>
          <w:sz w:val="20"/>
          <w:szCs w:val="20"/>
        </w:rPr>
      </w:pPr>
      <w:r w:rsidRPr="005A30D8">
        <w:rPr>
          <w:rFonts w:ascii="Arial" w:hAnsi="Arial" w:cs="Arial"/>
          <w:color w:val="000000" w:themeColor="text1"/>
          <w:sz w:val="20"/>
          <w:szCs w:val="20"/>
        </w:rPr>
        <w:t xml:space="preserve">Caso, na data da prorrogação contratual, ainda não tenha sido celebrado o novo acordo, dissídio ou convenção coletiva da categoria, ou ainda não tenha sido possível à CONTRATANTE ou à CONTRATADA proceder aos cálculos devidos, deverá ser inserida cláusula no termo aditivo de prorrogação para resguardar o direito futuro à repactuação, a ser exercido tão logo se disponha dos valores reajustados, sob pena de preclusão. </w:t>
      </w:r>
    </w:p>
    <w:p w14:paraId="297DB53C" w14:textId="77777777" w:rsidR="005A30D8" w:rsidRPr="005A30D8" w:rsidRDefault="005A30D8" w:rsidP="005A30D8">
      <w:pPr>
        <w:numPr>
          <w:ilvl w:val="1"/>
          <w:numId w:val="17"/>
        </w:numPr>
        <w:spacing w:before="120" w:after="120" w:line="276" w:lineRule="auto"/>
        <w:jc w:val="both"/>
        <w:rPr>
          <w:rFonts w:ascii="Arial" w:hAnsi="Arial" w:cs="Arial"/>
          <w:color w:val="000000" w:themeColor="text1"/>
          <w:sz w:val="20"/>
          <w:szCs w:val="20"/>
        </w:rPr>
      </w:pPr>
      <w:r w:rsidRPr="005A30D8">
        <w:rPr>
          <w:rFonts w:ascii="Arial" w:hAnsi="Arial" w:cs="Arial"/>
          <w:color w:val="000000" w:themeColor="text1"/>
          <w:sz w:val="20"/>
          <w:szCs w:val="20"/>
        </w:rPr>
        <w:t xml:space="preserve"> Quando a contratação envolver mais de uma categoria profissional, com datas base diferenciadas, a repactuação deverá ser dividida em tantas parcelas quantos forem os acordos, dissídios ou convenções coletivas das categorias envolvidas na contratação.</w:t>
      </w:r>
    </w:p>
    <w:p w14:paraId="569E7C50" w14:textId="77777777" w:rsidR="005A30D8" w:rsidRPr="005A30D8" w:rsidRDefault="005A30D8" w:rsidP="005A30D8">
      <w:pPr>
        <w:numPr>
          <w:ilvl w:val="1"/>
          <w:numId w:val="17"/>
        </w:numPr>
        <w:spacing w:before="120" w:after="120" w:line="276" w:lineRule="auto"/>
        <w:jc w:val="both"/>
        <w:rPr>
          <w:rFonts w:ascii="Arial" w:hAnsi="Arial" w:cs="Arial"/>
          <w:color w:val="000000" w:themeColor="text1"/>
          <w:sz w:val="20"/>
          <w:szCs w:val="20"/>
        </w:rPr>
      </w:pPr>
      <w:r w:rsidRPr="005A30D8">
        <w:rPr>
          <w:rFonts w:ascii="Arial" w:hAnsi="Arial" w:cs="Arial"/>
          <w:color w:val="000000" w:themeColor="text1"/>
          <w:sz w:val="20"/>
          <w:szCs w:val="20"/>
        </w:rPr>
        <w:t xml:space="preserve">É vedada a inclusão, por ocasião da repactuação, de benefícios não previstos na proposta inicial, exceto quando se tornarem obrigatórios por força de instrumento legal, sentença normativa, acordo coletivo ou convenção coletiva. </w:t>
      </w:r>
    </w:p>
    <w:p w14:paraId="1913E7C6" w14:textId="77777777" w:rsidR="005A30D8" w:rsidRPr="005A30D8" w:rsidRDefault="005A30D8" w:rsidP="005A30D8">
      <w:pPr>
        <w:numPr>
          <w:ilvl w:val="1"/>
          <w:numId w:val="17"/>
        </w:numPr>
        <w:spacing w:before="120" w:after="120" w:line="276" w:lineRule="auto"/>
        <w:jc w:val="both"/>
        <w:rPr>
          <w:rFonts w:ascii="Arial" w:hAnsi="Arial" w:cs="Arial"/>
          <w:color w:val="000000" w:themeColor="text1"/>
          <w:sz w:val="20"/>
          <w:szCs w:val="20"/>
        </w:rPr>
      </w:pPr>
      <w:r w:rsidRPr="005A30D8">
        <w:rPr>
          <w:rFonts w:ascii="Arial" w:hAnsi="Arial" w:cs="Arial"/>
          <w:color w:val="000000"/>
          <w:sz w:val="20"/>
          <w:szCs w:val="20"/>
        </w:rPr>
        <w:t>A CONTRATANTE não se vincula às disposições contidas em Acordos, Dissídios ou Convenções Coletivas que tratem do pagamento de participação dos trabalhadores nos lucros ou resultados da empresa contratada, de matéria não trabalhista, ou que estabeleçam direitos não previstos em lei, tais como valores ou índices obrigatórios de encargos sociais ou previdenciários, bem como de preços para os insumos relacionados ao exercício da atividade.</w:t>
      </w:r>
    </w:p>
    <w:p w14:paraId="2BAF612F" w14:textId="77777777" w:rsidR="005A30D8" w:rsidRPr="005A30D8" w:rsidRDefault="005A30D8" w:rsidP="005A30D8">
      <w:pPr>
        <w:numPr>
          <w:ilvl w:val="1"/>
          <w:numId w:val="17"/>
        </w:numPr>
        <w:spacing w:before="120" w:after="120" w:line="276" w:lineRule="auto"/>
        <w:jc w:val="both"/>
        <w:rPr>
          <w:rFonts w:ascii="Arial" w:hAnsi="Arial" w:cs="Arial"/>
          <w:color w:val="000000" w:themeColor="text1"/>
          <w:sz w:val="20"/>
          <w:szCs w:val="20"/>
        </w:rPr>
      </w:pPr>
      <w:r w:rsidRPr="005A30D8">
        <w:rPr>
          <w:rFonts w:ascii="Arial" w:hAnsi="Arial" w:cs="Arial"/>
          <w:color w:val="000000" w:themeColor="text1"/>
          <w:sz w:val="20"/>
          <w:szCs w:val="20"/>
        </w:rPr>
        <w:t>Quando a repactuação se referir aos custos da mão de obra, a CONTRATADA efetuará a comprovação da variação dos custos dos serviços por meio de Planilha de Custos e Formação de Preços, acompanhada da apresentação do novo acordo, dissídio ou convenção coletiva da categoria profissional abrangida pelo contrato.</w:t>
      </w:r>
    </w:p>
    <w:p w14:paraId="02302224" w14:textId="529CA70E" w:rsidR="005A30D8" w:rsidRPr="00183610" w:rsidRDefault="005A30D8" w:rsidP="005A30D8">
      <w:pPr>
        <w:numPr>
          <w:ilvl w:val="2"/>
          <w:numId w:val="17"/>
        </w:numPr>
        <w:spacing w:before="120" w:after="120" w:line="276" w:lineRule="auto"/>
        <w:jc w:val="both"/>
        <w:rPr>
          <w:rFonts w:ascii="Arial" w:hAnsi="Arial" w:cs="Arial"/>
          <w:color w:val="000000" w:themeColor="text1"/>
          <w:sz w:val="20"/>
          <w:szCs w:val="20"/>
        </w:rPr>
      </w:pPr>
      <w:r w:rsidRPr="00183610">
        <w:rPr>
          <w:rFonts w:ascii="Arial" w:hAnsi="Arial" w:cs="Arial"/>
          <w:color w:val="000000" w:themeColor="text1"/>
          <w:sz w:val="20"/>
          <w:szCs w:val="20"/>
        </w:rPr>
        <w:t xml:space="preserve">Quando a repactuação </w:t>
      </w:r>
      <w:proofErr w:type="gramStart"/>
      <w:r w:rsidRPr="00183610">
        <w:rPr>
          <w:rFonts w:ascii="Arial" w:hAnsi="Arial" w:cs="Arial"/>
          <w:color w:val="000000" w:themeColor="text1"/>
          <w:sz w:val="20"/>
          <w:szCs w:val="20"/>
        </w:rPr>
        <w:t>referir-se</w:t>
      </w:r>
      <w:proofErr w:type="gramEnd"/>
      <w:r w:rsidRPr="00183610">
        <w:rPr>
          <w:rFonts w:ascii="Arial" w:hAnsi="Arial" w:cs="Arial"/>
          <w:color w:val="000000" w:themeColor="text1"/>
          <w:sz w:val="20"/>
          <w:szCs w:val="20"/>
        </w:rPr>
        <w:t xml:space="preserve"> aos demais custos, a CONTRATADA demonstrará a variação por meio de Planilha de Custos e Formação de Preços e comprovará o aumento dos preços de mercado dos itens abrangidos, considerando-se especialmente o índice geral I</w:t>
      </w:r>
      <w:r w:rsidR="00183610" w:rsidRPr="00183610">
        <w:rPr>
          <w:rFonts w:ascii="Arial" w:hAnsi="Arial" w:cs="Arial"/>
          <w:color w:val="000000" w:themeColor="text1"/>
          <w:sz w:val="20"/>
          <w:szCs w:val="20"/>
        </w:rPr>
        <w:t>PCA</w:t>
      </w:r>
      <w:r w:rsidRPr="00183610">
        <w:rPr>
          <w:rFonts w:ascii="Arial" w:hAnsi="Arial" w:cs="Arial"/>
          <w:color w:val="000000" w:themeColor="text1"/>
          <w:sz w:val="20"/>
          <w:szCs w:val="20"/>
        </w:rPr>
        <w:t xml:space="preserve"> que retrata a variação dos preços relativos a alguma parcela dos custos dos serviços, desde que devidamente individualizada na Planilha de Custos e Formação de Preços da Contratada, sem prejuízo das verificações abaixo mencionadas:</w:t>
      </w:r>
    </w:p>
    <w:p w14:paraId="0B9A7F4C" w14:textId="77777777" w:rsidR="005A30D8" w:rsidRPr="005A30D8" w:rsidRDefault="005A30D8" w:rsidP="005A30D8">
      <w:pPr>
        <w:numPr>
          <w:ilvl w:val="2"/>
          <w:numId w:val="17"/>
        </w:numPr>
        <w:spacing w:before="120" w:after="120" w:line="276" w:lineRule="auto"/>
        <w:jc w:val="both"/>
        <w:rPr>
          <w:rFonts w:ascii="Arial" w:hAnsi="Arial" w:cs="Arial"/>
          <w:color w:val="000000" w:themeColor="text1"/>
          <w:sz w:val="20"/>
          <w:szCs w:val="20"/>
        </w:rPr>
      </w:pPr>
      <w:r w:rsidRPr="005A30D8">
        <w:rPr>
          <w:rFonts w:ascii="Arial" w:hAnsi="Arial" w:cs="Arial"/>
          <w:color w:val="000000" w:themeColor="text1"/>
          <w:sz w:val="20"/>
          <w:szCs w:val="20"/>
        </w:rPr>
        <w:t>os preços praticados no mercado ou em outros contratos da Administração;</w:t>
      </w:r>
    </w:p>
    <w:p w14:paraId="41122D46" w14:textId="77777777" w:rsidR="005A30D8" w:rsidRPr="005A30D8" w:rsidRDefault="005A30D8" w:rsidP="005A30D8">
      <w:pPr>
        <w:numPr>
          <w:ilvl w:val="2"/>
          <w:numId w:val="17"/>
        </w:numPr>
        <w:spacing w:before="120" w:after="120" w:line="276" w:lineRule="auto"/>
        <w:jc w:val="both"/>
        <w:rPr>
          <w:rFonts w:ascii="Arial" w:hAnsi="Arial" w:cs="Arial"/>
          <w:color w:val="000000" w:themeColor="text1"/>
          <w:sz w:val="20"/>
          <w:szCs w:val="20"/>
        </w:rPr>
      </w:pPr>
      <w:r w:rsidRPr="005A30D8">
        <w:rPr>
          <w:rFonts w:ascii="Arial" w:hAnsi="Arial" w:cs="Arial"/>
          <w:color w:val="000000" w:themeColor="text1"/>
          <w:sz w:val="20"/>
          <w:szCs w:val="20"/>
        </w:rPr>
        <w:t>as particularidades do contrato em vigência;</w:t>
      </w:r>
    </w:p>
    <w:p w14:paraId="715FBCC5" w14:textId="77777777" w:rsidR="005A30D8" w:rsidRPr="005A30D8" w:rsidRDefault="005A30D8" w:rsidP="005A30D8">
      <w:pPr>
        <w:numPr>
          <w:ilvl w:val="2"/>
          <w:numId w:val="17"/>
        </w:numPr>
        <w:spacing w:before="120" w:after="120" w:line="276" w:lineRule="auto"/>
        <w:jc w:val="both"/>
        <w:rPr>
          <w:rFonts w:ascii="Arial" w:hAnsi="Arial" w:cs="Arial"/>
          <w:color w:val="000000" w:themeColor="text1"/>
          <w:sz w:val="20"/>
          <w:szCs w:val="20"/>
        </w:rPr>
      </w:pPr>
      <w:r w:rsidRPr="005A30D8">
        <w:rPr>
          <w:rFonts w:ascii="Arial" w:hAnsi="Arial" w:cs="Arial"/>
          <w:color w:val="000000" w:themeColor="text1"/>
          <w:sz w:val="20"/>
          <w:szCs w:val="20"/>
        </w:rPr>
        <w:lastRenderedPageBreak/>
        <w:t>a nova planilha com variação dos custos apresentados;</w:t>
      </w:r>
    </w:p>
    <w:p w14:paraId="00D9C722" w14:textId="77777777" w:rsidR="005A30D8" w:rsidRPr="005A30D8" w:rsidRDefault="005A30D8" w:rsidP="005A30D8">
      <w:pPr>
        <w:numPr>
          <w:ilvl w:val="2"/>
          <w:numId w:val="17"/>
        </w:numPr>
        <w:spacing w:before="120" w:after="120" w:line="276" w:lineRule="auto"/>
        <w:jc w:val="both"/>
        <w:rPr>
          <w:rFonts w:ascii="Arial" w:hAnsi="Arial" w:cs="Arial"/>
          <w:color w:val="000000" w:themeColor="text1"/>
          <w:sz w:val="20"/>
          <w:szCs w:val="20"/>
        </w:rPr>
      </w:pPr>
      <w:r w:rsidRPr="005A30D8">
        <w:rPr>
          <w:rFonts w:ascii="Arial" w:hAnsi="Arial" w:cs="Arial"/>
          <w:color w:val="000000" w:themeColor="text1"/>
          <w:sz w:val="20"/>
          <w:szCs w:val="20"/>
        </w:rPr>
        <w:t>indicadores setoriais, tabelas de fabricantes, valores oficiais de referência, tarifas públicas ou outros equivalentes;</w:t>
      </w:r>
    </w:p>
    <w:p w14:paraId="3DB916AE" w14:textId="77777777" w:rsidR="005A30D8" w:rsidRPr="005A30D8" w:rsidRDefault="005A30D8" w:rsidP="005A30D8">
      <w:pPr>
        <w:numPr>
          <w:ilvl w:val="2"/>
          <w:numId w:val="17"/>
        </w:numPr>
        <w:spacing w:before="120" w:after="120" w:line="276" w:lineRule="auto"/>
        <w:jc w:val="both"/>
        <w:rPr>
          <w:rFonts w:ascii="Arial" w:hAnsi="Arial" w:cs="Arial"/>
          <w:color w:val="000000" w:themeColor="text1"/>
          <w:sz w:val="20"/>
          <w:szCs w:val="20"/>
        </w:rPr>
      </w:pPr>
      <w:r w:rsidRPr="005A30D8">
        <w:rPr>
          <w:rFonts w:ascii="Arial" w:hAnsi="Arial" w:cs="Arial"/>
          <w:color w:val="000000" w:themeColor="text1"/>
          <w:sz w:val="20"/>
          <w:szCs w:val="20"/>
        </w:rPr>
        <w:t>A CONTRATANTE poderá realizar diligências para conferir a variação de custos alegada pela CONTRATADA.</w:t>
      </w:r>
    </w:p>
    <w:p w14:paraId="00A7D4F4" w14:textId="77777777" w:rsidR="005A30D8" w:rsidRPr="005A30D8" w:rsidRDefault="005A30D8" w:rsidP="005A30D8">
      <w:pPr>
        <w:numPr>
          <w:ilvl w:val="1"/>
          <w:numId w:val="17"/>
        </w:numPr>
        <w:spacing w:before="120" w:after="120" w:line="276" w:lineRule="auto"/>
        <w:jc w:val="both"/>
        <w:rPr>
          <w:rFonts w:ascii="Arial" w:hAnsi="Arial" w:cs="Arial"/>
          <w:color w:val="000000" w:themeColor="text1"/>
          <w:sz w:val="20"/>
          <w:szCs w:val="20"/>
        </w:rPr>
      </w:pPr>
      <w:r w:rsidRPr="005A30D8">
        <w:rPr>
          <w:rFonts w:ascii="Arial" w:hAnsi="Arial" w:cs="Arial"/>
          <w:color w:val="000000" w:themeColor="text1"/>
          <w:sz w:val="20"/>
          <w:szCs w:val="20"/>
        </w:rPr>
        <w:t>Os novos valores contratuais decorrentes das repactuações terão suas vigências iniciadas observando-se o seguinte:</w:t>
      </w:r>
    </w:p>
    <w:p w14:paraId="41A13503" w14:textId="77777777" w:rsidR="005A30D8" w:rsidRPr="005A30D8" w:rsidRDefault="005A30D8" w:rsidP="005A30D8">
      <w:pPr>
        <w:numPr>
          <w:ilvl w:val="2"/>
          <w:numId w:val="17"/>
        </w:numPr>
        <w:spacing w:before="120" w:after="120" w:line="276" w:lineRule="auto"/>
        <w:jc w:val="both"/>
        <w:rPr>
          <w:rFonts w:ascii="Arial" w:hAnsi="Arial" w:cs="Arial"/>
          <w:color w:val="000000" w:themeColor="text1"/>
          <w:sz w:val="20"/>
          <w:szCs w:val="20"/>
        </w:rPr>
      </w:pPr>
      <w:r w:rsidRPr="005A30D8">
        <w:rPr>
          <w:rFonts w:ascii="Arial" w:hAnsi="Arial" w:cs="Arial"/>
          <w:color w:val="000000" w:themeColor="text1"/>
          <w:sz w:val="20"/>
          <w:szCs w:val="20"/>
        </w:rPr>
        <w:t>a partir da ocorrência do fato gerador que deu causa à repactuação;</w:t>
      </w:r>
    </w:p>
    <w:p w14:paraId="607B798C" w14:textId="77777777" w:rsidR="005A30D8" w:rsidRPr="005A30D8" w:rsidRDefault="005A30D8" w:rsidP="005A30D8">
      <w:pPr>
        <w:numPr>
          <w:ilvl w:val="2"/>
          <w:numId w:val="17"/>
        </w:numPr>
        <w:spacing w:before="120" w:after="120" w:line="276" w:lineRule="auto"/>
        <w:jc w:val="both"/>
        <w:rPr>
          <w:rFonts w:ascii="Arial" w:hAnsi="Arial" w:cs="Arial"/>
          <w:color w:val="000000" w:themeColor="text1"/>
          <w:sz w:val="20"/>
          <w:szCs w:val="20"/>
        </w:rPr>
      </w:pPr>
      <w:r w:rsidRPr="005A30D8">
        <w:rPr>
          <w:rFonts w:ascii="Arial" w:hAnsi="Arial" w:cs="Arial"/>
          <w:color w:val="000000" w:themeColor="text1"/>
          <w:sz w:val="20"/>
          <w:szCs w:val="20"/>
        </w:rPr>
        <w:t>em data futura, desde que acordada entre as partes, sem prejuízo da contagem de periodicidade para concessão das próximas repactuações futuras; ou</w:t>
      </w:r>
    </w:p>
    <w:p w14:paraId="7BF2E3C5" w14:textId="77777777" w:rsidR="005A30D8" w:rsidRPr="005A30D8" w:rsidRDefault="005A30D8" w:rsidP="005A30D8">
      <w:pPr>
        <w:numPr>
          <w:ilvl w:val="2"/>
          <w:numId w:val="17"/>
        </w:numPr>
        <w:spacing w:before="120" w:after="120" w:line="276" w:lineRule="auto"/>
        <w:jc w:val="both"/>
        <w:rPr>
          <w:rFonts w:ascii="Arial" w:hAnsi="Arial" w:cs="Arial"/>
          <w:color w:val="000000" w:themeColor="text1"/>
          <w:sz w:val="20"/>
          <w:szCs w:val="20"/>
        </w:rPr>
      </w:pPr>
      <w:r w:rsidRPr="005A30D8">
        <w:rPr>
          <w:rFonts w:ascii="Arial" w:hAnsi="Arial" w:cs="Arial"/>
          <w:color w:val="000000" w:themeColor="text1"/>
          <w:sz w:val="20"/>
          <w:szCs w:val="20"/>
        </w:rPr>
        <w:t>em data anterior à ocorrência do fato gerador, exclusivamente quando a repactuação envolver revisão do custo de mão de obra em que o próprio fato gerador, na forma de acordo, dissídio ou convenção coletiva, ou sentença normativa, contemplar data de vigência retroativa, podendo esta ser considerada para efeito de compensação do pagamento devido, assim como para a contagem da anualidade em repactuações futuras.</w:t>
      </w:r>
    </w:p>
    <w:p w14:paraId="3018FCB2" w14:textId="77777777" w:rsidR="005A30D8" w:rsidRPr="005A30D8" w:rsidRDefault="005A30D8" w:rsidP="005A30D8">
      <w:pPr>
        <w:numPr>
          <w:ilvl w:val="1"/>
          <w:numId w:val="17"/>
        </w:numPr>
        <w:spacing w:before="120" w:after="120" w:line="276" w:lineRule="auto"/>
        <w:jc w:val="both"/>
        <w:rPr>
          <w:rFonts w:ascii="Arial" w:hAnsi="Arial" w:cs="Arial"/>
          <w:color w:val="000000" w:themeColor="text1"/>
          <w:sz w:val="20"/>
          <w:szCs w:val="20"/>
        </w:rPr>
      </w:pPr>
      <w:r w:rsidRPr="005A30D8">
        <w:rPr>
          <w:rFonts w:ascii="Arial" w:hAnsi="Arial" w:cs="Arial"/>
          <w:color w:val="000000" w:themeColor="text1"/>
          <w:sz w:val="20"/>
          <w:szCs w:val="20"/>
        </w:rPr>
        <w:t>Os efeitos financeiros da repactuação ficarão restritos exclusivamente aos itens que a motivaram, e apenas em relação à diferença porventura existente.</w:t>
      </w:r>
    </w:p>
    <w:p w14:paraId="49A30384" w14:textId="77777777" w:rsidR="005A30D8" w:rsidRPr="005A30D8" w:rsidRDefault="005A30D8" w:rsidP="005A30D8">
      <w:pPr>
        <w:numPr>
          <w:ilvl w:val="1"/>
          <w:numId w:val="17"/>
        </w:numPr>
        <w:spacing w:before="120" w:after="120" w:line="276" w:lineRule="auto"/>
        <w:jc w:val="both"/>
        <w:rPr>
          <w:rFonts w:ascii="Arial" w:hAnsi="Arial" w:cs="Arial"/>
          <w:color w:val="000000" w:themeColor="text1"/>
          <w:sz w:val="20"/>
          <w:szCs w:val="20"/>
        </w:rPr>
      </w:pPr>
      <w:r w:rsidRPr="005A30D8">
        <w:rPr>
          <w:rFonts w:ascii="Arial" w:hAnsi="Arial" w:cs="Arial"/>
          <w:color w:val="000000" w:themeColor="text1"/>
          <w:sz w:val="20"/>
          <w:szCs w:val="20"/>
        </w:rPr>
        <w:t>A decisão sobre o pedido de repactuação deve ser feita no prazo máximo de sessenta dias, contados a partir da solicitação e da entrega dos comprovantes de variação dos custos.</w:t>
      </w:r>
    </w:p>
    <w:p w14:paraId="0DCACA67" w14:textId="77777777" w:rsidR="005A30D8" w:rsidRPr="005A30D8" w:rsidRDefault="005A30D8" w:rsidP="005A30D8">
      <w:pPr>
        <w:numPr>
          <w:ilvl w:val="1"/>
          <w:numId w:val="17"/>
        </w:numPr>
        <w:spacing w:before="120" w:after="120" w:line="276" w:lineRule="auto"/>
        <w:jc w:val="both"/>
        <w:rPr>
          <w:rFonts w:ascii="Arial" w:hAnsi="Arial" w:cs="Arial"/>
          <w:color w:val="000000" w:themeColor="text1"/>
          <w:sz w:val="20"/>
          <w:szCs w:val="20"/>
        </w:rPr>
      </w:pPr>
      <w:r w:rsidRPr="005A30D8">
        <w:rPr>
          <w:rFonts w:ascii="Arial" w:hAnsi="Arial" w:cs="Arial"/>
          <w:color w:val="000000" w:themeColor="text1"/>
          <w:sz w:val="20"/>
          <w:szCs w:val="20"/>
        </w:rPr>
        <w:t>O prazo referido no subitem anterior ficará suspenso enquanto a CONTRATADA não cumprir os atos ou apresentar a documentação solicitada pela CONTRATANTE para a comprovação da variação dos custos.</w:t>
      </w:r>
    </w:p>
    <w:p w14:paraId="37C39707" w14:textId="77777777" w:rsidR="005A30D8" w:rsidRPr="005A30D8" w:rsidRDefault="005A30D8" w:rsidP="005A30D8">
      <w:pPr>
        <w:numPr>
          <w:ilvl w:val="1"/>
          <w:numId w:val="17"/>
        </w:numPr>
        <w:spacing w:before="120" w:after="120" w:line="276" w:lineRule="auto"/>
        <w:jc w:val="both"/>
        <w:rPr>
          <w:rFonts w:ascii="Arial" w:hAnsi="Arial" w:cs="Arial"/>
          <w:color w:val="000000" w:themeColor="text1"/>
          <w:sz w:val="20"/>
          <w:szCs w:val="20"/>
        </w:rPr>
      </w:pPr>
      <w:r w:rsidRPr="005A30D8">
        <w:rPr>
          <w:rFonts w:ascii="Arial" w:hAnsi="Arial" w:cs="Arial"/>
          <w:color w:val="000000" w:themeColor="text1"/>
          <w:sz w:val="20"/>
          <w:szCs w:val="20"/>
        </w:rPr>
        <w:t>As repactuações serão formalizadas por meio de apostilamento, exceto quando coincidirem com a prorrogação contratual, caso em que deverão ser formalizadas por aditamento ao contrato.</w:t>
      </w:r>
    </w:p>
    <w:p w14:paraId="6585B790" w14:textId="77777777" w:rsidR="005A30D8" w:rsidRPr="00183610" w:rsidRDefault="005A30D8" w:rsidP="005A30D8">
      <w:pPr>
        <w:numPr>
          <w:ilvl w:val="1"/>
          <w:numId w:val="17"/>
        </w:numPr>
        <w:spacing w:before="120" w:after="120" w:line="276" w:lineRule="auto"/>
        <w:jc w:val="both"/>
        <w:rPr>
          <w:rFonts w:ascii="Arial" w:hAnsi="Arial" w:cs="Arial"/>
          <w:color w:val="000000" w:themeColor="text1"/>
          <w:sz w:val="20"/>
          <w:szCs w:val="20"/>
        </w:rPr>
      </w:pPr>
      <w:r w:rsidRPr="00183610">
        <w:rPr>
          <w:rFonts w:ascii="Arial" w:hAnsi="Arial" w:cs="Arial"/>
          <w:color w:val="000000" w:themeColor="text1"/>
          <w:sz w:val="20"/>
          <w:szCs w:val="20"/>
        </w:rPr>
        <w:t>O CONTRATADO deverá complementar a garantia contratual anteriormente prestada, de modo que se mantenha a proporção de 5% (cinco por cento) em relação ao valor contratado, como condição para a repactuação, nos termos da alínea K do item 3.1 do Anexo VII-F da IN SEGES/MPDG n. 5/2017.</w:t>
      </w:r>
    </w:p>
    <w:p w14:paraId="424907F0" w14:textId="77777777" w:rsidR="005A30D8" w:rsidRDefault="005A30D8" w:rsidP="005A30D8">
      <w:pPr>
        <w:pStyle w:val="Nivel1"/>
        <w:numPr>
          <w:ilvl w:val="0"/>
          <w:numId w:val="0"/>
        </w:numPr>
        <w:spacing w:before="0"/>
      </w:pPr>
    </w:p>
    <w:p w14:paraId="63411115" w14:textId="77777777" w:rsidR="005A30D8" w:rsidRPr="005A30D8" w:rsidRDefault="005A30D8" w:rsidP="005A30D8">
      <w:pPr>
        <w:numPr>
          <w:ilvl w:val="0"/>
          <w:numId w:val="17"/>
        </w:numPr>
        <w:spacing w:before="120" w:after="120" w:line="276" w:lineRule="auto"/>
        <w:jc w:val="both"/>
        <w:rPr>
          <w:rFonts w:ascii="Arial" w:hAnsi="Arial" w:cs="Arial"/>
          <w:color w:val="000000" w:themeColor="text1"/>
          <w:sz w:val="20"/>
          <w:szCs w:val="20"/>
        </w:rPr>
      </w:pPr>
      <w:r w:rsidRPr="005A30D8">
        <w:rPr>
          <w:rFonts w:ascii="Arial" w:hAnsi="Arial" w:cs="Arial"/>
          <w:b/>
          <w:bCs/>
          <w:iCs/>
          <w:color w:val="000000" w:themeColor="text1"/>
          <w:sz w:val="20"/>
          <w:szCs w:val="20"/>
        </w:rPr>
        <w:t>CLÁUSULA SÉTIMA - GARANTIA</w:t>
      </w:r>
      <w:r w:rsidRPr="005A30D8">
        <w:rPr>
          <w:rFonts w:ascii="Arial" w:hAnsi="Arial" w:cs="Arial"/>
          <w:color w:val="000000" w:themeColor="text1"/>
          <w:sz w:val="20"/>
          <w:szCs w:val="20"/>
        </w:rPr>
        <w:t xml:space="preserve"> </w:t>
      </w:r>
      <w:r w:rsidRPr="005A30D8">
        <w:rPr>
          <w:rFonts w:ascii="Arial" w:hAnsi="Arial" w:cs="Arial"/>
          <w:b/>
          <w:color w:val="000000" w:themeColor="text1"/>
          <w:sz w:val="20"/>
          <w:szCs w:val="20"/>
        </w:rPr>
        <w:t>DE EXECUÇÃO</w:t>
      </w:r>
    </w:p>
    <w:p w14:paraId="52392C78" w14:textId="4C2840D2" w:rsidR="005A30D8" w:rsidRPr="00183610" w:rsidRDefault="005A30D8" w:rsidP="005A30D8">
      <w:pPr>
        <w:numPr>
          <w:ilvl w:val="1"/>
          <w:numId w:val="17"/>
        </w:numPr>
        <w:spacing w:before="120" w:after="120" w:line="276" w:lineRule="auto"/>
        <w:jc w:val="both"/>
        <w:rPr>
          <w:rFonts w:ascii="Arial" w:hAnsi="Arial" w:cs="Arial"/>
          <w:color w:val="000000" w:themeColor="text1"/>
          <w:sz w:val="20"/>
          <w:szCs w:val="20"/>
        </w:rPr>
      </w:pPr>
      <w:r w:rsidRPr="00183610">
        <w:rPr>
          <w:rFonts w:ascii="Arial" w:hAnsi="Arial" w:cs="Arial"/>
          <w:color w:val="000000" w:themeColor="text1"/>
          <w:sz w:val="20"/>
          <w:szCs w:val="20"/>
        </w:rPr>
        <w:t>A CONTRATADA prestará garantia no valor de R$ ............... (.......................), na modalidade de .............................., correspondente a 5% (cinco por cento) de seu valor total, no prazo de 10 (dez) dias, observadas as condições previstas no Edital</w:t>
      </w:r>
      <w:r w:rsidR="001A5F8C" w:rsidRPr="00183610">
        <w:rPr>
          <w:rFonts w:ascii="Arial" w:hAnsi="Arial" w:cs="Arial"/>
          <w:color w:val="000000" w:themeColor="text1"/>
          <w:sz w:val="20"/>
          <w:szCs w:val="20"/>
        </w:rPr>
        <w:t>, com validade de 90 (noventa) dias após o término da vigência contratual, devendo ser renovada a cada prorrogação , observados os requisitos previstos no item 3.1 do Anexo VII-F da IN SEGES/MPDG n. 5/2017.</w:t>
      </w:r>
    </w:p>
    <w:p w14:paraId="766BC943" w14:textId="77777777" w:rsidR="005A30D8" w:rsidRPr="005A30D8" w:rsidRDefault="005A30D8" w:rsidP="005A30D8">
      <w:pPr>
        <w:numPr>
          <w:ilvl w:val="1"/>
          <w:numId w:val="17"/>
        </w:numPr>
        <w:spacing w:before="120" w:after="120" w:line="276" w:lineRule="auto"/>
        <w:jc w:val="both"/>
        <w:rPr>
          <w:rFonts w:ascii="Arial" w:hAnsi="Arial" w:cs="Arial"/>
          <w:color w:val="000000" w:themeColor="text1"/>
          <w:sz w:val="20"/>
          <w:szCs w:val="20"/>
        </w:rPr>
      </w:pPr>
      <w:r w:rsidRPr="005A30D8">
        <w:rPr>
          <w:rFonts w:ascii="Arial" w:hAnsi="Arial" w:cs="Arial"/>
          <w:color w:val="000000" w:themeColor="text1"/>
          <w:sz w:val="20"/>
          <w:szCs w:val="20"/>
        </w:rPr>
        <w:t>A garantia prevista em edital somente será liberada ante a comprovação de que a empresa pagou todas as verbas rescisórias decorrentes da contratação, e que, caso esse pagamento não ocorra até o fim do segundo mês após o encerramento da vigência contratual, a garantia será utilizada para o pagamento dessas verbas trabalhistas, incluindo suas repercussões previdenciárias e relativas ao FGTS,, conforme estabelecido no art. 2º, §2º, V da Portaria MP n. 409/2016, observada a legislação que rege a matéria.</w:t>
      </w:r>
    </w:p>
    <w:p w14:paraId="20150F18" w14:textId="77777777" w:rsidR="005A30D8" w:rsidRPr="005A30D8" w:rsidRDefault="005A30D8" w:rsidP="005A30D8">
      <w:pPr>
        <w:numPr>
          <w:ilvl w:val="1"/>
          <w:numId w:val="17"/>
        </w:numPr>
        <w:spacing w:before="120" w:after="120" w:line="276" w:lineRule="auto"/>
        <w:jc w:val="both"/>
        <w:rPr>
          <w:rFonts w:ascii="Arial" w:hAnsi="Arial" w:cs="Arial"/>
          <w:color w:val="000000" w:themeColor="text1"/>
          <w:sz w:val="20"/>
          <w:szCs w:val="20"/>
        </w:rPr>
      </w:pPr>
      <w:r w:rsidRPr="005A30D8">
        <w:rPr>
          <w:rFonts w:ascii="Arial" w:hAnsi="Arial" w:cs="Arial"/>
          <w:color w:val="000000" w:themeColor="text1"/>
          <w:sz w:val="20"/>
          <w:szCs w:val="20"/>
        </w:rPr>
        <w:lastRenderedPageBreak/>
        <w:t xml:space="preserve">Por ocasião do encerramento da prestação dos serviços contratados, a Administração Contratante poderá utilizar o valor da garantia prestada para o pagamento direto aos trabalhadores vinculados ao contrato no caso da não comprovação: (1) do pagamento das respectivas verbas rescisórias ou (2) da realocação dos trabalhadores em outra atividade de prestação de serviços, nos termos da alínea "j do item 3.1 do Anexo VII-F da IN SEGES/MPDG n. 5/2017. </w:t>
      </w:r>
    </w:p>
    <w:p w14:paraId="62F0DA04" w14:textId="77777777" w:rsidR="005A30D8" w:rsidRPr="005A30D8" w:rsidRDefault="005A30D8" w:rsidP="005A30D8">
      <w:pPr>
        <w:numPr>
          <w:ilvl w:val="0"/>
          <w:numId w:val="17"/>
        </w:numPr>
        <w:spacing w:before="120" w:after="120" w:line="276" w:lineRule="auto"/>
        <w:jc w:val="both"/>
        <w:rPr>
          <w:rFonts w:ascii="Arial" w:hAnsi="Arial" w:cs="Arial"/>
          <w:color w:val="000000" w:themeColor="text1"/>
          <w:sz w:val="20"/>
          <w:szCs w:val="20"/>
        </w:rPr>
      </w:pPr>
      <w:r w:rsidRPr="005A30D8">
        <w:rPr>
          <w:rFonts w:ascii="Arial" w:hAnsi="Arial" w:cs="Arial"/>
          <w:b/>
          <w:color w:val="000000" w:themeColor="text1"/>
          <w:sz w:val="20"/>
          <w:szCs w:val="20"/>
        </w:rPr>
        <w:t>CLÁUSULA OITAVA – REGIME DE EXECUÇÃO DOS SERVIÇOS E FISCALIZAÇÃO</w:t>
      </w:r>
    </w:p>
    <w:p w14:paraId="4CE8C489" w14:textId="77777777" w:rsidR="005A30D8" w:rsidRPr="005A30D8" w:rsidRDefault="005A30D8" w:rsidP="005A30D8">
      <w:pPr>
        <w:numPr>
          <w:ilvl w:val="1"/>
          <w:numId w:val="17"/>
        </w:numPr>
        <w:spacing w:before="120" w:after="120" w:line="276" w:lineRule="auto"/>
        <w:jc w:val="both"/>
        <w:rPr>
          <w:rFonts w:ascii="Arial" w:hAnsi="Arial" w:cs="Arial"/>
          <w:color w:val="000000" w:themeColor="text1"/>
          <w:sz w:val="20"/>
          <w:szCs w:val="20"/>
        </w:rPr>
      </w:pPr>
      <w:r w:rsidRPr="005A30D8">
        <w:rPr>
          <w:rFonts w:ascii="Arial" w:hAnsi="Arial" w:cs="Arial"/>
          <w:color w:val="000000" w:themeColor="text1"/>
          <w:sz w:val="20"/>
          <w:szCs w:val="20"/>
        </w:rPr>
        <w:t>O regime de execução dos serviços a serem executados pela CONTRATADA, os materiais que serão empregados e a fiscalização pela CONTRATANTE são aqueles previstos no Termo de Referência, Anexo I do Edital.</w:t>
      </w:r>
    </w:p>
    <w:p w14:paraId="18C8A9FE" w14:textId="77777777" w:rsidR="005A30D8" w:rsidRPr="005A30D8" w:rsidRDefault="005A30D8" w:rsidP="005A30D8">
      <w:pPr>
        <w:numPr>
          <w:ilvl w:val="0"/>
          <w:numId w:val="17"/>
        </w:numPr>
        <w:spacing w:before="120" w:after="120" w:line="276" w:lineRule="auto"/>
        <w:jc w:val="both"/>
        <w:rPr>
          <w:rFonts w:ascii="Arial" w:hAnsi="Arial" w:cs="Arial"/>
          <w:color w:val="000000" w:themeColor="text1"/>
          <w:sz w:val="20"/>
          <w:szCs w:val="20"/>
        </w:rPr>
      </w:pPr>
      <w:r w:rsidRPr="005A30D8">
        <w:rPr>
          <w:rFonts w:ascii="Arial" w:hAnsi="Arial" w:cs="Arial"/>
          <w:b/>
          <w:color w:val="000000" w:themeColor="text1"/>
          <w:sz w:val="20"/>
          <w:szCs w:val="20"/>
        </w:rPr>
        <w:t>CLÁUSULA NONA – OBRIGAÇÕES DA CONTRATANTE E DA CONTRATADA</w:t>
      </w:r>
    </w:p>
    <w:p w14:paraId="652E302A" w14:textId="77777777" w:rsidR="005A30D8" w:rsidRPr="005A30D8" w:rsidRDefault="005A30D8" w:rsidP="005A30D8">
      <w:pPr>
        <w:numPr>
          <w:ilvl w:val="1"/>
          <w:numId w:val="17"/>
        </w:numPr>
        <w:spacing w:before="120" w:after="120" w:line="276" w:lineRule="auto"/>
        <w:jc w:val="both"/>
        <w:rPr>
          <w:rFonts w:ascii="Arial" w:hAnsi="Arial" w:cs="Arial"/>
          <w:color w:val="000000" w:themeColor="text1"/>
          <w:sz w:val="20"/>
          <w:szCs w:val="20"/>
        </w:rPr>
      </w:pPr>
      <w:r w:rsidRPr="005A30D8">
        <w:rPr>
          <w:rFonts w:ascii="Arial" w:hAnsi="Arial" w:cs="Arial"/>
          <w:color w:val="000000" w:themeColor="text1"/>
          <w:sz w:val="20"/>
          <w:szCs w:val="20"/>
        </w:rPr>
        <w:t>As obrigações da CONTRATANTE e da CONTRATADA são aquelas previstas no Termo de Referência, Anexo I do Edital.</w:t>
      </w:r>
    </w:p>
    <w:p w14:paraId="37FAB29F" w14:textId="77777777" w:rsidR="005A30D8" w:rsidRPr="005A30D8" w:rsidRDefault="005A30D8" w:rsidP="005A30D8">
      <w:pPr>
        <w:numPr>
          <w:ilvl w:val="0"/>
          <w:numId w:val="17"/>
        </w:numPr>
        <w:spacing w:before="120" w:after="120" w:line="276" w:lineRule="auto"/>
        <w:jc w:val="both"/>
        <w:rPr>
          <w:rFonts w:ascii="Arial" w:hAnsi="Arial" w:cs="Arial"/>
          <w:color w:val="000000" w:themeColor="text1"/>
          <w:sz w:val="20"/>
          <w:szCs w:val="20"/>
        </w:rPr>
      </w:pPr>
      <w:r w:rsidRPr="005A30D8">
        <w:rPr>
          <w:rFonts w:ascii="Arial" w:hAnsi="Arial" w:cs="Arial"/>
          <w:b/>
          <w:color w:val="000000" w:themeColor="text1"/>
          <w:sz w:val="20"/>
          <w:szCs w:val="20"/>
        </w:rPr>
        <w:t>CLÁUSULA DÉCIMA – SANÇÕES ADMINISTRATIVAS.</w:t>
      </w:r>
    </w:p>
    <w:p w14:paraId="27A33ECD" w14:textId="77777777" w:rsidR="005A30D8" w:rsidRPr="005A30D8" w:rsidRDefault="005A30D8" w:rsidP="005A30D8">
      <w:pPr>
        <w:numPr>
          <w:ilvl w:val="1"/>
          <w:numId w:val="17"/>
        </w:numPr>
        <w:spacing w:before="120" w:after="120" w:line="276" w:lineRule="auto"/>
        <w:jc w:val="both"/>
        <w:rPr>
          <w:rFonts w:ascii="Arial" w:hAnsi="Arial" w:cs="Arial"/>
          <w:color w:val="000000" w:themeColor="text1"/>
          <w:sz w:val="20"/>
          <w:szCs w:val="20"/>
        </w:rPr>
      </w:pPr>
      <w:r w:rsidRPr="005A30D8">
        <w:rPr>
          <w:rFonts w:ascii="Arial" w:hAnsi="Arial" w:cs="Arial"/>
          <w:color w:val="000000" w:themeColor="text1"/>
          <w:sz w:val="20"/>
          <w:szCs w:val="20"/>
        </w:rPr>
        <w:t>As sanções relacionadas à execução do contrato são aquelas previstas no Termo de Referência, Anexo I do Edital.</w:t>
      </w:r>
    </w:p>
    <w:p w14:paraId="3CAD0B6D" w14:textId="77777777" w:rsidR="005A30D8" w:rsidRPr="005A30D8" w:rsidRDefault="005A30D8" w:rsidP="005A30D8">
      <w:pPr>
        <w:pStyle w:val="PargrafodaLista"/>
        <w:numPr>
          <w:ilvl w:val="0"/>
          <w:numId w:val="17"/>
        </w:numPr>
        <w:spacing w:before="120" w:after="120" w:line="276" w:lineRule="auto"/>
        <w:jc w:val="both"/>
        <w:rPr>
          <w:rFonts w:ascii="Arial" w:hAnsi="Arial" w:cs="Arial"/>
          <w:color w:val="000000" w:themeColor="text1"/>
          <w:sz w:val="20"/>
          <w:szCs w:val="20"/>
        </w:rPr>
      </w:pPr>
      <w:r w:rsidRPr="005A30D8">
        <w:rPr>
          <w:rFonts w:ascii="Arial" w:hAnsi="Arial" w:cs="Arial"/>
          <w:b/>
          <w:color w:val="000000" w:themeColor="text1"/>
          <w:sz w:val="20"/>
          <w:szCs w:val="20"/>
        </w:rPr>
        <w:t>CLÁUSULA DÉCIMA PRIMEIRA – RESCISÃO</w:t>
      </w:r>
    </w:p>
    <w:p w14:paraId="559C1CFA" w14:textId="77777777" w:rsidR="005A30D8" w:rsidRPr="005A30D8" w:rsidRDefault="005A30D8" w:rsidP="005A30D8">
      <w:pPr>
        <w:numPr>
          <w:ilvl w:val="1"/>
          <w:numId w:val="17"/>
        </w:numPr>
        <w:spacing w:before="120" w:after="120" w:line="276" w:lineRule="auto"/>
        <w:jc w:val="both"/>
        <w:rPr>
          <w:rFonts w:ascii="Arial" w:hAnsi="Arial" w:cs="Arial"/>
          <w:color w:val="000000" w:themeColor="text1"/>
          <w:sz w:val="20"/>
          <w:szCs w:val="20"/>
        </w:rPr>
      </w:pPr>
      <w:r w:rsidRPr="005A30D8">
        <w:rPr>
          <w:rFonts w:ascii="Arial" w:hAnsi="Arial" w:cs="Arial"/>
          <w:color w:val="000000" w:themeColor="text1"/>
          <w:sz w:val="20"/>
          <w:szCs w:val="20"/>
        </w:rPr>
        <w:t>O presente Termo de Contrato poderá ser rescindido nas hipóteses previstas no art. 78 da Lei nº 8.666, de 1993, com as consequências indicadas no art. 80 da mesma Lei, sem prejuízo da aplicação das sanções previstas no Termo de Referência, anexo do Edital.</w:t>
      </w:r>
    </w:p>
    <w:p w14:paraId="61108E7E" w14:textId="77777777" w:rsidR="005A30D8" w:rsidRPr="005A30D8" w:rsidRDefault="005A30D8" w:rsidP="005A30D8">
      <w:pPr>
        <w:numPr>
          <w:ilvl w:val="1"/>
          <w:numId w:val="17"/>
        </w:numPr>
        <w:spacing w:before="120" w:after="120" w:line="276" w:lineRule="auto"/>
        <w:jc w:val="both"/>
        <w:rPr>
          <w:rFonts w:ascii="Arial" w:hAnsi="Arial" w:cs="Arial"/>
          <w:color w:val="000000" w:themeColor="text1"/>
          <w:sz w:val="20"/>
          <w:szCs w:val="20"/>
        </w:rPr>
      </w:pPr>
      <w:r w:rsidRPr="005A30D8">
        <w:rPr>
          <w:rFonts w:ascii="Arial" w:hAnsi="Arial" w:cs="Arial"/>
          <w:color w:val="000000" w:themeColor="text1"/>
          <w:sz w:val="20"/>
          <w:szCs w:val="20"/>
        </w:rPr>
        <w:t>Os casos de rescisão contratual serão formalmente motivados, assegurando-se à CONTRATADA o direito à prévia e ampla defesa.</w:t>
      </w:r>
    </w:p>
    <w:p w14:paraId="53375249" w14:textId="77777777" w:rsidR="005A30D8" w:rsidRPr="005A30D8" w:rsidRDefault="005A30D8" w:rsidP="005A30D8">
      <w:pPr>
        <w:numPr>
          <w:ilvl w:val="1"/>
          <w:numId w:val="17"/>
        </w:numPr>
        <w:spacing w:before="120" w:after="120" w:line="276" w:lineRule="auto"/>
        <w:jc w:val="both"/>
        <w:rPr>
          <w:rFonts w:ascii="Arial" w:hAnsi="Arial" w:cs="Arial"/>
          <w:color w:val="000000" w:themeColor="text1"/>
          <w:sz w:val="20"/>
          <w:szCs w:val="20"/>
        </w:rPr>
      </w:pPr>
      <w:r w:rsidRPr="005A30D8">
        <w:rPr>
          <w:rFonts w:ascii="Arial" w:hAnsi="Arial" w:cs="Arial"/>
          <w:color w:val="000000" w:themeColor="text1"/>
          <w:sz w:val="20"/>
          <w:szCs w:val="20"/>
        </w:rPr>
        <w:t>A CONTRATADA reconhece os direitos da CONTRATANTE em caso de rescisão administrativa prevista no art. 77 da Lei nº 8.666, de 1993.</w:t>
      </w:r>
    </w:p>
    <w:p w14:paraId="0C5CA48C" w14:textId="77777777" w:rsidR="005A30D8" w:rsidRPr="005A30D8" w:rsidRDefault="005A30D8" w:rsidP="005A30D8">
      <w:pPr>
        <w:numPr>
          <w:ilvl w:val="1"/>
          <w:numId w:val="17"/>
        </w:numPr>
        <w:spacing w:before="120" w:after="120" w:line="276" w:lineRule="auto"/>
        <w:jc w:val="both"/>
        <w:rPr>
          <w:rFonts w:ascii="Arial" w:hAnsi="Arial" w:cs="Arial"/>
          <w:color w:val="000000" w:themeColor="text1"/>
          <w:sz w:val="20"/>
          <w:szCs w:val="20"/>
        </w:rPr>
      </w:pPr>
      <w:r w:rsidRPr="005A30D8">
        <w:rPr>
          <w:rFonts w:ascii="Arial" w:hAnsi="Arial" w:cs="Arial"/>
          <w:color w:val="000000" w:themeColor="text1"/>
          <w:sz w:val="20"/>
          <w:szCs w:val="20"/>
        </w:rPr>
        <w:t>O termo de rescisão, sempre que possível, será precedido:</w:t>
      </w:r>
    </w:p>
    <w:p w14:paraId="59214328" w14:textId="77777777" w:rsidR="005A30D8" w:rsidRPr="005A30D8" w:rsidRDefault="005A30D8" w:rsidP="005A30D8">
      <w:pPr>
        <w:numPr>
          <w:ilvl w:val="2"/>
          <w:numId w:val="17"/>
        </w:numPr>
        <w:spacing w:before="120" w:after="120" w:line="276" w:lineRule="auto"/>
        <w:jc w:val="both"/>
        <w:rPr>
          <w:rFonts w:ascii="Arial" w:hAnsi="Arial" w:cs="Arial"/>
          <w:color w:val="000000" w:themeColor="text1"/>
          <w:sz w:val="20"/>
          <w:szCs w:val="20"/>
        </w:rPr>
      </w:pPr>
      <w:r w:rsidRPr="005A30D8">
        <w:rPr>
          <w:rFonts w:ascii="Arial" w:hAnsi="Arial" w:cs="Arial"/>
          <w:color w:val="000000" w:themeColor="text1"/>
          <w:sz w:val="20"/>
          <w:szCs w:val="20"/>
        </w:rPr>
        <w:t>Balanço dos eventos contratuais já cumpridos ou parcialmente cumpridos;</w:t>
      </w:r>
    </w:p>
    <w:p w14:paraId="6C1A4D7D" w14:textId="77777777" w:rsidR="005A30D8" w:rsidRPr="005A30D8" w:rsidRDefault="005A30D8" w:rsidP="005A30D8">
      <w:pPr>
        <w:numPr>
          <w:ilvl w:val="2"/>
          <w:numId w:val="17"/>
        </w:numPr>
        <w:spacing w:before="120" w:after="120" w:line="276" w:lineRule="auto"/>
        <w:jc w:val="both"/>
        <w:rPr>
          <w:rFonts w:ascii="Arial" w:hAnsi="Arial" w:cs="Arial"/>
          <w:color w:val="000000" w:themeColor="text1"/>
          <w:sz w:val="20"/>
          <w:szCs w:val="20"/>
        </w:rPr>
      </w:pPr>
      <w:r w:rsidRPr="005A30D8">
        <w:rPr>
          <w:rFonts w:ascii="Arial" w:hAnsi="Arial" w:cs="Arial"/>
          <w:color w:val="000000" w:themeColor="text1"/>
          <w:sz w:val="20"/>
          <w:szCs w:val="20"/>
        </w:rPr>
        <w:t>Relação dos pagamentos já efetuados e ainda devidos;</w:t>
      </w:r>
    </w:p>
    <w:p w14:paraId="481BAD32" w14:textId="77777777" w:rsidR="005A30D8" w:rsidRPr="005A30D8" w:rsidRDefault="005A30D8" w:rsidP="005A30D8">
      <w:pPr>
        <w:numPr>
          <w:ilvl w:val="2"/>
          <w:numId w:val="17"/>
        </w:numPr>
        <w:spacing w:before="120" w:after="120" w:line="276" w:lineRule="auto"/>
        <w:jc w:val="both"/>
        <w:rPr>
          <w:rFonts w:ascii="Arial" w:hAnsi="Arial" w:cs="Arial"/>
          <w:color w:val="000000" w:themeColor="text1"/>
          <w:sz w:val="20"/>
          <w:szCs w:val="20"/>
        </w:rPr>
      </w:pPr>
      <w:r w:rsidRPr="005A30D8">
        <w:rPr>
          <w:rFonts w:ascii="Arial" w:hAnsi="Arial" w:cs="Arial"/>
          <w:color w:val="000000" w:themeColor="text1"/>
          <w:sz w:val="20"/>
          <w:szCs w:val="20"/>
        </w:rPr>
        <w:t>Indenizações e multas.</w:t>
      </w:r>
    </w:p>
    <w:p w14:paraId="68D02982" w14:textId="77777777" w:rsidR="005A30D8" w:rsidRPr="005A30D8" w:rsidRDefault="005A30D8" w:rsidP="005A30D8">
      <w:pPr>
        <w:numPr>
          <w:ilvl w:val="0"/>
          <w:numId w:val="17"/>
        </w:numPr>
        <w:spacing w:before="120" w:after="120" w:line="276" w:lineRule="auto"/>
        <w:jc w:val="both"/>
        <w:rPr>
          <w:rFonts w:ascii="Arial" w:hAnsi="Arial" w:cs="Arial"/>
          <w:color w:val="000000" w:themeColor="text1"/>
          <w:sz w:val="20"/>
          <w:szCs w:val="20"/>
        </w:rPr>
      </w:pPr>
      <w:r w:rsidRPr="005A30D8">
        <w:rPr>
          <w:rFonts w:ascii="Arial" w:hAnsi="Arial" w:cs="Arial"/>
          <w:b/>
          <w:color w:val="000000" w:themeColor="text1"/>
          <w:sz w:val="20"/>
          <w:szCs w:val="20"/>
        </w:rPr>
        <w:t>CLÁUSULA DÉCIMA SEGUNDA – VEDAÇÕES</w:t>
      </w:r>
    </w:p>
    <w:p w14:paraId="14D551F8" w14:textId="77777777" w:rsidR="005A30D8" w:rsidRPr="005A30D8" w:rsidRDefault="005A30D8" w:rsidP="005A30D8">
      <w:pPr>
        <w:numPr>
          <w:ilvl w:val="1"/>
          <w:numId w:val="17"/>
        </w:numPr>
        <w:spacing w:before="120" w:after="120" w:line="276" w:lineRule="auto"/>
        <w:jc w:val="both"/>
        <w:rPr>
          <w:rFonts w:ascii="Arial" w:hAnsi="Arial" w:cs="Arial"/>
          <w:color w:val="000000" w:themeColor="text1"/>
          <w:sz w:val="20"/>
          <w:szCs w:val="20"/>
        </w:rPr>
      </w:pPr>
      <w:r w:rsidRPr="005A30D8">
        <w:rPr>
          <w:rFonts w:ascii="Arial" w:hAnsi="Arial" w:cs="Arial"/>
          <w:color w:val="000000" w:themeColor="text1"/>
          <w:sz w:val="20"/>
          <w:szCs w:val="20"/>
        </w:rPr>
        <w:t>É vedado à CONTRATADA:</w:t>
      </w:r>
    </w:p>
    <w:p w14:paraId="56B66697" w14:textId="77777777" w:rsidR="005A30D8" w:rsidRPr="005A30D8" w:rsidRDefault="005A30D8" w:rsidP="005A30D8">
      <w:pPr>
        <w:numPr>
          <w:ilvl w:val="2"/>
          <w:numId w:val="17"/>
        </w:numPr>
        <w:spacing w:before="120" w:after="120" w:line="276" w:lineRule="auto"/>
        <w:jc w:val="both"/>
        <w:rPr>
          <w:rFonts w:ascii="Arial" w:hAnsi="Arial" w:cs="Arial"/>
          <w:color w:val="000000" w:themeColor="text1"/>
          <w:sz w:val="20"/>
          <w:szCs w:val="20"/>
        </w:rPr>
      </w:pPr>
      <w:r w:rsidRPr="005A30D8">
        <w:rPr>
          <w:rFonts w:ascii="Arial" w:hAnsi="Arial" w:cs="Arial"/>
          <w:color w:val="000000" w:themeColor="text1"/>
          <w:sz w:val="20"/>
          <w:szCs w:val="20"/>
        </w:rPr>
        <w:t>caucionar ou utilizar este Termo de Contrato para qualquer operação financeira;</w:t>
      </w:r>
    </w:p>
    <w:p w14:paraId="2E8AA458" w14:textId="77777777" w:rsidR="005A30D8" w:rsidRPr="005A30D8" w:rsidRDefault="005A30D8" w:rsidP="005A30D8">
      <w:pPr>
        <w:numPr>
          <w:ilvl w:val="2"/>
          <w:numId w:val="17"/>
        </w:numPr>
        <w:spacing w:before="120" w:after="120" w:line="276" w:lineRule="auto"/>
        <w:jc w:val="both"/>
        <w:rPr>
          <w:rFonts w:ascii="Arial" w:hAnsi="Arial" w:cs="Arial"/>
          <w:color w:val="000000" w:themeColor="text1"/>
          <w:sz w:val="20"/>
          <w:szCs w:val="20"/>
        </w:rPr>
      </w:pPr>
      <w:r w:rsidRPr="005A30D8">
        <w:rPr>
          <w:rFonts w:ascii="Arial" w:hAnsi="Arial" w:cs="Arial"/>
          <w:color w:val="000000" w:themeColor="text1"/>
          <w:sz w:val="20"/>
          <w:szCs w:val="20"/>
        </w:rPr>
        <w:t>interromper a execução dos serviços sob alegação de inadimplemento por parte da CONTRATANTE, salvo nos casos previstos em lei.</w:t>
      </w:r>
    </w:p>
    <w:p w14:paraId="17CF969E" w14:textId="77777777" w:rsidR="005A30D8" w:rsidRPr="005A30D8" w:rsidRDefault="005A30D8" w:rsidP="005A30D8">
      <w:pPr>
        <w:numPr>
          <w:ilvl w:val="0"/>
          <w:numId w:val="17"/>
        </w:numPr>
        <w:spacing w:before="120" w:after="120" w:line="276" w:lineRule="auto"/>
        <w:jc w:val="both"/>
        <w:rPr>
          <w:rFonts w:ascii="Arial" w:hAnsi="Arial" w:cs="Arial"/>
          <w:color w:val="000000" w:themeColor="text1"/>
          <w:sz w:val="20"/>
          <w:szCs w:val="20"/>
        </w:rPr>
      </w:pPr>
      <w:r w:rsidRPr="005A30D8">
        <w:rPr>
          <w:rFonts w:ascii="Arial" w:hAnsi="Arial" w:cs="Arial"/>
          <w:b/>
          <w:color w:val="000000" w:themeColor="text1"/>
          <w:sz w:val="20"/>
          <w:szCs w:val="20"/>
        </w:rPr>
        <w:t>CLÁUSULA DÉCIMA TERCEIRA – ALTERAÇÕES</w:t>
      </w:r>
    </w:p>
    <w:p w14:paraId="11D1EC4A" w14:textId="77777777" w:rsidR="005A30D8" w:rsidRPr="005A30D8" w:rsidRDefault="005A30D8" w:rsidP="005A30D8">
      <w:pPr>
        <w:numPr>
          <w:ilvl w:val="1"/>
          <w:numId w:val="17"/>
        </w:numPr>
        <w:spacing w:before="120" w:after="120" w:line="276" w:lineRule="auto"/>
        <w:jc w:val="both"/>
        <w:rPr>
          <w:rFonts w:ascii="Arial" w:hAnsi="Arial" w:cs="Arial"/>
          <w:color w:val="000000" w:themeColor="text1"/>
          <w:sz w:val="20"/>
          <w:szCs w:val="20"/>
        </w:rPr>
      </w:pPr>
      <w:r w:rsidRPr="005A30D8">
        <w:rPr>
          <w:rFonts w:ascii="Arial" w:hAnsi="Arial" w:cs="Arial"/>
          <w:color w:val="000000" w:themeColor="text1"/>
          <w:sz w:val="20"/>
          <w:szCs w:val="20"/>
        </w:rPr>
        <w:t>Eventuais alterações contratuais reger-se-ão pela disciplina do art. 65 da Lei nº 8.666, de 1993, bem como do ANEXO X da IN/SEGES/MPDG nº 05, de 2017.</w:t>
      </w:r>
    </w:p>
    <w:p w14:paraId="3D6291E6" w14:textId="77777777" w:rsidR="005A30D8" w:rsidRPr="005A30D8" w:rsidRDefault="005A30D8" w:rsidP="005A30D8">
      <w:pPr>
        <w:numPr>
          <w:ilvl w:val="1"/>
          <w:numId w:val="17"/>
        </w:numPr>
        <w:spacing w:before="120" w:after="120" w:line="276" w:lineRule="auto"/>
        <w:jc w:val="both"/>
        <w:rPr>
          <w:rFonts w:ascii="Arial" w:hAnsi="Arial" w:cs="Arial"/>
          <w:color w:val="000000" w:themeColor="text1"/>
          <w:sz w:val="20"/>
          <w:szCs w:val="20"/>
        </w:rPr>
      </w:pPr>
      <w:r w:rsidRPr="005A30D8">
        <w:rPr>
          <w:rFonts w:ascii="Arial" w:hAnsi="Arial" w:cs="Arial"/>
          <w:color w:val="000000" w:themeColor="text1"/>
          <w:sz w:val="20"/>
          <w:szCs w:val="20"/>
        </w:rPr>
        <w:lastRenderedPageBreak/>
        <w:t>A CONTRATADA é obrigada a aceitar, nas mesmas condições contratuais, os acréscimos ou supressões que se fizerem necessários, até o limite de 25% (vinte e cinco por cento) do valor inicial atualizado do contrato.</w:t>
      </w:r>
    </w:p>
    <w:p w14:paraId="0983F52E" w14:textId="77777777" w:rsidR="005A30D8" w:rsidRPr="005A30D8" w:rsidRDefault="005A30D8" w:rsidP="005A30D8">
      <w:pPr>
        <w:numPr>
          <w:ilvl w:val="1"/>
          <w:numId w:val="17"/>
        </w:numPr>
        <w:spacing w:before="120" w:after="120" w:line="276" w:lineRule="auto"/>
        <w:jc w:val="both"/>
        <w:rPr>
          <w:rFonts w:ascii="Arial" w:hAnsi="Arial" w:cs="Arial"/>
          <w:color w:val="000000" w:themeColor="text1"/>
          <w:sz w:val="20"/>
          <w:szCs w:val="20"/>
        </w:rPr>
      </w:pPr>
      <w:r w:rsidRPr="005A30D8">
        <w:rPr>
          <w:rFonts w:ascii="Arial" w:hAnsi="Arial" w:cs="Arial"/>
          <w:color w:val="000000" w:themeColor="text1"/>
          <w:sz w:val="20"/>
          <w:szCs w:val="20"/>
        </w:rPr>
        <w:t>As supressões resultantes de acordo celebrado entre as partes contratantes poderão exceder o limite de 25% (vinte e cinco por cento) do valor inicial atualizado do contrato.</w:t>
      </w:r>
    </w:p>
    <w:p w14:paraId="2661AA46" w14:textId="77777777" w:rsidR="005A30D8" w:rsidRPr="005A30D8" w:rsidRDefault="005A30D8" w:rsidP="005A30D8">
      <w:pPr>
        <w:pStyle w:val="PargrafodaLista"/>
        <w:numPr>
          <w:ilvl w:val="0"/>
          <w:numId w:val="17"/>
        </w:numPr>
        <w:tabs>
          <w:tab w:val="left" w:pos="567"/>
        </w:tabs>
        <w:spacing w:before="120" w:after="120" w:line="276" w:lineRule="auto"/>
        <w:jc w:val="both"/>
        <w:rPr>
          <w:rFonts w:ascii="Arial" w:hAnsi="Arial" w:cs="Arial"/>
          <w:b/>
          <w:color w:val="000000" w:themeColor="text1"/>
          <w:sz w:val="20"/>
          <w:szCs w:val="20"/>
        </w:rPr>
      </w:pPr>
      <w:r w:rsidRPr="005A30D8">
        <w:rPr>
          <w:rFonts w:ascii="Arial" w:hAnsi="Arial" w:cs="Arial"/>
          <w:b/>
          <w:color w:val="000000" w:themeColor="text1"/>
          <w:sz w:val="20"/>
          <w:szCs w:val="20"/>
        </w:rPr>
        <w:t>CLÁUSULA DÉCIMA QUARTA – DOS CASOS OMISSOS</w:t>
      </w:r>
    </w:p>
    <w:p w14:paraId="0BCDFAA0" w14:textId="77777777" w:rsidR="005A30D8" w:rsidRPr="005A30D8" w:rsidRDefault="005A30D8" w:rsidP="005A30D8">
      <w:pPr>
        <w:pStyle w:val="PargrafodaLista"/>
        <w:numPr>
          <w:ilvl w:val="1"/>
          <w:numId w:val="17"/>
        </w:numPr>
        <w:tabs>
          <w:tab w:val="left" w:pos="567"/>
        </w:tabs>
        <w:spacing w:before="120" w:after="120" w:line="276" w:lineRule="auto"/>
        <w:jc w:val="both"/>
        <w:rPr>
          <w:rFonts w:ascii="Arial" w:hAnsi="Arial" w:cs="Arial"/>
          <w:color w:val="000000" w:themeColor="text1"/>
          <w:sz w:val="20"/>
          <w:szCs w:val="20"/>
        </w:rPr>
      </w:pPr>
      <w:r w:rsidRPr="005A30D8">
        <w:rPr>
          <w:rFonts w:ascii="Arial" w:hAnsi="Arial" w:cs="Arial"/>
          <w:color w:val="000000" w:themeColor="text1"/>
          <w:sz w:val="20"/>
          <w:szCs w:val="20"/>
        </w:rPr>
        <w:t>Os casos omissos serão decididos pela CONTRATANTE, segundo as disposições contidas na Lei nº 8.666, de 1993, na Lei nº 10.520, de 2002 e demais normas federais aplicáveis e, subsidiariamente, segundo as disposições contidas na Lei nº 8.078, de 1990 – Código de Defesa do Consumidor – e normas e princípios gerais dos contratos.</w:t>
      </w:r>
    </w:p>
    <w:p w14:paraId="5FE47F04" w14:textId="68FFD1E2" w:rsidR="005A30D8" w:rsidRPr="005A30D8" w:rsidRDefault="005A30D8" w:rsidP="005A30D8">
      <w:pPr>
        <w:numPr>
          <w:ilvl w:val="0"/>
          <w:numId w:val="17"/>
        </w:numPr>
        <w:spacing w:before="120" w:after="120" w:line="276" w:lineRule="auto"/>
        <w:jc w:val="both"/>
        <w:rPr>
          <w:rFonts w:ascii="Arial" w:hAnsi="Arial" w:cs="Arial"/>
          <w:color w:val="000000" w:themeColor="text1"/>
          <w:sz w:val="20"/>
          <w:szCs w:val="20"/>
        </w:rPr>
      </w:pPr>
      <w:r w:rsidRPr="005A30D8">
        <w:rPr>
          <w:rFonts w:ascii="Arial" w:hAnsi="Arial" w:cs="Arial"/>
          <w:b/>
          <w:color w:val="000000" w:themeColor="text1"/>
          <w:sz w:val="20"/>
          <w:szCs w:val="20"/>
        </w:rPr>
        <w:t xml:space="preserve">CLÁUSULA DÉCIMA </w:t>
      </w:r>
      <w:r w:rsidR="001A5F8C">
        <w:rPr>
          <w:rFonts w:ascii="Arial" w:hAnsi="Arial" w:cs="Arial"/>
          <w:b/>
          <w:color w:val="000000" w:themeColor="text1"/>
          <w:sz w:val="20"/>
          <w:szCs w:val="20"/>
        </w:rPr>
        <w:t>QUINTA</w:t>
      </w:r>
      <w:r w:rsidRPr="005A30D8">
        <w:rPr>
          <w:rFonts w:ascii="Arial" w:hAnsi="Arial" w:cs="Arial"/>
          <w:b/>
          <w:color w:val="000000" w:themeColor="text1"/>
          <w:sz w:val="20"/>
          <w:szCs w:val="20"/>
        </w:rPr>
        <w:t xml:space="preserve"> - PUBLICAÇÃO</w:t>
      </w:r>
    </w:p>
    <w:p w14:paraId="5BE99D1C" w14:textId="77777777" w:rsidR="005A30D8" w:rsidRPr="005A30D8" w:rsidRDefault="005A30D8" w:rsidP="005A30D8">
      <w:pPr>
        <w:numPr>
          <w:ilvl w:val="1"/>
          <w:numId w:val="17"/>
        </w:numPr>
        <w:spacing w:before="120" w:after="120" w:line="276" w:lineRule="auto"/>
        <w:jc w:val="both"/>
        <w:rPr>
          <w:rFonts w:ascii="Arial" w:hAnsi="Arial" w:cs="Arial"/>
          <w:color w:val="000000" w:themeColor="text1"/>
          <w:sz w:val="20"/>
          <w:szCs w:val="20"/>
        </w:rPr>
      </w:pPr>
      <w:r w:rsidRPr="005A30D8">
        <w:rPr>
          <w:rFonts w:ascii="Arial" w:hAnsi="Arial" w:cs="Arial"/>
          <w:color w:val="000000" w:themeColor="text1"/>
          <w:sz w:val="20"/>
          <w:szCs w:val="20"/>
        </w:rPr>
        <w:t>Incumbirá à CONTRATANTE providenciar a publicação deste instrumento, por extrato, no Diário Oficial da União, no prazo previsto na Lei nº 8.666, de 1993.</w:t>
      </w:r>
    </w:p>
    <w:p w14:paraId="2C3D2127" w14:textId="18695259" w:rsidR="005A30D8" w:rsidRPr="005A30D8" w:rsidRDefault="005A30D8" w:rsidP="005A30D8">
      <w:pPr>
        <w:numPr>
          <w:ilvl w:val="0"/>
          <w:numId w:val="17"/>
        </w:numPr>
        <w:spacing w:before="120" w:after="120" w:line="276" w:lineRule="auto"/>
        <w:jc w:val="both"/>
        <w:rPr>
          <w:rFonts w:ascii="Arial" w:hAnsi="Arial" w:cs="Arial"/>
          <w:color w:val="000000" w:themeColor="text1"/>
          <w:sz w:val="20"/>
          <w:szCs w:val="20"/>
        </w:rPr>
      </w:pPr>
      <w:r w:rsidRPr="005A30D8">
        <w:rPr>
          <w:rFonts w:ascii="Arial" w:hAnsi="Arial" w:cs="Arial"/>
          <w:b/>
          <w:color w:val="000000" w:themeColor="text1"/>
          <w:sz w:val="20"/>
          <w:szCs w:val="20"/>
        </w:rPr>
        <w:t xml:space="preserve">CLÁUSULA DÉCIMA </w:t>
      </w:r>
      <w:r w:rsidR="001A5F8C">
        <w:rPr>
          <w:rFonts w:ascii="Arial" w:hAnsi="Arial" w:cs="Arial"/>
          <w:b/>
          <w:color w:val="000000" w:themeColor="text1"/>
          <w:sz w:val="20"/>
          <w:szCs w:val="20"/>
        </w:rPr>
        <w:t>SEXTA</w:t>
      </w:r>
      <w:r w:rsidRPr="005A30D8">
        <w:rPr>
          <w:rFonts w:ascii="Arial" w:hAnsi="Arial" w:cs="Arial"/>
          <w:b/>
          <w:color w:val="000000" w:themeColor="text1"/>
          <w:sz w:val="20"/>
          <w:szCs w:val="20"/>
        </w:rPr>
        <w:t xml:space="preserve"> – FORO</w:t>
      </w:r>
    </w:p>
    <w:p w14:paraId="402D90D0" w14:textId="4A006C80" w:rsidR="005A30D8" w:rsidRPr="005A30D8" w:rsidRDefault="005A30D8" w:rsidP="005A30D8">
      <w:pPr>
        <w:numPr>
          <w:ilvl w:val="1"/>
          <w:numId w:val="17"/>
        </w:numPr>
        <w:spacing w:before="120" w:after="120" w:line="276" w:lineRule="auto"/>
        <w:jc w:val="both"/>
        <w:rPr>
          <w:rFonts w:ascii="Arial" w:hAnsi="Arial" w:cs="Arial"/>
          <w:color w:val="000000" w:themeColor="text1"/>
          <w:sz w:val="20"/>
          <w:szCs w:val="20"/>
        </w:rPr>
      </w:pPr>
      <w:r w:rsidRPr="005A30D8">
        <w:rPr>
          <w:rFonts w:ascii="Arial" w:hAnsi="Arial" w:cs="Arial"/>
          <w:color w:val="000000" w:themeColor="text1"/>
          <w:sz w:val="20"/>
          <w:szCs w:val="20"/>
        </w:rPr>
        <w:t>É eleito o</w:t>
      </w:r>
      <w:r w:rsidR="001A5F8C">
        <w:rPr>
          <w:rFonts w:ascii="Arial" w:hAnsi="Arial" w:cs="Arial"/>
          <w:color w:val="000000" w:themeColor="text1"/>
          <w:sz w:val="20"/>
          <w:szCs w:val="20"/>
        </w:rPr>
        <w:t xml:space="preserve"> foro</w:t>
      </w:r>
      <w:r w:rsidRPr="005A30D8">
        <w:rPr>
          <w:rFonts w:ascii="Arial" w:hAnsi="Arial" w:cs="Arial"/>
          <w:color w:val="000000" w:themeColor="text1"/>
          <w:sz w:val="20"/>
          <w:szCs w:val="20"/>
        </w:rPr>
        <w:t xml:space="preserve"> da Seção Judiciária de do Rio de Janeiro - Justiça Federal para dirimir os litígios que decorrerem da execução deste Termo de Contrato que não possam ser compostos pela conciliação, conforme art. 55, §2º da Lei nº 8.666/93.</w:t>
      </w:r>
    </w:p>
    <w:p w14:paraId="2F194585" w14:textId="77777777" w:rsidR="005A30D8" w:rsidRPr="005A30D8" w:rsidRDefault="005A30D8" w:rsidP="00543A6B">
      <w:pPr>
        <w:spacing w:before="120" w:after="120" w:line="276" w:lineRule="auto"/>
        <w:jc w:val="both"/>
        <w:rPr>
          <w:rFonts w:ascii="Arial" w:hAnsi="Arial" w:cs="Arial"/>
          <w:color w:val="000000" w:themeColor="text1"/>
          <w:sz w:val="20"/>
          <w:szCs w:val="20"/>
        </w:rPr>
      </w:pPr>
    </w:p>
    <w:p w14:paraId="778CBD81" w14:textId="0D4F4072" w:rsidR="005A30D8" w:rsidRPr="005A30D8" w:rsidRDefault="005A30D8" w:rsidP="00543A6B">
      <w:pPr>
        <w:spacing w:before="120" w:after="120" w:line="276" w:lineRule="auto"/>
        <w:jc w:val="both"/>
        <w:rPr>
          <w:rFonts w:ascii="Arial" w:hAnsi="Arial" w:cs="Arial"/>
          <w:color w:val="000000" w:themeColor="text1"/>
          <w:sz w:val="20"/>
          <w:szCs w:val="20"/>
        </w:rPr>
      </w:pPr>
      <w:r w:rsidRPr="005A30D8">
        <w:rPr>
          <w:rFonts w:ascii="Arial" w:hAnsi="Arial" w:cs="Arial"/>
          <w:color w:val="000000" w:themeColor="text1"/>
          <w:sz w:val="20"/>
          <w:szCs w:val="20"/>
        </w:rPr>
        <w:t>Para firmeza e validade do pactuado, o presente Termo de Contrato foi lavrado em 02 (duas) vias de igual teor, que, depois de lido e achado em ordem, vai assinado pelos contraentes</w:t>
      </w:r>
      <w:r w:rsidRPr="005A30D8">
        <w:rPr>
          <w:rFonts w:ascii="Arial" w:hAnsi="Arial" w:cs="Arial"/>
          <w:sz w:val="20"/>
          <w:szCs w:val="20"/>
        </w:rPr>
        <w:t xml:space="preserve"> </w:t>
      </w:r>
      <w:r w:rsidRPr="005A30D8">
        <w:rPr>
          <w:rFonts w:ascii="Arial" w:hAnsi="Arial" w:cs="Arial"/>
          <w:color w:val="000000" w:themeColor="text1"/>
          <w:sz w:val="20"/>
          <w:szCs w:val="20"/>
        </w:rPr>
        <w:t xml:space="preserve">e por duas testemunhas. </w:t>
      </w:r>
    </w:p>
    <w:p w14:paraId="6D4EF4EC" w14:textId="6221C550" w:rsidR="005A30D8" w:rsidRDefault="005A30D8" w:rsidP="00543A6B">
      <w:pPr>
        <w:spacing w:before="120" w:after="120" w:line="276" w:lineRule="auto"/>
        <w:jc w:val="center"/>
        <w:rPr>
          <w:rFonts w:ascii="Arial" w:hAnsi="Arial" w:cs="Arial"/>
          <w:color w:val="000000" w:themeColor="text1"/>
          <w:sz w:val="20"/>
          <w:szCs w:val="20"/>
        </w:rPr>
      </w:pPr>
      <w:r w:rsidRPr="005A30D8">
        <w:rPr>
          <w:rFonts w:ascii="Arial" w:hAnsi="Arial" w:cs="Arial"/>
          <w:color w:val="000000" w:themeColor="text1"/>
          <w:sz w:val="20"/>
          <w:szCs w:val="20"/>
        </w:rPr>
        <w:t xml:space="preserve">Rio de </w:t>
      </w:r>
      <w:proofErr w:type="gramStart"/>
      <w:r w:rsidR="001A5F8C" w:rsidRPr="005A30D8">
        <w:rPr>
          <w:rFonts w:ascii="Arial" w:hAnsi="Arial" w:cs="Arial"/>
          <w:color w:val="000000" w:themeColor="text1"/>
          <w:sz w:val="20"/>
          <w:szCs w:val="20"/>
        </w:rPr>
        <w:t xml:space="preserve">Janeiro,  </w:t>
      </w:r>
      <w:r w:rsidR="001A5F8C">
        <w:rPr>
          <w:rFonts w:ascii="Arial" w:hAnsi="Arial" w:cs="Arial"/>
          <w:color w:val="000000" w:themeColor="text1"/>
          <w:sz w:val="20"/>
          <w:szCs w:val="20"/>
        </w:rPr>
        <w:t xml:space="preserve"> </w:t>
      </w:r>
      <w:proofErr w:type="gramEnd"/>
      <w:r w:rsidR="001A5F8C">
        <w:rPr>
          <w:rFonts w:ascii="Arial" w:hAnsi="Arial" w:cs="Arial"/>
          <w:color w:val="000000" w:themeColor="text1"/>
          <w:sz w:val="20"/>
          <w:szCs w:val="20"/>
        </w:rPr>
        <w:t xml:space="preserve"> </w:t>
      </w:r>
      <w:r w:rsidRPr="005A30D8">
        <w:rPr>
          <w:rFonts w:ascii="Arial" w:hAnsi="Arial" w:cs="Arial"/>
          <w:color w:val="000000" w:themeColor="text1"/>
          <w:sz w:val="20"/>
          <w:szCs w:val="20"/>
        </w:rPr>
        <w:t xml:space="preserve"> de              </w:t>
      </w:r>
      <w:proofErr w:type="spellStart"/>
      <w:r w:rsidRPr="005A30D8">
        <w:rPr>
          <w:rFonts w:ascii="Arial" w:hAnsi="Arial" w:cs="Arial"/>
          <w:color w:val="000000" w:themeColor="text1"/>
          <w:sz w:val="20"/>
          <w:szCs w:val="20"/>
        </w:rPr>
        <w:t>de</w:t>
      </w:r>
      <w:proofErr w:type="spellEnd"/>
      <w:r w:rsidRPr="005A30D8">
        <w:rPr>
          <w:rFonts w:ascii="Arial" w:hAnsi="Arial" w:cs="Arial"/>
          <w:color w:val="000000" w:themeColor="text1"/>
          <w:sz w:val="20"/>
          <w:szCs w:val="20"/>
        </w:rPr>
        <w:t xml:space="preserve"> 201</w:t>
      </w:r>
      <w:r w:rsidR="001A5F8C">
        <w:rPr>
          <w:rFonts w:ascii="Arial" w:hAnsi="Arial" w:cs="Arial"/>
          <w:color w:val="000000" w:themeColor="text1"/>
          <w:sz w:val="20"/>
          <w:szCs w:val="20"/>
        </w:rPr>
        <w:t>8</w:t>
      </w:r>
      <w:r w:rsidRPr="005A30D8">
        <w:rPr>
          <w:rFonts w:ascii="Arial" w:hAnsi="Arial" w:cs="Arial"/>
          <w:color w:val="000000" w:themeColor="text1"/>
          <w:sz w:val="20"/>
          <w:szCs w:val="20"/>
        </w:rPr>
        <w:t>.</w:t>
      </w:r>
    </w:p>
    <w:p w14:paraId="449B68E0" w14:textId="77777777" w:rsidR="001A5F8C" w:rsidRPr="005A30D8" w:rsidRDefault="001A5F8C" w:rsidP="00543A6B">
      <w:pPr>
        <w:spacing w:before="120" w:after="120" w:line="276" w:lineRule="auto"/>
        <w:jc w:val="center"/>
        <w:rPr>
          <w:rFonts w:ascii="Arial" w:hAnsi="Arial" w:cs="Arial"/>
          <w:color w:val="000000" w:themeColor="text1"/>
          <w:sz w:val="20"/>
          <w:szCs w:val="20"/>
        </w:rPr>
      </w:pPr>
    </w:p>
    <w:p w14:paraId="0916F3B4" w14:textId="33620B1D" w:rsidR="005A30D8" w:rsidRPr="005A30D8" w:rsidRDefault="001A5F8C" w:rsidP="00543A6B">
      <w:pPr>
        <w:spacing w:before="120" w:after="120" w:line="276" w:lineRule="auto"/>
        <w:rPr>
          <w:rFonts w:ascii="Arial" w:hAnsi="Arial" w:cs="Arial"/>
          <w:bCs/>
          <w:color w:val="000000" w:themeColor="text1"/>
          <w:sz w:val="20"/>
          <w:szCs w:val="20"/>
        </w:rPr>
      </w:pPr>
      <w:r>
        <w:rPr>
          <w:rFonts w:ascii="Arial" w:hAnsi="Arial" w:cs="Arial"/>
          <w:bCs/>
          <w:color w:val="000000" w:themeColor="text1"/>
          <w:sz w:val="20"/>
          <w:szCs w:val="20"/>
        </w:rPr>
        <w:t>________________________________</w:t>
      </w:r>
    </w:p>
    <w:p w14:paraId="508FFE81" w14:textId="77777777" w:rsidR="005A30D8" w:rsidRPr="005A30D8" w:rsidRDefault="005A30D8" w:rsidP="00543A6B">
      <w:pPr>
        <w:spacing w:before="120" w:after="120" w:line="276" w:lineRule="auto"/>
        <w:rPr>
          <w:rFonts w:ascii="Arial" w:hAnsi="Arial" w:cs="Arial"/>
          <w:bCs/>
          <w:color w:val="000000" w:themeColor="text1"/>
          <w:sz w:val="20"/>
          <w:szCs w:val="20"/>
        </w:rPr>
      </w:pPr>
      <w:r w:rsidRPr="005A30D8">
        <w:rPr>
          <w:rFonts w:ascii="Arial" w:hAnsi="Arial" w:cs="Arial"/>
          <w:bCs/>
          <w:color w:val="000000" w:themeColor="text1"/>
          <w:sz w:val="20"/>
          <w:szCs w:val="20"/>
        </w:rPr>
        <w:t>Representante legal da CONTRATANTE</w:t>
      </w:r>
    </w:p>
    <w:p w14:paraId="117B0CD4" w14:textId="38A7CDC0" w:rsidR="001A5F8C" w:rsidRDefault="001A5F8C" w:rsidP="00543A6B">
      <w:pPr>
        <w:spacing w:before="120" w:after="120" w:line="276" w:lineRule="auto"/>
        <w:rPr>
          <w:rFonts w:ascii="Arial" w:hAnsi="Arial" w:cs="Arial"/>
          <w:bCs/>
          <w:color w:val="000000" w:themeColor="text1"/>
          <w:sz w:val="20"/>
          <w:szCs w:val="20"/>
        </w:rPr>
      </w:pPr>
    </w:p>
    <w:p w14:paraId="3F238AF5" w14:textId="191338E9" w:rsidR="005A30D8" w:rsidRPr="005A30D8" w:rsidRDefault="001A5F8C" w:rsidP="00543A6B">
      <w:pPr>
        <w:spacing w:before="120" w:after="120" w:line="276" w:lineRule="auto"/>
        <w:rPr>
          <w:rFonts w:ascii="Arial" w:hAnsi="Arial" w:cs="Arial"/>
          <w:bCs/>
          <w:color w:val="000000" w:themeColor="text1"/>
          <w:sz w:val="20"/>
          <w:szCs w:val="20"/>
        </w:rPr>
      </w:pPr>
      <w:r>
        <w:rPr>
          <w:rFonts w:ascii="Arial" w:hAnsi="Arial" w:cs="Arial"/>
          <w:bCs/>
          <w:color w:val="000000" w:themeColor="text1"/>
          <w:sz w:val="20"/>
          <w:szCs w:val="20"/>
        </w:rPr>
        <w:t>_______________________________</w:t>
      </w:r>
    </w:p>
    <w:p w14:paraId="5196A8A7" w14:textId="77777777" w:rsidR="005A30D8" w:rsidRPr="005A30D8" w:rsidRDefault="005A30D8" w:rsidP="00543A6B">
      <w:pPr>
        <w:spacing w:before="120" w:after="120" w:line="276" w:lineRule="auto"/>
        <w:rPr>
          <w:rFonts w:ascii="Arial" w:hAnsi="Arial" w:cs="Arial"/>
          <w:color w:val="000000" w:themeColor="text1"/>
          <w:sz w:val="20"/>
          <w:szCs w:val="20"/>
        </w:rPr>
      </w:pPr>
      <w:r w:rsidRPr="005A30D8">
        <w:rPr>
          <w:rFonts w:ascii="Arial" w:hAnsi="Arial" w:cs="Arial"/>
          <w:bCs/>
          <w:color w:val="000000" w:themeColor="text1"/>
          <w:sz w:val="20"/>
          <w:szCs w:val="20"/>
        </w:rPr>
        <w:t>Representante</w:t>
      </w:r>
      <w:r w:rsidRPr="005A30D8">
        <w:rPr>
          <w:rFonts w:ascii="Arial" w:hAnsi="Arial" w:cs="Arial"/>
          <w:color w:val="000000" w:themeColor="text1"/>
          <w:sz w:val="20"/>
          <w:szCs w:val="20"/>
        </w:rPr>
        <w:t xml:space="preserve"> legal da CONTRATADA</w:t>
      </w:r>
    </w:p>
    <w:p w14:paraId="1BD0EBBB" w14:textId="77777777" w:rsidR="005A30D8" w:rsidRPr="005A30D8" w:rsidRDefault="005A30D8" w:rsidP="00543A6B">
      <w:pPr>
        <w:spacing w:before="120" w:after="120" w:line="276" w:lineRule="auto"/>
        <w:rPr>
          <w:rFonts w:ascii="Arial" w:hAnsi="Arial" w:cs="Arial"/>
          <w:color w:val="000000" w:themeColor="text1"/>
          <w:sz w:val="20"/>
          <w:szCs w:val="20"/>
        </w:rPr>
      </w:pPr>
    </w:p>
    <w:p w14:paraId="38F02F57" w14:textId="77777777" w:rsidR="005A30D8" w:rsidRPr="005A30D8" w:rsidRDefault="005A30D8" w:rsidP="00543A6B">
      <w:pPr>
        <w:spacing w:before="120" w:after="120" w:line="276" w:lineRule="auto"/>
        <w:jc w:val="both"/>
        <w:rPr>
          <w:rFonts w:ascii="Arial" w:hAnsi="Arial" w:cs="Arial"/>
          <w:color w:val="000000" w:themeColor="text1"/>
          <w:sz w:val="20"/>
          <w:szCs w:val="20"/>
        </w:rPr>
      </w:pPr>
      <w:r w:rsidRPr="005A30D8">
        <w:rPr>
          <w:rFonts w:ascii="Arial" w:hAnsi="Arial" w:cs="Arial"/>
          <w:color w:val="000000" w:themeColor="text1"/>
          <w:sz w:val="20"/>
          <w:szCs w:val="20"/>
        </w:rPr>
        <w:t>TESTEMUNHAS:</w:t>
      </w:r>
    </w:p>
    <w:p w14:paraId="61A422EE" w14:textId="188D0316" w:rsidR="005A30D8" w:rsidRDefault="005A30D8" w:rsidP="005A30D8">
      <w:pPr>
        <w:spacing w:after="240"/>
        <w:rPr>
          <w:rFonts w:ascii="Arial" w:hAnsi="Arial" w:cs="Arial"/>
          <w:bCs/>
          <w:color w:val="000000" w:themeColor="text1"/>
          <w:sz w:val="20"/>
          <w:szCs w:val="20"/>
        </w:rPr>
      </w:pPr>
      <w:r>
        <w:rPr>
          <w:rFonts w:ascii="Arial" w:hAnsi="Arial" w:cs="Arial"/>
          <w:bCs/>
          <w:color w:val="000000" w:themeColor="text1"/>
          <w:sz w:val="20"/>
          <w:szCs w:val="20"/>
        </w:rPr>
        <w:t>1 _______________________</w:t>
      </w:r>
    </w:p>
    <w:p w14:paraId="50A929B1" w14:textId="74FB5D4C" w:rsidR="005A30D8" w:rsidRPr="005A30D8" w:rsidRDefault="005A30D8" w:rsidP="005A30D8">
      <w:pPr>
        <w:spacing w:after="240"/>
        <w:rPr>
          <w:rFonts w:ascii="Arial" w:hAnsi="Arial" w:cs="Arial"/>
          <w:bCs/>
          <w:color w:val="000000" w:themeColor="text1"/>
          <w:sz w:val="20"/>
          <w:szCs w:val="20"/>
        </w:rPr>
      </w:pPr>
      <w:r>
        <w:rPr>
          <w:rFonts w:ascii="Arial" w:hAnsi="Arial" w:cs="Arial"/>
          <w:bCs/>
          <w:color w:val="000000" w:themeColor="text1"/>
          <w:sz w:val="20"/>
          <w:szCs w:val="20"/>
        </w:rPr>
        <w:t>2 _______________________</w:t>
      </w:r>
    </w:p>
    <w:p w14:paraId="66F802BC" w14:textId="4339EDD2" w:rsidR="005A30D8" w:rsidRDefault="005A30D8" w:rsidP="00543A6B">
      <w:pPr>
        <w:spacing w:after="240"/>
        <w:jc w:val="center"/>
        <w:rPr>
          <w:rFonts w:ascii="Arial" w:hAnsi="Arial" w:cs="Arial"/>
          <w:b/>
          <w:bCs/>
          <w:color w:val="000000" w:themeColor="text1"/>
          <w:sz w:val="20"/>
          <w:szCs w:val="20"/>
          <w:u w:val="single"/>
        </w:rPr>
      </w:pPr>
    </w:p>
    <w:p w14:paraId="20655759" w14:textId="6AD4C4CD" w:rsidR="005A30D8" w:rsidRDefault="005A30D8" w:rsidP="00543A6B">
      <w:pPr>
        <w:spacing w:after="240"/>
        <w:jc w:val="center"/>
        <w:rPr>
          <w:rFonts w:ascii="Arial" w:hAnsi="Arial" w:cs="Arial"/>
          <w:b/>
          <w:bCs/>
          <w:color w:val="000000" w:themeColor="text1"/>
          <w:sz w:val="20"/>
          <w:szCs w:val="20"/>
          <w:u w:val="single"/>
        </w:rPr>
      </w:pPr>
    </w:p>
    <w:p w14:paraId="06EE79A8" w14:textId="77777777" w:rsidR="001A5F8C" w:rsidRDefault="001A5F8C" w:rsidP="00543A6B">
      <w:pPr>
        <w:spacing w:after="240"/>
        <w:jc w:val="center"/>
        <w:rPr>
          <w:rFonts w:ascii="Arial" w:hAnsi="Arial" w:cs="Arial"/>
          <w:b/>
          <w:bCs/>
          <w:color w:val="000000" w:themeColor="text1"/>
          <w:sz w:val="20"/>
          <w:szCs w:val="20"/>
          <w:u w:val="single"/>
        </w:rPr>
      </w:pPr>
    </w:p>
    <w:p w14:paraId="7154DE3D" w14:textId="2B39346E" w:rsidR="005A30D8" w:rsidRPr="005A30D8" w:rsidRDefault="005A30D8" w:rsidP="00543A6B">
      <w:pPr>
        <w:spacing w:after="240"/>
        <w:jc w:val="center"/>
        <w:rPr>
          <w:rFonts w:ascii="Arial" w:hAnsi="Arial" w:cs="Arial"/>
          <w:b/>
          <w:bCs/>
          <w:color w:val="000000" w:themeColor="text1"/>
          <w:sz w:val="20"/>
          <w:szCs w:val="20"/>
        </w:rPr>
      </w:pPr>
      <w:r w:rsidRPr="005A30D8">
        <w:rPr>
          <w:rFonts w:ascii="Arial" w:hAnsi="Arial" w:cs="Arial"/>
          <w:b/>
          <w:bCs/>
          <w:color w:val="000000" w:themeColor="text1"/>
          <w:sz w:val="20"/>
          <w:szCs w:val="20"/>
          <w:u w:val="single"/>
        </w:rPr>
        <w:lastRenderedPageBreak/>
        <w:t xml:space="preserve">AUTORIZAÇÃO COMPLEMENTAR AO CONTRATO N° XXXX </w:t>
      </w:r>
    </w:p>
    <w:p w14:paraId="5FDECEDB" w14:textId="18A45B2F" w:rsidR="005A30D8" w:rsidRPr="005A30D8" w:rsidRDefault="005A30D8" w:rsidP="00543A6B">
      <w:pPr>
        <w:pStyle w:val="Corpodetexto21"/>
        <w:spacing w:after="240"/>
        <w:ind w:left="0" w:firstLine="1418"/>
        <w:rPr>
          <w:rFonts w:eastAsia="Arial" w:cs="Arial"/>
          <w:sz w:val="20"/>
        </w:rPr>
      </w:pPr>
      <w:r w:rsidRPr="005A30D8">
        <w:rPr>
          <w:rFonts w:eastAsia="Arial" w:cs="Arial"/>
          <w:bCs/>
          <w:sz w:val="20"/>
        </w:rPr>
        <w:softHyphen/>
        <w:t>______________________________________________</w:t>
      </w:r>
      <w:r w:rsidRPr="005A30D8">
        <w:rPr>
          <w:rFonts w:eastAsia="Arial" w:cs="Arial"/>
          <w:sz w:val="20"/>
        </w:rPr>
        <w:t xml:space="preserve"> (</w:t>
      </w:r>
      <w:r w:rsidRPr="005A30D8">
        <w:rPr>
          <w:rFonts w:eastAsia="Arial" w:cs="Arial"/>
          <w:i/>
          <w:iCs/>
          <w:sz w:val="20"/>
        </w:rPr>
        <w:t>identificação do licitante</w:t>
      </w:r>
      <w:r w:rsidRPr="005A30D8">
        <w:rPr>
          <w:rFonts w:eastAsia="Arial" w:cs="Arial"/>
          <w:sz w:val="20"/>
        </w:rPr>
        <w:t xml:space="preserve">), inscrita no CNPJ nº _______________, por intermédio de seu representante legal, o Sr. </w:t>
      </w:r>
      <w:r w:rsidRPr="005A30D8">
        <w:rPr>
          <w:rFonts w:eastAsia="Arial" w:cs="Arial"/>
          <w:bCs/>
          <w:sz w:val="20"/>
        </w:rPr>
        <w:t>___________________________</w:t>
      </w:r>
      <w:r w:rsidRPr="005A30D8">
        <w:rPr>
          <w:rFonts w:eastAsia="Arial" w:cs="Arial"/>
          <w:sz w:val="20"/>
        </w:rPr>
        <w:t xml:space="preserve"> (</w:t>
      </w:r>
      <w:r w:rsidRPr="005A30D8">
        <w:rPr>
          <w:rFonts w:eastAsia="Arial" w:cs="Arial"/>
          <w:i/>
          <w:iCs/>
          <w:sz w:val="20"/>
        </w:rPr>
        <w:t>nome do representante</w:t>
      </w:r>
      <w:r w:rsidRPr="005A30D8">
        <w:rPr>
          <w:rFonts w:eastAsia="Arial" w:cs="Arial"/>
          <w:sz w:val="20"/>
        </w:rPr>
        <w:t xml:space="preserve">), portador da Cédula de Identidade RG nº _______________ e do CPF nº _______________, </w:t>
      </w:r>
      <w:r w:rsidRPr="005A30D8">
        <w:rPr>
          <w:rFonts w:eastAsia="Arial" w:cs="Arial"/>
          <w:b/>
          <w:sz w:val="20"/>
          <w:u w:val="single"/>
        </w:rPr>
        <w:t>AUTORIZA</w:t>
      </w:r>
      <w:r w:rsidRPr="005A30D8">
        <w:rPr>
          <w:rFonts w:eastAsia="Arial" w:cs="Arial"/>
          <w:sz w:val="20"/>
        </w:rPr>
        <w:t xml:space="preserve"> a FIOCRUZ, para os fins do Anexo VII-B da Instrução Normativa n° 05, de 26/05/2017, da Secretaria de Gestão do Ministério do Planejamento, Desenvolvimento e Gestão e dos dispositivos correspondentes do Edital do Pregão n. </w:t>
      </w:r>
      <w:r>
        <w:rPr>
          <w:rFonts w:eastAsia="Arial" w:cs="Arial"/>
          <w:sz w:val="20"/>
        </w:rPr>
        <w:t>024</w:t>
      </w:r>
      <w:r w:rsidRPr="005A30D8">
        <w:rPr>
          <w:rFonts w:eastAsia="Arial" w:cs="Arial"/>
          <w:sz w:val="20"/>
        </w:rPr>
        <w:t>/20</w:t>
      </w:r>
      <w:r>
        <w:rPr>
          <w:rFonts w:eastAsia="Arial" w:cs="Arial"/>
          <w:sz w:val="20"/>
        </w:rPr>
        <w:t>18-COGIC</w:t>
      </w:r>
      <w:r w:rsidRPr="005A30D8">
        <w:rPr>
          <w:rFonts w:eastAsia="Arial" w:cs="Arial"/>
          <w:sz w:val="20"/>
        </w:rPr>
        <w:t>:</w:t>
      </w:r>
    </w:p>
    <w:p w14:paraId="01B29BC7" w14:textId="77777777" w:rsidR="005A30D8" w:rsidRPr="005A30D8" w:rsidRDefault="005A30D8" w:rsidP="00543A6B">
      <w:pPr>
        <w:autoSpaceDE w:val="0"/>
        <w:autoSpaceDN w:val="0"/>
        <w:adjustRightInd w:val="0"/>
        <w:spacing w:after="240"/>
        <w:ind w:firstLine="1418"/>
        <w:jc w:val="both"/>
        <w:rPr>
          <w:rFonts w:ascii="Arial" w:hAnsi="Arial" w:cs="Arial"/>
          <w:sz w:val="20"/>
          <w:szCs w:val="20"/>
        </w:rPr>
      </w:pPr>
      <w:r w:rsidRPr="005A30D8">
        <w:rPr>
          <w:rFonts w:ascii="Arial" w:hAnsi="Arial" w:cs="Arial"/>
          <w:sz w:val="20"/>
          <w:szCs w:val="20"/>
        </w:rPr>
        <w:t xml:space="preserve">1) que sejam descontados da fatura e pagos diretamente aos trabalhadores alocados a qualquer tempo na execução do contrato acima mencionado os valores relativos aos salários e demais verbas trabalhistas, previdenciárias e fundiárias devidas, quando houver falha no cumprimento dessas obrigações por parte da CONTRATADA, até o momento da regularização, sem prejuízo das sanções cabíveis. </w:t>
      </w:r>
    </w:p>
    <w:p w14:paraId="3C0ECA34" w14:textId="77777777" w:rsidR="005A30D8" w:rsidRPr="005A30D8" w:rsidRDefault="005A30D8" w:rsidP="00543A6B">
      <w:pPr>
        <w:autoSpaceDE w:val="0"/>
        <w:autoSpaceDN w:val="0"/>
        <w:adjustRightInd w:val="0"/>
        <w:spacing w:after="240"/>
        <w:ind w:firstLine="1418"/>
        <w:jc w:val="both"/>
        <w:rPr>
          <w:rFonts w:ascii="Arial" w:hAnsi="Arial" w:cs="Arial"/>
          <w:sz w:val="20"/>
          <w:szCs w:val="20"/>
        </w:rPr>
      </w:pPr>
      <w:r w:rsidRPr="005A30D8">
        <w:rPr>
          <w:rFonts w:ascii="Arial" w:hAnsi="Arial" w:cs="Arial"/>
          <w:sz w:val="20"/>
          <w:szCs w:val="20"/>
        </w:rPr>
        <w:t xml:space="preserve">2) que sejam provisionados valores para o pagamento dos trabalhadores alocados na execução do contrato e depositados em conta corrente vinculada, bloqueada para movimentação, e aberta em nome da empresa </w:t>
      </w:r>
      <w:r w:rsidRPr="005A30D8">
        <w:rPr>
          <w:rFonts w:ascii="Arial" w:hAnsi="Arial" w:cs="Arial"/>
          <w:b/>
          <w:i/>
          <w:color w:val="FF0000"/>
          <w:sz w:val="20"/>
          <w:szCs w:val="20"/>
        </w:rPr>
        <w:t>(nome da empresa)</w:t>
      </w:r>
      <w:r w:rsidRPr="005A30D8">
        <w:rPr>
          <w:rFonts w:ascii="Arial" w:hAnsi="Arial" w:cs="Arial"/>
          <w:sz w:val="20"/>
          <w:szCs w:val="20"/>
        </w:rPr>
        <w:t xml:space="preserve"> junto a instituição bancária oficial, cuja movimentação dependerá de autorização prévia da FIOCRUZ</w:t>
      </w:r>
      <w:r w:rsidRPr="005A30D8">
        <w:rPr>
          <w:rFonts w:ascii="Arial" w:eastAsia="Arial" w:hAnsi="Arial" w:cs="Arial"/>
          <w:sz w:val="20"/>
          <w:szCs w:val="20"/>
        </w:rPr>
        <w:t>,</w:t>
      </w:r>
      <w:r w:rsidRPr="005A30D8">
        <w:rPr>
          <w:rFonts w:ascii="Arial" w:hAnsi="Arial" w:cs="Arial"/>
          <w:sz w:val="20"/>
          <w:szCs w:val="20"/>
        </w:rPr>
        <w:t xml:space="preserve"> que também terá permanente autorização para acessar e conhecer os respectivos saldos e extratos, independentemente de qualquer intervenção da titular da conta.</w:t>
      </w:r>
    </w:p>
    <w:p w14:paraId="1E700D7A" w14:textId="77777777" w:rsidR="005A30D8" w:rsidRPr="005A30D8" w:rsidRDefault="005A30D8" w:rsidP="00543A6B">
      <w:pPr>
        <w:autoSpaceDE w:val="0"/>
        <w:autoSpaceDN w:val="0"/>
        <w:adjustRightInd w:val="0"/>
        <w:spacing w:after="240"/>
        <w:ind w:firstLine="1418"/>
        <w:jc w:val="both"/>
        <w:rPr>
          <w:rFonts w:ascii="Arial" w:hAnsi="Arial" w:cs="Arial"/>
          <w:sz w:val="20"/>
          <w:szCs w:val="20"/>
        </w:rPr>
      </w:pPr>
      <w:r w:rsidRPr="005A30D8">
        <w:rPr>
          <w:rFonts w:ascii="Arial" w:hAnsi="Arial" w:cs="Arial"/>
          <w:sz w:val="20"/>
          <w:szCs w:val="20"/>
        </w:rPr>
        <w:t xml:space="preserve">3) que a CONTRATANTE utilize o valor da garantia prestada para realizar o pagamento direto das verbas rescisórias aos trabalhadores alocados na execução do contrato, caso a CONTRATADA não efetue tais pagamentos até o fim do segundo mês após o encerramento da vigência contratual. </w:t>
      </w:r>
    </w:p>
    <w:p w14:paraId="4BC1D0F8" w14:textId="77777777" w:rsidR="005A30D8" w:rsidRPr="005A30D8" w:rsidRDefault="005A30D8" w:rsidP="00543A6B">
      <w:pPr>
        <w:autoSpaceDE w:val="0"/>
        <w:autoSpaceDN w:val="0"/>
        <w:adjustRightInd w:val="0"/>
        <w:spacing w:after="240"/>
        <w:jc w:val="both"/>
        <w:rPr>
          <w:rFonts w:ascii="Arial" w:hAnsi="Arial" w:cs="Arial"/>
          <w:sz w:val="20"/>
          <w:szCs w:val="20"/>
          <w:lang w:val="x-none"/>
        </w:rPr>
      </w:pPr>
    </w:p>
    <w:p w14:paraId="657A9727" w14:textId="0842A26C" w:rsidR="005A30D8" w:rsidRPr="005A30D8" w:rsidRDefault="005A30D8" w:rsidP="00543A6B">
      <w:pPr>
        <w:spacing w:after="120" w:line="360" w:lineRule="auto"/>
        <w:ind w:right="-15"/>
        <w:jc w:val="both"/>
        <w:rPr>
          <w:rFonts w:ascii="Arial" w:hAnsi="Arial" w:cs="Arial"/>
          <w:sz w:val="20"/>
          <w:szCs w:val="20"/>
        </w:rPr>
      </w:pPr>
      <w:r w:rsidRPr="005A30D8">
        <w:rPr>
          <w:rFonts w:ascii="Arial" w:hAnsi="Arial" w:cs="Arial"/>
          <w:sz w:val="20"/>
          <w:szCs w:val="20"/>
        </w:rPr>
        <w:t>...........................................,  .......... de.......................................... de 20</w:t>
      </w:r>
      <w:r w:rsidR="00F7783D">
        <w:rPr>
          <w:rFonts w:ascii="Arial" w:hAnsi="Arial" w:cs="Arial"/>
          <w:sz w:val="20"/>
          <w:szCs w:val="20"/>
        </w:rPr>
        <w:t>18.</w:t>
      </w:r>
    </w:p>
    <w:p w14:paraId="2B05A3F0" w14:textId="77777777" w:rsidR="005A30D8" w:rsidRPr="005A30D8" w:rsidRDefault="005A30D8" w:rsidP="00543A6B">
      <w:pPr>
        <w:autoSpaceDE w:val="0"/>
        <w:autoSpaceDN w:val="0"/>
        <w:adjustRightInd w:val="0"/>
        <w:spacing w:after="240"/>
        <w:jc w:val="both"/>
        <w:rPr>
          <w:rFonts w:ascii="Arial" w:hAnsi="Arial" w:cs="Arial"/>
          <w:sz w:val="20"/>
          <w:szCs w:val="20"/>
        </w:rPr>
      </w:pPr>
    </w:p>
    <w:p w14:paraId="126EEFD4" w14:textId="77777777" w:rsidR="005A30D8" w:rsidRPr="005A30D8" w:rsidRDefault="005A30D8" w:rsidP="00543A6B">
      <w:pPr>
        <w:autoSpaceDE w:val="0"/>
        <w:autoSpaceDN w:val="0"/>
        <w:adjustRightInd w:val="0"/>
        <w:spacing w:after="240"/>
        <w:jc w:val="center"/>
        <w:rPr>
          <w:rFonts w:ascii="Arial" w:hAnsi="Arial" w:cs="Arial"/>
          <w:sz w:val="20"/>
          <w:szCs w:val="20"/>
        </w:rPr>
      </w:pPr>
      <w:r w:rsidRPr="005A30D8">
        <w:rPr>
          <w:rFonts w:ascii="Arial" w:hAnsi="Arial" w:cs="Arial"/>
          <w:sz w:val="20"/>
          <w:szCs w:val="20"/>
        </w:rPr>
        <w:t>________________________________________</w:t>
      </w:r>
    </w:p>
    <w:p w14:paraId="44F34FFD" w14:textId="77777777" w:rsidR="005A30D8" w:rsidRPr="005A30D8" w:rsidRDefault="005A30D8" w:rsidP="00543A6B">
      <w:pPr>
        <w:autoSpaceDE w:val="0"/>
        <w:autoSpaceDN w:val="0"/>
        <w:adjustRightInd w:val="0"/>
        <w:spacing w:after="240"/>
        <w:jc w:val="center"/>
        <w:rPr>
          <w:rFonts w:ascii="Arial" w:hAnsi="Arial" w:cs="Arial"/>
          <w:i/>
          <w:sz w:val="20"/>
          <w:szCs w:val="20"/>
        </w:rPr>
      </w:pPr>
      <w:r w:rsidRPr="005A30D8">
        <w:rPr>
          <w:rFonts w:ascii="Arial" w:hAnsi="Arial" w:cs="Arial"/>
          <w:i/>
          <w:sz w:val="20"/>
          <w:szCs w:val="20"/>
        </w:rPr>
        <w:t>(assinatura do representante legal do licitante)</w:t>
      </w:r>
    </w:p>
    <w:p w14:paraId="45506AB0" w14:textId="77777777" w:rsidR="005A30D8" w:rsidRPr="005A30D8" w:rsidRDefault="005A30D8" w:rsidP="005A30D8">
      <w:pPr>
        <w:spacing w:after="360"/>
        <w:jc w:val="both"/>
        <w:rPr>
          <w:rFonts w:ascii="Arial" w:hAnsi="Arial" w:cs="Arial"/>
          <w:sz w:val="20"/>
          <w:szCs w:val="20"/>
        </w:rPr>
      </w:pPr>
      <w:r w:rsidRPr="005A30D8">
        <w:rPr>
          <w:rFonts w:ascii="Arial" w:hAnsi="Arial" w:cs="Arial"/>
          <w:sz w:val="20"/>
          <w:szCs w:val="20"/>
        </w:rPr>
        <w:br w:type="page"/>
      </w:r>
    </w:p>
    <w:tbl>
      <w:tblPr>
        <w:tblW w:w="5000" w:type="pct"/>
        <w:tblCellMar>
          <w:top w:w="15" w:type="dxa"/>
          <w:left w:w="15" w:type="dxa"/>
          <w:bottom w:w="15" w:type="dxa"/>
          <w:right w:w="15" w:type="dxa"/>
        </w:tblCellMar>
        <w:tblLook w:val="04A0" w:firstRow="1" w:lastRow="0" w:firstColumn="1" w:lastColumn="0" w:noHBand="0" w:noVBand="1"/>
      </w:tblPr>
      <w:tblGrid>
        <w:gridCol w:w="9213"/>
      </w:tblGrid>
      <w:tr w:rsidR="00893305" w:rsidRPr="00893305" w14:paraId="27A09149" w14:textId="77777777" w:rsidTr="00893305">
        <w:tc>
          <w:tcPr>
            <w:tcW w:w="5000" w:type="pct"/>
            <w:tcBorders>
              <w:top w:val="nil"/>
              <w:left w:val="nil"/>
              <w:bottom w:val="nil"/>
              <w:right w:val="nil"/>
            </w:tcBorders>
            <w:vAlign w:val="center"/>
            <w:hideMark/>
          </w:tcPr>
          <w:p w14:paraId="445C6522" w14:textId="77777777" w:rsidR="00893305" w:rsidRPr="00893305" w:rsidRDefault="00893305" w:rsidP="00893305">
            <w:pPr>
              <w:rPr>
                <w:rFonts w:ascii="Arial" w:hAnsi="Arial" w:cs="Arial"/>
                <w:color w:val="000000"/>
                <w:sz w:val="20"/>
                <w:szCs w:val="20"/>
              </w:rPr>
            </w:pPr>
          </w:p>
        </w:tc>
      </w:tr>
    </w:tbl>
    <w:p w14:paraId="55F25F61" w14:textId="77777777" w:rsidR="0034676D" w:rsidRPr="003B4315" w:rsidRDefault="0034676D" w:rsidP="0034676D">
      <w:pPr>
        <w:pStyle w:val="Corpodetexto2"/>
        <w:spacing w:before="120" w:line="276" w:lineRule="auto"/>
        <w:ind w:left="720" w:hanging="720"/>
        <w:jc w:val="center"/>
        <w:rPr>
          <w:rFonts w:ascii="Arial" w:hAnsi="Arial" w:cs="Arial"/>
          <w:b/>
          <w:color w:val="000000" w:themeColor="text1"/>
          <w:kern w:val="2"/>
          <w:sz w:val="20"/>
          <w:szCs w:val="20"/>
        </w:rPr>
      </w:pPr>
      <w:r w:rsidRPr="003B4315">
        <w:rPr>
          <w:rFonts w:ascii="Arial" w:hAnsi="Arial" w:cs="Arial"/>
          <w:b/>
          <w:color w:val="000000" w:themeColor="text1"/>
          <w:kern w:val="2"/>
          <w:sz w:val="20"/>
          <w:szCs w:val="20"/>
        </w:rPr>
        <w:t xml:space="preserve">ANEXO </w:t>
      </w:r>
      <w:r>
        <w:rPr>
          <w:rFonts w:ascii="Arial" w:hAnsi="Arial" w:cs="Arial"/>
          <w:b/>
          <w:color w:val="000000" w:themeColor="text1"/>
          <w:kern w:val="2"/>
          <w:sz w:val="20"/>
          <w:szCs w:val="20"/>
        </w:rPr>
        <w:t>III</w:t>
      </w:r>
    </w:p>
    <w:p w14:paraId="4E41FF7A" w14:textId="77777777" w:rsidR="0034676D" w:rsidRPr="003B4315" w:rsidRDefault="0034676D" w:rsidP="0034676D">
      <w:pPr>
        <w:spacing w:before="120" w:after="120" w:line="276" w:lineRule="auto"/>
        <w:jc w:val="center"/>
        <w:rPr>
          <w:rFonts w:ascii="Arial" w:hAnsi="Arial" w:cs="Arial"/>
          <w:b/>
          <w:bCs/>
          <w:color w:val="000000" w:themeColor="text1"/>
          <w:sz w:val="20"/>
          <w:szCs w:val="20"/>
        </w:rPr>
      </w:pPr>
      <w:r w:rsidRPr="003B4315">
        <w:rPr>
          <w:rFonts w:ascii="Arial" w:hAnsi="Arial" w:cs="Arial"/>
          <w:b/>
          <w:bCs/>
          <w:color w:val="000000" w:themeColor="text1"/>
          <w:sz w:val="20"/>
          <w:szCs w:val="20"/>
        </w:rPr>
        <w:t xml:space="preserve">TERMO DE CONCILIAÇÃO DO MINISTÉRIO PÚBLICO DO TRABALHO E A UNIÃO </w:t>
      </w:r>
    </w:p>
    <w:tbl>
      <w:tblPr>
        <w:tblW w:w="8788" w:type="dxa"/>
        <w:jc w:val="center"/>
        <w:tblLayout w:type="fixed"/>
        <w:tblCellMar>
          <w:left w:w="0" w:type="dxa"/>
          <w:right w:w="0" w:type="dxa"/>
        </w:tblCellMar>
        <w:tblLook w:val="0000" w:firstRow="0" w:lastRow="0" w:firstColumn="0" w:lastColumn="0" w:noHBand="0" w:noVBand="0"/>
      </w:tblPr>
      <w:tblGrid>
        <w:gridCol w:w="8788"/>
      </w:tblGrid>
      <w:tr w:rsidR="0034676D" w:rsidRPr="003B4315" w14:paraId="510D6748" w14:textId="77777777" w:rsidTr="00543A6B">
        <w:trPr>
          <w:jc w:val="center"/>
        </w:trPr>
        <w:tc>
          <w:tcPr>
            <w:tcW w:w="8788" w:type="dxa"/>
          </w:tcPr>
          <w:p w14:paraId="54F2D318" w14:textId="77777777" w:rsidR="0034676D" w:rsidRPr="003B4315" w:rsidRDefault="0034676D" w:rsidP="00543A6B">
            <w:pPr>
              <w:spacing w:before="120" w:after="120" w:line="276" w:lineRule="auto"/>
              <w:jc w:val="both"/>
              <w:rPr>
                <w:rFonts w:ascii="Arial" w:hAnsi="Arial" w:cs="Arial"/>
                <w:color w:val="000000" w:themeColor="text1"/>
                <w:sz w:val="20"/>
                <w:szCs w:val="20"/>
              </w:rPr>
            </w:pPr>
            <w:r w:rsidRPr="003B4315">
              <w:rPr>
                <w:rFonts w:ascii="Arial" w:hAnsi="Arial" w:cs="Arial"/>
                <w:color w:val="000000" w:themeColor="text1"/>
                <w:sz w:val="20"/>
                <w:szCs w:val="20"/>
              </w:rPr>
              <w:t xml:space="preserve">O MINISTÉRIO PÚBLICO DO TRABALHO, neste ato representado pelo Procurador-Geral do Trabalho, Dr. Guilherme </w:t>
            </w:r>
            <w:proofErr w:type="spellStart"/>
            <w:r w:rsidRPr="003B4315">
              <w:rPr>
                <w:rFonts w:ascii="Arial" w:hAnsi="Arial" w:cs="Arial"/>
                <w:color w:val="000000" w:themeColor="text1"/>
                <w:sz w:val="20"/>
                <w:szCs w:val="20"/>
              </w:rPr>
              <w:t>Mastrichi</w:t>
            </w:r>
            <w:proofErr w:type="spellEnd"/>
            <w:r w:rsidRPr="003B4315">
              <w:rPr>
                <w:rFonts w:ascii="Arial" w:hAnsi="Arial" w:cs="Arial"/>
                <w:color w:val="000000" w:themeColor="text1"/>
                <w:sz w:val="20"/>
                <w:szCs w:val="20"/>
              </w:rPr>
              <w:t xml:space="preserve"> Basso, pela Vice-Procuradora-Geral do Trabalho, Dra. Guiomar Rechia Gomes, pelo Procurador-Chefe da PRT da 10ª Região, Dr. Brasilino Santos Ramos e pelo Procurador do Trabalho Dr. Fábio Leal Cardoso, e a UNIÃO, neste ato representada pelo Procurador-Geral da União, Dr. Moacir </w:t>
            </w:r>
            <w:proofErr w:type="spellStart"/>
            <w:r w:rsidRPr="003B4315">
              <w:rPr>
                <w:rFonts w:ascii="Arial" w:hAnsi="Arial" w:cs="Arial"/>
                <w:color w:val="000000" w:themeColor="text1"/>
                <w:sz w:val="20"/>
                <w:szCs w:val="20"/>
              </w:rPr>
              <w:t>Antonio</w:t>
            </w:r>
            <w:proofErr w:type="spellEnd"/>
            <w:r w:rsidRPr="003B4315">
              <w:rPr>
                <w:rFonts w:ascii="Arial" w:hAnsi="Arial" w:cs="Arial"/>
                <w:color w:val="000000" w:themeColor="text1"/>
                <w:sz w:val="20"/>
                <w:szCs w:val="20"/>
              </w:rPr>
              <w:t xml:space="preserve"> da Silva Machado, pela Sub Procuradora Regional da União - 1ª Região, Dra. </w:t>
            </w:r>
            <w:proofErr w:type="spellStart"/>
            <w:r w:rsidRPr="003B4315">
              <w:rPr>
                <w:rFonts w:ascii="Arial" w:hAnsi="Arial" w:cs="Arial"/>
                <w:color w:val="000000" w:themeColor="text1"/>
                <w:sz w:val="20"/>
                <w:szCs w:val="20"/>
              </w:rPr>
              <w:t>Helia</w:t>
            </w:r>
            <w:proofErr w:type="spellEnd"/>
            <w:r w:rsidRPr="003B4315">
              <w:rPr>
                <w:rFonts w:ascii="Arial" w:hAnsi="Arial" w:cs="Arial"/>
                <w:color w:val="000000" w:themeColor="text1"/>
                <w:sz w:val="20"/>
                <w:szCs w:val="20"/>
              </w:rPr>
              <w:t xml:space="preserve"> Maria de Oliveira </w:t>
            </w:r>
            <w:proofErr w:type="spellStart"/>
            <w:r w:rsidRPr="003B4315">
              <w:rPr>
                <w:rFonts w:ascii="Arial" w:hAnsi="Arial" w:cs="Arial"/>
                <w:color w:val="000000" w:themeColor="text1"/>
                <w:sz w:val="20"/>
                <w:szCs w:val="20"/>
              </w:rPr>
              <w:t>Bettero</w:t>
            </w:r>
            <w:proofErr w:type="spellEnd"/>
            <w:r w:rsidRPr="003B4315">
              <w:rPr>
                <w:rFonts w:ascii="Arial" w:hAnsi="Arial" w:cs="Arial"/>
                <w:color w:val="000000" w:themeColor="text1"/>
                <w:sz w:val="20"/>
                <w:szCs w:val="20"/>
              </w:rPr>
              <w:t xml:space="preserve"> e pelo Advogado da União, Dr. Mário Luiz Guerreiro; </w:t>
            </w:r>
          </w:p>
          <w:p w14:paraId="02992F84" w14:textId="77777777" w:rsidR="0034676D" w:rsidRPr="003B4315" w:rsidRDefault="0034676D" w:rsidP="00543A6B">
            <w:pPr>
              <w:pStyle w:val="NormalWeb"/>
              <w:spacing w:before="120" w:beforeAutospacing="0" w:after="120" w:afterAutospacing="0" w:line="276" w:lineRule="auto"/>
              <w:jc w:val="both"/>
              <w:rPr>
                <w:rFonts w:ascii="Arial" w:hAnsi="Arial" w:cs="Arial"/>
                <w:color w:val="000000" w:themeColor="text1"/>
                <w:sz w:val="20"/>
                <w:szCs w:val="20"/>
              </w:rPr>
            </w:pPr>
            <w:r w:rsidRPr="003B4315">
              <w:rPr>
                <w:rFonts w:ascii="Arial" w:hAnsi="Arial" w:cs="Arial"/>
                <w:color w:val="000000" w:themeColor="text1"/>
                <w:sz w:val="20"/>
                <w:szCs w:val="20"/>
              </w:rPr>
              <w:t>CONSIDERANDO que toda relação jurídica de trabalho cuja prestação laboral não eventual seja ofertada pessoalmente pelo obreiro, em estado de subordinação e mediante contraprestação pecuniária, será regida obrigatoriamente pela Consolidação das Leis do Trabalho ou por estatuto próprio, quando se tratar de relação de trabalho de natureza estatutária, com a Administração Pública;</w:t>
            </w:r>
          </w:p>
          <w:p w14:paraId="49C08EBA" w14:textId="77777777" w:rsidR="0034676D" w:rsidRPr="003B4315" w:rsidRDefault="0034676D" w:rsidP="00543A6B">
            <w:pPr>
              <w:pStyle w:val="NormalWeb"/>
              <w:spacing w:before="120" w:beforeAutospacing="0" w:after="120" w:afterAutospacing="0" w:line="276" w:lineRule="auto"/>
              <w:jc w:val="both"/>
              <w:rPr>
                <w:rFonts w:ascii="Arial" w:hAnsi="Arial" w:cs="Arial"/>
                <w:color w:val="000000" w:themeColor="text1"/>
                <w:sz w:val="20"/>
                <w:szCs w:val="20"/>
              </w:rPr>
            </w:pPr>
            <w:r w:rsidRPr="003B4315">
              <w:rPr>
                <w:rFonts w:ascii="Arial" w:hAnsi="Arial" w:cs="Arial"/>
                <w:color w:val="000000" w:themeColor="text1"/>
                <w:sz w:val="20"/>
                <w:szCs w:val="20"/>
              </w:rPr>
              <w:t>CONSIDERANDO que a legislação consolidada em seu art. 9º, comina de nulidade absoluta todos os atos praticados com o intuito de desvirtuar, impedir ou fraudar a aplicação da lei trabalhista;</w:t>
            </w:r>
          </w:p>
          <w:p w14:paraId="7B30631D" w14:textId="77777777" w:rsidR="0034676D" w:rsidRPr="003B4315" w:rsidRDefault="0034676D" w:rsidP="00543A6B">
            <w:pPr>
              <w:pStyle w:val="NormalWeb"/>
              <w:spacing w:before="120" w:beforeAutospacing="0" w:after="120" w:afterAutospacing="0" w:line="276" w:lineRule="auto"/>
              <w:jc w:val="both"/>
              <w:rPr>
                <w:rFonts w:ascii="Arial" w:hAnsi="Arial" w:cs="Arial"/>
                <w:color w:val="000000" w:themeColor="text1"/>
                <w:sz w:val="20"/>
                <w:szCs w:val="20"/>
              </w:rPr>
            </w:pPr>
            <w:r w:rsidRPr="003B4315">
              <w:rPr>
                <w:rFonts w:ascii="Arial" w:hAnsi="Arial" w:cs="Arial"/>
                <w:color w:val="000000" w:themeColor="text1"/>
                <w:sz w:val="20"/>
                <w:szCs w:val="20"/>
              </w:rPr>
              <w:t>CONSIDERANDO que as sociedades cooperativas, segundo a Lei n. 5.764, de 16.12.1971, art. 4º, “(...) são sociedades de pessoas, com forma e natureza jurídica próprias, de natureza civil, não sujeitas à falência, constituídas para prestar serviços aos associados”.</w:t>
            </w:r>
          </w:p>
          <w:p w14:paraId="0A5755CF" w14:textId="77777777" w:rsidR="0034676D" w:rsidRPr="003B4315" w:rsidRDefault="0034676D" w:rsidP="00543A6B">
            <w:pPr>
              <w:pStyle w:val="NormalWeb"/>
              <w:spacing w:before="120" w:beforeAutospacing="0" w:after="120" w:afterAutospacing="0" w:line="276" w:lineRule="auto"/>
              <w:jc w:val="both"/>
              <w:rPr>
                <w:rFonts w:ascii="Arial" w:hAnsi="Arial" w:cs="Arial"/>
                <w:color w:val="000000" w:themeColor="text1"/>
                <w:sz w:val="20"/>
                <w:szCs w:val="20"/>
              </w:rPr>
            </w:pPr>
            <w:r w:rsidRPr="003B4315">
              <w:rPr>
                <w:rFonts w:ascii="Arial" w:hAnsi="Arial" w:cs="Arial"/>
                <w:color w:val="000000" w:themeColor="text1"/>
                <w:sz w:val="20"/>
                <w:szCs w:val="20"/>
              </w:rPr>
              <w:t>CONSIDERANDO que as cooperativas podem prestar serviços a não associados somente em caráter excepcional e desde que tal faculdade atenda aos objetivos sociais previstos na sua norma estatutária, (art. 86, da Lei n. 5.764, de 16.12.1971), aspecto legal que revela a patente impossibilidade jurídica das cooperativas funcionarem como agências de locação de mão-de-obra terceirizada;</w:t>
            </w:r>
          </w:p>
          <w:p w14:paraId="5383ACDB" w14:textId="77777777" w:rsidR="0034676D" w:rsidRPr="003B4315" w:rsidRDefault="0034676D" w:rsidP="00543A6B">
            <w:pPr>
              <w:pStyle w:val="NormalWeb"/>
              <w:spacing w:before="120" w:beforeAutospacing="0" w:after="120" w:afterAutospacing="0" w:line="276" w:lineRule="auto"/>
              <w:jc w:val="both"/>
              <w:rPr>
                <w:rFonts w:ascii="Arial" w:hAnsi="Arial" w:cs="Arial"/>
                <w:color w:val="000000" w:themeColor="text1"/>
                <w:sz w:val="20"/>
                <w:szCs w:val="20"/>
              </w:rPr>
            </w:pPr>
            <w:r w:rsidRPr="003B4315">
              <w:rPr>
                <w:rFonts w:ascii="Arial" w:hAnsi="Arial" w:cs="Arial"/>
                <w:color w:val="000000" w:themeColor="text1"/>
                <w:sz w:val="20"/>
                <w:szCs w:val="20"/>
              </w:rPr>
              <w:t xml:space="preserve">CONSIDERANDO que a administração pública está inexoravelmente jungida ao princípio da legalidade, e que a prática do </w:t>
            </w:r>
            <w:proofErr w:type="spellStart"/>
            <w:r w:rsidRPr="003B4315">
              <w:rPr>
                <w:rFonts w:ascii="Arial" w:hAnsi="Arial" w:cs="Arial"/>
                <w:color w:val="000000" w:themeColor="text1"/>
                <w:sz w:val="20"/>
                <w:szCs w:val="20"/>
              </w:rPr>
              <w:t>merchandage</w:t>
            </w:r>
            <w:proofErr w:type="spellEnd"/>
            <w:r w:rsidRPr="003B4315">
              <w:rPr>
                <w:rFonts w:ascii="Arial" w:hAnsi="Arial" w:cs="Arial"/>
                <w:color w:val="000000" w:themeColor="text1"/>
                <w:sz w:val="20"/>
                <w:szCs w:val="20"/>
              </w:rPr>
              <w:t xml:space="preserve"> é vedada pelo art. 3º, da CLT e repelida pela jurisprudência sumulada do C. TST (</w:t>
            </w:r>
            <w:proofErr w:type="spellStart"/>
            <w:r w:rsidRPr="003B4315">
              <w:rPr>
                <w:rFonts w:ascii="Arial" w:hAnsi="Arial" w:cs="Arial"/>
                <w:color w:val="000000" w:themeColor="text1"/>
                <w:sz w:val="20"/>
                <w:szCs w:val="20"/>
              </w:rPr>
              <w:t>En</w:t>
            </w:r>
            <w:proofErr w:type="spellEnd"/>
            <w:r w:rsidRPr="003B4315">
              <w:rPr>
                <w:rFonts w:ascii="Arial" w:hAnsi="Arial" w:cs="Arial"/>
                <w:color w:val="000000" w:themeColor="text1"/>
                <w:sz w:val="20"/>
                <w:szCs w:val="20"/>
              </w:rPr>
              <w:t>. 331);</w:t>
            </w:r>
          </w:p>
          <w:p w14:paraId="7D8B3269" w14:textId="77777777" w:rsidR="0034676D" w:rsidRPr="003B4315" w:rsidRDefault="0034676D" w:rsidP="00543A6B">
            <w:pPr>
              <w:pStyle w:val="NormalWeb"/>
              <w:spacing w:before="120" w:beforeAutospacing="0" w:after="120" w:afterAutospacing="0" w:line="276" w:lineRule="auto"/>
              <w:jc w:val="both"/>
              <w:rPr>
                <w:rFonts w:ascii="Arial" w:hAnsi="Arial" w:cs="Arial"/>
                <w:color w:val="000000" w:themeColor="text1"/>
                <w:sz w:val="20"/>
                <w:szCs w:val="20"/>
              </w:rPr>
            </w:pPr>
            <w:r w:rsidRPr="003B4315">
              <w:rPr>
                <w:rFonts w:ascii="Arial" w:hAnsi="Arial" w:cs="Arial"/>
                <w:color w:val="000000" w:themeColor="text1"/>
                <w:sz w:val="20"/>
                <w:szCs w:val="20"/>
              </w:rPr>
              <w:t>CONSIDERANDO que os trabalhadores aliciados por cooperativas de mão-de-obra, que prestam serviços de natureza subordinada à UNIÃO embora laborem em situação fática idêntica a dos empregados das empresas prestadoras de serviços terceirizáveis, encontram-se à margem de qualquer proteção jurídico-laboral, sendo-lhes sonegada a incidência de normas protetivas do trabalho, especialmente àquelas destinadas a tutelar a segurança e higidez do trabalho subordinado, o que afronta o princípio da isonomia, a dignidade da pessoa humana e os valores sociais do trabalho (</w:t>
            </w:r>
            <w:proofErr w:type="spellStart"/>
            <w:r w:rsidRPr="003B4315">
              <w:rPr>
                <w:rFonts w:ascii="Arial" w:hAnsi="Arial" w:cs="Arial"/>
                <w:color w:val="000000" w:themeColor="text1"/>
                <w:sz w:val="20"/>
                <w:szCs w:val="20"/>
              </w:rPr>
              <w:t>arts</w:t>
            </w:r>
            <w:proofErr w:type="spellEnd"/>
            <w:r w:rsidRPr="003B4315">
              <w:rPr>
                <w:rFonts w:ascii="Arial" w:hAnsi="Arial" w:cs="Arial"/>
                <w:color w:val="000000" w:themeColor="text1"/>
                <w:sz w:val="20"/>
                <w:szCs w:val="20"/>
              </w:rPr>
              <w:t xml:space="preserve">. 5º, caput e 1º, III e IV da Constituição Federal); </w:t>
            </w:r>
          </w:p>
          <w:p w14:paraId="6019D2B7" w14:textId="77777777" w:rsidR="0034676D" w:rsidRPr="003B4315" w:rsidRDefault="0034676D" w:rsidP="00543A6B">
            <w:pPr>
              <w:pStyle w:val="NormalWeb"/>
              <w:spacing w:before="120" w:beforeAutospacing="0" w:after="120" w:afterAutospacing="0" w:line="276" w:lineRule="auto"/>
              <w:jc w:val="both"/>
              <w:rPr>
                <w:rFonts w:ascii="Arial" w:hAnsi="Arial" w:cs="Arial"/>
                <w:color w:val="000000" w:themeColor="text1"/>
                <w:sz w:val="20"/>
                <w:szCs w:val="20"/>
              </w:rPr>
            </w:pPr>
            <w:r w:rsidRPr="003B4315">
              <w:rPr>
                <w:rFonts w:ascii="Arial" w:hAnsi="Arial" w:cs="Arial"/>
                <w:color w:val="000000" w:themeColor="text1"/>
                <w:sz w:val="20"/>
                <w:szCs w:val="20"/>
              </w:rPr>
              <w:t>CONSIDERANDO que num processo de terceirização o tomador dos serviços (no caso a administração pública) tem responsabilidade sucessiva por eventuais débitos trabalhistas do fornecedor de mão-de-obra, nos termos do Enunciado 331, do TST, o que poderia gerar graves prejuízos financeiros ao erário, na hipótese de se apurar a presença dos requisitos do art. 3º, da CLT na atividade de intermediação de mão-de-obra patrocinada por falsas cooperativas;</w:t>
            </w:r>
          </w:p>
          <w:p w14:paraId="59B597F6" w14:textId="77777777" w:rsidR="0034676D" w:rsidRPr="003B4315" w:rsidRDefault="0034676D" w:rsidP="00543A6B">
            <w:pPr>
              <w:pStyle w:val="NormalWeb"/>
              <w:spacing w:before="120" w:beforeAutospacing="0" w:after="120" w:afterAutospacing="0" w:line="276" w:lineRule="auto"/>
              <w:jc w:val="both"/>
              <w:rPr>
                <w:rFonts w:ascii="Arial" w:hAnsi="Arial" w:cs="Arial"/>
                <w:color w:val="000000" w:themeColor="text1"/>
                <w:sz w:val="20"/>
                <w:szCs w:val="20"/>
              </w:rPr>
            </w:pPr>
            <w:r w:rsidRPr="003B4315">
              <w:rPr>
                <w:rFonts w:ascii="Arial" w:hAnsi="Arial" w:cs="Arial"/>
                <w:color w:val="000000" w:themeColor="text1"/>
                <w:sz w:val="20"/>
                <w:szCs w:val="20"/>
              </w:rPr>
              <w:lastRenderedPageBreak/>
              <w:t>CONSIDERANDO o teor da Recomendação Para a Promoção das Cooperativas aprovada na 90ª sessão, da OIT – Organização Internacional do Trabalho, em junho de 2002, dispondo que os Estados devem implementar políticas no sentido de:</w:t>
            </w:r>
          </w:p>
          <w:p w14:paraId="26939E46" w14:textId="77777777" w:rsidR="0034676D" w:rsidRPr="003B4315" w:rsidRDefault="0034676D" w:rsidP="00543A6B">
            <w:pPr>
              <w:pStyle w:val="NormalWeb"/>
              <w:spacing w:before="120" w:beforeAutospacing="0" w:after="120" w:afterAutospacing="0" w:line="276" w:lineRule="auto"/>
              <w:jc w:val="both"/>
              <w:rPr>
                <w:rFonts w:ascii="Arial" w:hAnsi="Arial" w:cs="Arial"/>
                <w:color w:val="000000" w:themeColor="text1"/>
                <w:sz w:val="20"/>
                <w:szCs w:val="20"/>
              </w:rPr>
            </w:pPr>
            <w:r w:rsidRPr="003B4315">
              <w:rPr>
                <w:rFonts w:ascii="Arial" w:hAnsi="Arial" w:cs="Arial"/>
                <w:color w:val="000000" w:themeColor="text1"/>
                <w:sz w:val="20"/>
                <w:szCs w:val="20"/>
              </w:rPr>
              <w:t>“8.1.</w:t>
            </w:r>
            <w:proofErr w:type="gramStart"/>
            <w:r w:rsidRPr="003B4315">
              <w:rPr>
                <w:rFonts w:ascii="Arial" w:hAnsi="Arial" w:cs="Arial"/>
                <w:color w:val="000000" w:themeColor="text1"/>
                <w:sz w:val="20"/>
                <w:szCs w:val="20"/>
              </w:rPr>
              <w:t>b Garantir</w:t>
            </w:r>
            <w:proofErr w:type="gramEnd"/>
            <w:r w:rsidRPr="003B4315">
              <w:rPr>
                <w:rFonts w:ascii="Arial" w:hAnsi="Arial" w:cs="Arial"/>
                <w:color w:val="000000" w:themeColor="text1"/>
                <w:sz w:val="20"/>
                <w:szCs w:val="20"/>
              </w:rPr>
              <w:t xml:space="preserve"> que as cooperativas não sejam criadas para, ou direcionadas a, o não cumprimento das lei do trabalho ou usadas para estabelecer relações de emprego disfarçados, e combater </w:t>
            </w:r>
            <w:proofErr w:type="spellStart"/>
            <w:r w:rsidRPr="003B4315">
              <w:rPr>
                <w:rFonts w:ascii="Arial" w:hAnsi="Arial" w:cs="Arial"/>
                <w:color w:val="000000" w:themeColor="text1"/>
                <w:sz w:val="20"/>
                <w:szCs w:val="20"/>
              </w:rPr>
              <w:t>pseudocooperativas</w:t>
            </w:r>
            <w:proofErr w:type="spellEnd"/>
            <w:r w:rsidRPr="003B4315">
              <w:rPr>
                <w:rFonts w:ascii="Arial" w:hAnsi="Arial" w:cs="Arial"/>
                <w:color w:val="000000" w:themeColor="text1"/>
                <w:sz w:val="20"/>
                <w:szCs w:val="20"/>
              </w:rPr>
              <w:t xml:space="preserve"> que violam os direitos dos trabalhadores velando para que a lei trabalhista seja aplicada em todas as empresas.” </w:t>
            </w:r>
          </w:p>
          <w:p w14:paraId="082B981C" w14:textId="77777777" w:rsidR="0034676D" w:rsidRPr="003B4315" w:rsidRDefault="0034676D" w:rsidP="00543A6B">
            <w:pPr>
              <w:pStyle w:val="NormalWeb"/>
              <w:spacing w:before="120" w:beforeAutospacing="0" w:after="120" w:afterAutospacing="0" w:line="276" w:lineRule="auto"/>
              <w:jc w:val="both"/>
              <w:rPr>
                <w:rFonts w:ascii="Arial" w:hAnsi="Arial" w:cs="Arial"/>
                <w:color w:val="000000" w:themeColor="text1"/>
                <w:sz w:val="20"/>
                <w:szCs w:val="20"/>
              </w:rPr>
            </w:pPr>
            <w:r w:rsidRPr="003B4315">
              <w:rPr>
                <w:rFonts w:ascii="Arial" w:hAnsi="Arial" w:cs="Arial"/>
                <w:color w:val="000000" w:themeColor="text1"/>
                <w:sz w:val="20"/>
                <w:szCs w:val="20"/>
              </w:rPr>
              <w:t>RESOLVEM</w:t>
            </w:r>
          </w:p>
          <w:p w14:paraId="0B7711E3" w14:textId="77777777" w:rsidR="0034676D" w:rsidRPr="003B4315" w:rsidRDefault="0034676D" w:rsidP="00543A6B">
            <w:pPr>
              <w:pStyle w:val="NormalWeb"/>
              <w:spacing w:before="120" w:beforeAutospacing="0" w:after="120" w:afterAutospacing="0" w:line="276" w:lineRule="auto"/>
              <w:jc w:val="both"/>
              <w:rPr>
                <w:rFonts w:ascii="Arial" w:hAnsi="Arial" w:cs="Arial"/>
                <w:color w:val="000000" w:themeColor="text1"/>
                <w:sz w:val="20"/>
                <w:szCs w:val="20"/>
              </w:rPr>
            </w:pPr>
            <w:r w:rsidRPr="003B4315">
              <w:rPr>
                <w:rFonts w:ascii="Arial" w:hAnsi="Arial" w:cs="Arial"/>
                <w:color w:val="000000" w:themeColor="text1"/>
                <w:sz w:val="20"/>
                <w:szCs w:val="20"/>
              </w:rPr>
              <w:t>Celebrar CONCILIAÇÃO nos autos do Processo 01082-2002-020-10-00-0, em tramitação perante a MM. Vigésima Vara do Trabalho de Brasília-DF, mediante os seguintes termos:</w:t>
            </w:r>
          </w:p>
          <w:p w14:paraId="71F5EF47" w14:textId="77777777" w:rsidR="0034676D" w:rsidRPr="003B4315" w:rsidRDefault="0034676D" w:rsidP="00543A6B">
            <w:pPr>
              <w:pStyle w:val="NormalWeb"/>
              <w:spacing w:before="120" w:beforeAutospacing="0" w:after="120" w:afterAutospacing="0" w:line="276" w:lineRule="auto"/>
              <w:jc w:val="both"/>
              <w:rPr>
                <w:rFonts w:ascii="Arial" w:hAnsi="Arial" w:cs="Arial"/>
                <w:color w:val="000000" w:themeColor="text1"/>
                <w:sz w:val="20"/>
                <w:szCs w:val="20"/>
              </w:rPr>
            </w:pPr>
            <w:r w:rsidRPr="003B4315">
              <w:rPr>
                <w:rFonts w:ascii="Arial" w:hAnsi="Arial" w:cs="Arial"/>
                <w:color w:val="000000" w:themeColor="text1"/>
                <w:sz w:val="20"/>
                <w:szCs w:val="20"/>
              </w:rPr>
              <w:t>Cláusula Primeira - A UNIÃO abster-se-á de contratar trabalhadores, por meio de cooperativas de mão-de-obra, para a prestação de serviços ligados às suas atividades-fim ou meio, quando o labor, por sua própria natureza, demandar execução em estado de subordinação, quer em relação ao tomador, ou em relação ao fornecedor dos serviços, constituindo elemento essencial ao desenvolvimento e à prestação dos serviços terceirizados, sendo eles:</w:t>
            </w:r>
          </w:p>
          <w:p w14:paraId="02E97161" w14:textId="77777777" w:rsidR="0034676D" w:rsidRPr="003B4315" w:rsidRDefault="0034676D" w:rsidP="00543A6B">
            <w:pPr>
              <w:pStyle w:val="NormalWeb"/>
              <w:numPr>
                <w:ilvl w:val="0"/>
                <w:numId w:val="8"/>
              </w:numPr>
              <w:spacing w:before="120" w:beforeAutospacing="0" w:after="120" w:afterAutospacing="0" w:line="276" w:lineRule="auto"/>
              <w:jc w:val="both"/>
              <w:rPr>
                <w:rFonts w:ascii="Arial" w:hAnsi="Arial" w:cs="Arial"/>
                <w:color w:val="000000" w:themeColor="text1"/>
                <w:sz w:val="20"/>
                <w:szCs w:val="20"/>
              </w:rPr>
            </w:pPr>
            <w:r w:rsidRPr="003B4315">
              <w:rPr>
                <w:rFonts w:ascii="Arial" w:hAnsi="Arial" w:cs="Arial"/>
                <w:color w:val="000000" w:themeColor="text1"/>
                <w:sz w:val="20"/>
                <w:szCs w:val="20"/>
              </w:rPr>
              <w:t>– Serviços de limpeza;</w:t>
            </w:r>
          </w:p>
          <w:p w14:paraId="50AF5002" w14:textId="77777777" w:rsidR="0034676D" w:rsidRPr="003B4315" w:rsidRDefault="0034676D" w:rsidP="00543A6B">
            <w:pPr>
              <w:pStyle w:val="NormalWeb"/>
              <w:spacing w:before="120" w:beforeAutospacing="0" w:after="120" w:afterAutospacing="0" w:line="276" w:lineRule="auto"/>
              <w:ind w:left="360"/>
              <w:jc w:val="both"/>
              <w:rPr>
                <w:rFonts w:ascii="Arial" w:hAnsi="Arial" w:cs="Arial"/>
                <w:color w:val="000000" w:themeColor="text1"/>
                <w:sz w:val="20"/>
                <w:szCs w:val="20"/>
              </w:rPr>
            </w:pPr>
            <w:r w:rsidRPr="003B4315">
              <w:rPr>
                <w:rFonts w:ascii="Arial" w:hAnsi="Arial" w:cs="Arial"/>
                <w:color w:val="000000" w:themeColor="text1"/>
                <w:sz w:val="20"/>
                <w:szCs w:val="20"/>
              </w:rPr>
              <w:t>b) – Serviços de conservação;</w:t>
            </w:r>
          </w:p>
          <w:p w14:paraId="709D384A" w14:textId="77777777" w:rsidR="0034676D" w:rsidRPr="003B4315" w:rsidRDefault="0034676D" w:rsidP="00543A6B">
            <w:pPr>
              <w:pStyle w:val="NormalWeb"/>
              <w:spacing w:before="120" w:beforeAutospacing="0" w:after="120" w:afterAutospacing="0" w:line="276" w:lineRule="auto"/>
              <w:ind w:left="360"/>
              <w:jc w:val="both"/>
              <w:rPr>
                <w:rFonts w:ascii="Arial" w:hAnsi="Arial" w:cs="Arial"/>
                <w:color w:val="000000" w:themeColor="text1"/>
                <w:sz w:val="20"/>
                <w:szCs w:val="20"/>
              </w:rPr>
            </w:pPr>
            <w:r w:rsidRPr="003B4315">
              <w:rPr>
                <w:rFonts w:ascii="Arial" w:hAnsi="Arial" w:cs="Arial"/>
                <w:color w:val="000000" w:themeColor="text1"/>
                <w:sz w:val="20"/>
                <w:szCs w:val="20"/>
              </w:rPr>
              <w:t>c) – Serviços de segurança, de vigilância e de portaria;</w:t>
            </w:r>
          </w:p>
          <w:p w14:paraId="5A855E60" w14:textId="77777777" w:rsidR="0034676D" w:rsidRPr="003B4315" w:rsidRDefault="0034676D" w:rsidP="00543A6B">
            <w:pPr>
              <w:pStyle w:val="NormalWeb"/>
              <w:spacing w:before="120" w:beforeAutospacing="0" w:after="120" w:afterAutospacing="0" w:line="276" w:lineRule="auto"/>
              <w:ind w:left="360"/>
              <w:jc w:val="both"/>
              <w:rPr>
                <w:rFonts w:ascii="Arial" w:hAnsi="Arial" w:cs="Arial"/>
                <w:color w:val="000000" w:themeColor="text1"/>
                <w:sz w:val="20"/>
                <w:szCs w:val="20"/>
              </w:rPr>
            </w:pPr>
            <w:r w:rsidRPr="003B4315">
              <w:rPr>
                <w:rFonts w:ascii="Arial" w:hAnsi="Arial" w:cs="Arial"/>
                <w:color w:val="000000" w:themeColor="text1"/>
                <w:sz w:val="20"/>
                <w:szCs w:val="20"/>
              </w:rPr>
              <w:t>d) – Serviços de recepção;</w:t>
            </w:r>
          </w:p>
          <w:p w14:paraId="49826D81" w14:textId="77777777" w:rsidR="0034676D" w:rsidRPr="003B4315" w:rsidRDefault="0034676D" w:rsidP="00543A6B">
            <w:pPr>
              <w:pStyle w:val="NormalWeb"/>
              <w:spacing w:before="120" w:beforeAutospacing="0" w:after="120" w:afterAutospacing="0" w:line="276" w:lineRule="auto"/>
              <w:ind w:left="360"/>
              <w:jc w:val="both"/>
              <w:rPr>
                <w:rFonts w:ascii="Arial" w:hAnsi="Arial" w:cs="Arial"/>
                <w:color w:val="000000" w:themeColor="text1"/>
                <w:sz w:val="20"/>
                <w:szCs w:val="20"/>
              </w:rPr>
            </w:pPr>
            <w:r w:rsidRPr="003B4315">
              <w:rPr>
                <w:rFonts w:ascii="Arial" w:hAnsi="Arial" w:cs="Arial"/>
                <w:color w:val="000000" w:themeColor="text1"/>
                <w:sz w:val="20"/>
                <w:szCs w:val="20"/>
              </w:rPr>
              <w:t xml:space="preserve">e) – Serviços de </w:t>
            </w:r>
            <w:proofErr w:type="spellStart"/>
            <w:r w:rsidRPr="003B4315">
              <w:rPr>
                <w:rFonts w:ascii="Arial" w:hAnsi="Arial" w:cs="Arial"/>
                <w:color w:val="000000" w:themeColor="text1"/>
                <w:sz w:val="20"/>
                <w:szCs w:val="20"/>
              </w:rPr>
              <w:t>copeiragem</w:t>
            </w:r>
            <w:proofErr w:type="spellEnd"/>
            <w:r w:rsidRPr="003B4315">
              <w:rPr>
                <w:rFonts w:ascii="Arial" w:hAnsi="Arial" w:cs="Arial"/>
                <w:color w:val="000000" w:themeColor="text1"/>
                <w:sz w:val="20"/>
                <w:szCs w:val="20"/>
              </w:rPr>
              <w:t>;</w:t>
            </w:r>
          </w:p>
          <w:p w14:paraId="2BAFC588" w14:textId="77777777" w:rsidR="0034676D" w:rsidRPr="003B4315" w:rsidRDefault="0034676D" w:rsidP="00543A6B">
            <w:pPr>
              <w:pStyle w:val="NormalWeb"/>
              <w:spacing w:before="120" w:beforeAutospacing="0" w:after="120" w:afterAutospacing="0" w:line="276" w:lineRule="auto"/>
              <w:ind w:left="360"/>
              <w:jc w:val="both"/>
              <w:rPr>
                <w:rFonts w:ascii="Arial" w:hAnsi="Arial" w:cs="Arial"/>
                <w:color w:val="000000" w:themeColor="text1"/>
                <w:sz w:val="20"/>
                <w:szCs w:val="20"/>
              </w:rPr>
            </w:pPr>
            <w:r w:rsidRPr="003B4315">
              <w:rPr>
                <w:rFonts w:ascii="Arial" w:hAnsi="Arial" w:cs="Arial"/>
                <w:color w:val="000000" w:themeColor="text1"/>
                <w:sz w:val="20"/>
                <w:szCs w:val="20"/>
              </w:rPr>
              <w:t>f) – Serviços de reprografia;</w:t>
            </w:r>
          </w:p>
          <w:p w14:paraId="1139B9D1" w14:textId="77777777" w:rsidR="0034676D" w:rsidRPr="003B4315" w:rsidRDefault="0034676D" w:rsidP="00543A6B">
            <w:pPr>
              <w:pStyle w:val="NormalWeb"/>
              <w:spacing w:before="120" w:beforeAutospacing="0" w:after="120" w:afterAutospacing="0" w:line="276" w:lineRule="auto"/>
              <w:ind w:left="360"/>
              <w:jc w:val="both"/>
              <w:rPr>
                <w:rFonts w:ascii="Arial" w:hAnsi="Arial" w:cs="Arial"/>
                <w:color w:val="000000" w:themeColor="text1"/>
                <w:sz w:val="20"/>
                <w:szCs w:val="20"/>
              </w:rPr>
            </w:pPr>
            <w:r w:rsidRPr="003B4315">
              <w:rPr>
                <w:rFonts w:ascii="Arial" w:hAnsi="Arial" w:cs="Arial"/>
                <w:color w:val="000000" w:themeColor="text1"/>
                <w:sz w:val="20"/>
                <w:szCs w:val="20"/>
              </w:rPr>
              <w:t>g) – Serviços de telefonia;</w:t>
            </w:r>
          </w:p>
          <w:p w14:paraId="6E9A3E5F" w14:textId="77777777" w:rsidR="0034676D" w:rsidRPr="003B4315" w:rsidRDefault="0034676D" w:rsidP="00543A6B">
            <w:pPr>
              <w:pStyle w:val="NormalWeb"/>
              <w:spacing w:before="120" w:beforeAutospacing="0" w:after="120" w:afterAutospacing="0" w:line="276" w:lineRule="auto"/>
              <w:ind w:left="360"/>
              <w:jc w:val="both"/>
              <w:rPr>
                <w:rFonts w:ascii="Arial" w:hAnsi="Arial" w:cs="Arial"/>
                <w:color w:val="000000" w:themeColor="text1"/>
                <w:sz w:val="20"/>
                <w:szCs w:val="20"/>
              </w:rPr>
            </w:pPr>
            <w:r w:rsidRPr="003B4315">
              <w:rPr>
                <w:rFonts w:ascii="Arial" w:hAnsi="Arial" w:cs="Arial"/>
                <w:color w:val="000000" w:themeColor="text1"/>
                <w:sz w:val="20"/>
                <w:szCs w:val="20"/>
              </w:rPr>
              <w:t>h) – Serviços de manutenção de prédios, de equipamentos, de veículos e de instalações;</w:t>
            </w:r>
          </w:p>
          <w:p w14:paraId="2E57AC3D" w14:textId="77777777" w:rsidR="0034676D" w:rsidRPr="003B4315" w:rsidRDefault="0034676D" w:rsidP="00543A6B">
            <w:pPr>
              <w:pStyle w:val="NormalWeb"/>
              <w:spacing w:before="120" w:beforeAutospacing="0" w:after="120" w:afterAutospacing="0" w:line="276" w:lineRule="auto"/>
              <w:ind w:left="360"/>
              <w:jc w:val="both"/>
              <w:rPr>
                <w:rFonts w:ascii="Arial" w:hAnsi="Arial" w:cs="Arial"/>
                <w:color w:val="000000" w:themeColor="text1"/>
                <w:sz w:val="20"/>
                <w:szCs w:val="20"/>
              </w:rPr>
            </w:pPr>
            <w:r w:rsidRPr="003B4315">
              <w:rPr>
                <w:rFonts w:ascii="Arial" w:hAnsi="Arial" w:cs="Arial"/>
                <w:color w:val="000000" w:themeColor="text1"/>
                <w:sz w:val="20"/>
                <w:szCs w:val="20"/>
              </w:rPr>
              <w:t>i) – Serviços de secretariado e secretariado executivo;</w:t>
            </w:r>
          </w:p>
          <w:p w14:paraId="74775F06" w14:textId="77777777" w:rsidR="0034676D" w:rsidRPr="003B4315" w:rsidRDefault="0034676D" w:rsidP="00543A6B">
            <w:pPr>
              <w:pStyle w:val="NormalWeb"/>
              <w:spacing w:before="120" w:beforeAutospacing="0" w:after="120" w:afterAutospacing="0" w:line="276" w:lineRule="auto"/>
              <w:ind w:left="360"/>
              <w:jc w:val="both"/>
              <w:rPr>
                <w:rFonts w:ascii="Arial" w:hAnsi="Arial" w:cs="Arial"/>
                <w:color w:val="000000" w:themeColor="text1"/>
                <w:sz w:val="20"/>
                <w:szCs w:val="20"/>
              </w:rPr>
            </w:pPr>
            <w:r w:rsidRPr="003B4315">
              <w:rPr>
                <w:rFonts w:ascii="Arial" w:hAnsi="Arial" w:cs="Arial"/>
                <w:color w:val="000000" w:themeColor="text1"/>
                <w:sz w:val="20"/>
                <w:szCs w:val="20"/>
              </w:rPr>
              <w:t>j) – Serviços de auxiliar de escritório;</w:t>
            </w:r>
          </w:p>
          <w:p w14:paraId="2285523B" w14:textId="77777777" w:rsidR="0034676D" w:rsidRPr="003B4315" w:rsidRDefault="0034676D" w:rsidP="00543A6B">
            <w:pPr>
              <w:pStyle w:val="NormalWeb"/>
              <w:spacing w:before="120" w:beforeAutospacing="0" w:after="120" w:afterAutospacing="0" w:line="276" w:lineRule="auto"/>
              <w:ind w:left="360"/>
              <w:jc w:val="both"/>
              <w:rPr>
                <w:rFonts w:ascii="Arial" w:hAnsi="Arial" w:cs="Arial"/>
                <w:color w:val="000000" w:themeColor="text1"/>
                <w:sz w:val="20"/>
                <w:szCs w:val="20"/>
              </w:rPr>
            </w:pPr>
            <w:r w:rsidRPr="003B4315">
              <w:rPr>
                <w:rFonts w:ascii="Arial" w:hAnsi="Arial" w:cs="Arial"/>
                <w:color w:val="000000" w:themeColor="text1"/>
                <w:sz w:val="20"/>
                <w:szCs w:val="20"/>
              </w:rPr>
              <w:t>k) – Serviços de auxiliar administrativo;</w:t>
            </w:r>
          </w:p>
          <w:p w14:paraId="6FB06E62" w14:textId="77777777" w:rsidR="0034676D" w:rsidRPr="003B4315" w:rsidRDefault="0034676D" w:rsidP="00543A6B">
            <w:pPr>
              <w:pStyle w:val="NormalWeb"/>
              <w:spacing w:before="120" w:beforeAutospacing="0" w:after="120" w:afterAutospacing="0" w:line="276" w:lineRule="auto"/>
              <w:ind w:left="360"/>
              <w:jc w:val="both"/>
              <w:rPr>
                <w:rFonts w:ascii="Arial" w:hAnsi="Arial" w:cs="Arial"/>
                <w:color w:val="000000" w:themeColor="text1"/>
                <w:sz w:val="20"/>
                <w:szCs w:val="20"/>
              </w:rPr>
            </w:pPr>
            <w:r w:rsidRPr="003B4315">
              <w:rPr>
                <w:rFonts w:ascii="Arial" w:hAnsi="Arial" w:cs="Arial"/>
                <w:color w:val="000000" w:themeColor="text1"/>
                <w:sz w:val="20"/>
                <w:szCs w:val="20"/>
              </w:rPr>
              <w:t>l) – Serviços de office boy (contínuo);</w:t>
            </w:r>
          </w:p>
          <w:p w14:paraId="5E879458" w14:textId="77777777" w:rsidR="0034676D" w:rsidRPr="003B4315" w:rsidRDefault="0034676D" w:rsidP="00543A6B">
            <w:pPr>
              <w:pStyle w:val="NormalWeb"/>
              <w:spacing w:before="120" w:beforeAutospacing="0" w:after="120" w:afterAutospacing="0" w:line="276" w:lineRule="auto"/>
              <w:ind w:left="360"/>
              <w:jc w:val="both"/>
              <w:rPr>
                <w:rFonts w:ascii="Arial" w:hAnsi="Arial" w:cs="Arial"/>
                <w:color w:val="000000" w:themeColor="text1"/>
                <w:sz w:val="20"/>
                <w:szCs w:val="20"/>
              </w:rPr>
            </w:pPr>
            <w:r w:rsidRPr="003B4315">
              <w:rPr>
                <w:rFonts w:ascii="Arial" w:hAnsi="Arial" w:cs="Arial"/>
                <w:color w:val="000000" w:themeColor="text1"/>
                <w:sz w:val="20"/>
                <w:szCs w:val="20"/>
              </w:rPr>
              <w:t>m) – Serviços de digitação;</w:t>
            </w:r>
          </w:p>
          <w:p w14:paraId="1252DFCB" w14:textId="77777777" w:rsidR="0034676D" w:rsidRPr="003B4315" w:rsidRDefault="0034676D" w:rsidP="00543A6B">
            <w:pPr>
              <w:pStyle w:val="NormalWeb"/>
              <w:spacing w:before="120" w:beforeAutospacing="0" w:after="120" w:afterAutospacing="0" w:line="276" w:lineRule="auto"/>
              <w:ind w:left="360"/>
              <w:jc w:val="both"/>
              <w:rPr>
                <w:rFonts w:ascii="Arial" w:hAnsi="Arial" w:cs="Arial"/>
                <w:color w:val="000000" w:themeColor="text1"/>
                <w:sz w:val="20"/>
                <w:szCs w:val="20"/>
              </w:rPr>
            </w:pPr>
            <w:r w:rsidRPr="003B4315">
              <w:rPr>
                <w:rFonts w:ascii="Arial" w:hAnsi="Arial" w:cs="Arial"/>
                <w:color w:val="000000" w:themeColor="text1"/>
                <w:sz w:val="20"/>
                <w:szCs w:val="20"/>
              </w:rPr>
              <w:t>n) – Serviços de assessoria de imprensa e de relações públicas;</w:t>
            </w:r>
          </w:p>
          <w:p w14:paraId="106030D6" w14:textId="77777777" w:rsidR="0034676D" w:rsidRPr="003B4315" w:rsidRDefault="0034676D" w:rsidP="00543A6B">
            <w:pPr>
              <w:pStyle w:val="NormalWeb"/>
              <w:spacing w:before="120" w:beforeAutospacing="0" w:after="120" w:afterAutospacing="0" w:line="276" w:lineRule="auto"/>
              <w:ind w:left="360"/>
              <w:jc w:val="both"/>
              <w:rPr>
                <w:rFonts w:ascii="Arial" w:hAnsi="Arial" w:cs="Arial"/>
                <w:color w:val="000000" w:themeColor="text1"/>
                <w:sz w:val="20"/>
                <w:szCs w:val="20"/>
              </w:rPr>
            </w:pPr>
            <w:r w:rsidRPr="003B4315">
              <w:rPr>
                <w:rFonts w:ascii="Arial" w:hAnsi="Arial" w:cs="Arial"/>
                <w:color w:val="000000" w:themeColor="text1"/>
                <w:sz w:val="20"/>
                <w:szCs w:val="20"/>
              </w:rPr>
              <w:t>o) – Serviços de motorista, no caso de os veículos serem fornecidos pelo próprio órgão licitante;</w:t>
            </w:r>
          </w:p>
          <w:p w14:paraId="553E3D29" w14:textId="77777777" w:rsidR="0034676D" w:rsidRPr="003B4315" w:rsidRDefault="0034676D" w:rsidP="00543A6B">
            <w:pPr>
              <w:pStyle w:val="NormalWeb"/>
              <w:spacing w:before="120" w:beforeAutospacing="0" w:after="120" w:afterAutospacing="0" w:line="276" w:lineRule="auto"/>
              <w:ind w:left="360"/>
              <w:jc w:val="both"/>
              <w:rPr>
                <w:rFonts w:ascii="Arial" w:hAnsi="Arial" w:cs="Arial"/>
                <w:color w:val="000000" w:themeColor="text1"/>
                <w:sz w:val="20"/>
                <w:szCs w:val="20"/>
              </w:rPr>
            </w:pPr>
            <w:r w:rsidRPr="003B4315">
              <w:rPr>
                <w:rFonts w:ascii="Arial" w:hAnsi="Arial" w:cs="Arial"/>
                <w:color w:val="000000" w:themeColor="text1"/>
                <w:sz w:val="20"/>
                <w:szCs w:val="20"/>
              </w:rPr>
              <w:t>p) – Serviços de ascensorista;</w:t>
            </w:r>
          </w:p>
          <w:p w14:paraId="4FBD294E" w14:textId="77777777" w:rsidR="0034676D" w:rsidRPr="003B4315" w:rsidRDefault="0034676D" w:rsidP="00543A6B">
            <w:pPr>
              <w:pStyle w:val="NormalWeb"/>
              <w:spacing w:before="120" w:beforeAutospacing="0" w:after="120" w:afterAutospacing="0" w:line="276" w:lineRule="auto"/>
              <w:ind w:left="360"/>
              <w:jc w:val="both"/>
              <w:rPr>
                <w:rFonts w:ascii="Arial" w:hAnsi="Arial" w:cs="Arial"/>
                <w:color w:val="000000" w:themeColor="text1"/>
                <w:sz w:val="20"/>
                <w:szCs w:val="20"/>
              </w:rPr>
            </w:pPr>
            <w:r w:rsidRPr="003B4315">
              <w:rPr>
                <w:rFonts w:ascii="Arial" w:hAnsi="Arial" w:cs="Arial"/>
                <w:color w:val="000000" w:themeColor="text1"/>
                <w:sz w:val="20"/>
                <w:szCs w:val="20"/>
              </w:rPr>
              <w:t>q) – Serviços de enfermagem; e</w:t>
            </w:r>
          </w:p>
          <w:p w14:paraId="26E68641" w14:textId="77777777" w:rsidR="0034676D" w:rsidRPr="003B4315" w:rsidRDefault="0034676D" w:rsidP="00543A6B">
            <w:pPr>
              <w:pStyle w:val="NormalWeb"/>
              <w:spacing w:before="120" w:beforeAutospacing="0" w:after="120" w:afterAutospacing="0" w:line="276" w:lineRule="auto"/>
              <w:ind w:left="360"/>
              <w:jc w:val="both"/>
              <w:rPr>
                <w:rFonts w:ascii="Arial" w:hAnsi="Arial" w:cs="Arial"/>
                <w:color w:val="000000" w:themeColor="text1"/>
                <w:sz w:val="20"/>
                <w:szCs w:val="20"/>
              </w:rPr>
            </w:pPr>
            <w:r w:rsidRPr="003B4315">
              <w:rPr>
                <w:rFonts w:ascii="Arial" w:hAnsi="Arial" w:cs="Arial"/>
                <w:color w:val="000000" w:themeColor="text1"/>
                <w:sz w:val="20"/>
                <w:szCs w:val="20"/>
              </w:rPr>
              <w:t>r) – Serviços de agentes comunitários de saúde.</w:t>
            </w:r>
          </w:p>
          <w:p w14:paraId="74B93B2F" w14:textId="77777777" w:rsidR="0034676D" w:rsidRPr="003B4315" w:rsidRDefault="0034676D" w:rsidP="00543A6B">
            <w:pPr>
              <w:pStyle w:val="NormalWeb"/>
              <w:spacing w:before="120" w:beforeAutospacing="0" w:after="120" w:afterAutospacing="0" w:line="276" w:lineRule="auto"/>
              <w:jc w:val="both"/>
              <w:rPr>
                <w:rFonts w:ascii="Arial" w:hAnsi="Arial" w:cs="Arial"/>
                <w:color w:val="000000" w:themeColor="text1"/>
                <w:sz w:val="20"/>
                <w:szCs w:val="20"/>
              </w:rPr>
            </w:pPr>
            <w:r w:rsidRPr="003B4315">
              <w:rPr>
                <w:rFonts w:ascii="Arial" w:hAnsi="Arial" w:cs="Arial"/>
                <w:color w:val="000000" w:themeColor="text1"/>
                <w:sz w:val="20"/>
                <w:szCs w:val="20"/>
              </w:rPr>
              <w:t>Parágrafo Primeiro – O disposto nesta Cláusula não autoriza outras formas de terceirização sem previsão legal.</w:t>
            </w:r>
          </w:p>
          <w:p w14:paraId="01207689" w14:textId="77777777" w:rsidR="0034676D" w:rsidRPr="003B4315" w:rsidRDefault="0034676D" w:rsidP="00543A6B">
            <w:pPr>
              <w:pStyle w:val="NormalWeb"/>
              <w:spacing w:before="120" w:beforeAutospacing="0" w:after="120" w:afterAutospacing="0" w:line="276" w:lineRule="auto"/>
              <w:jc w:val="both"/>
              <w:rPr>
                <w:rFonts w:ascii="Arial" w:hAnsi="Arial" w:cs="Arial"/>
                <w:color w:val="000000" w:themeColor="text1"/>
                <w:sz w:val="20"/>
                <w:szCs w:val="20"/>
              </w:rPr>
            </w:pPr>
            <w:proofErr w:type="gramStart"/>
            <w:r w:rsidRPr="003B4315">
              <w:rPr>
                <w:rFonts w:ascii="Arial" w:hAnsi="Arial" w:cs="Arial"/>
                <w:color w:val="000000" w:themeColor="text1"/>
                <w:sz w:val="20"/>
                <w:szCs w:val="20"/>
              </w:rPr>
              <w:lastRenderedPageBreak/>
              <w:t>Parágrafo Segundo</w:t>
            </w:r>
            <w:proofErr w:type="gramEnd"/>
            <w:r w:rsidRPr="003B4315">
              <w:rPr>
                <w:rFonts w:ascii="Arial" w:hAnsi="Arial" w:cs="Arial"/>
                <w:color w:val="000000" w:themeColor="text1"/>
                <w:sz w:val="20"/>
                <w:szCs w:val="20"/>
              </w:rPr>
              <w:t xml:space="preserve"> – As partes podem, a qualquer momento, mediante comunicação e acordos prévios, ampliar o rol de serviços elencados no caput.</w:t>
            </w:r>
          </w:p>
          <w:p w14:paraId="55700E01" w14:textId="77777777" w:rsidR="0034676D" w:rsidRPr="003B4315" w:rsidRDefault="0034676D" w:rsidP="00543A6B">
            <w:pPr>
              <w:pStyle w:val="NormalWeb"/>
              <w:spacing w:before="120" w:beforeAutospacing="0" w:after="120" w:afterAutospacing="0" w:line="276" w:lineRule="auto"/>
              <w:jc w:val="both"/>
              <w:rPr>
                <w:rFonts w:ascii="Arial" w:hAnsi="Arial" w:cs="Arial"/>
                <w:color w:val="000000" w:themeColor="text1"/>
                <w:sz w:val="20"/>
                <w:szCs w:val="20"/>
              </w:rPr>
            </w:pPr>
            <w:r w:rsidRPr="003B4315">
              <w:rPr>
                <w:rFonts w:ascii="Arial" w:hAnsi="Arial" w:cs="Arial"/>
                <w:color w:val="000000" w:themeColor="text1"/>
                <w:sz w:val="20"/>
                <w:szCs w:val="20"/>
              </w:rPr>
              <w:t xml:space="preserve">Cláusula Segunda - Considera-se cooperativa de mão-de-obra, aquela associação cuja atividade precípua seja a mera intermediação individual de trabalhadores de uma ou várias profissões (inexistindo assim vínculo de solidariedade entre seus associados), que não detenham qualquer meio de produção, e cujos serviços sejam prestados a terceiros, de forma individual (e não coletiva), pelos seus associados. </w:t>
            </w:r>
          </w:p>
          <w:p w14:paraId="46D62AF5" w14:textId="77777777" w:rsidR="0034676D" w:rsidRPr="003B4315" w:rsidRDefault="0034676D" w:rsidP="00543A6B">
            <w:pPr>
              <w:pStyle w:val="NormalWeb"/>
              <w:spacing w:before="120" w:beforeAutospacing="0" w:after="120" w:afterAutospacing="0" w:line="276" w:lineRule="auto"/>
              <w:jc w:val="both"/>
              <w:rPr>
                <w:rFonts w:ascii="Arial" w:hAnsi="Arial" w:cs="Arial"/>
                <w:color w:val="000000" w:themeColor="text1"/>
                <w:sz w:val="20"/>
                <w:szCs w:val="20"/>
              </w:rPr>
            </w:pPr>
            <w:r w:rsidRPr="003B4315">
              <w:rPr>
                <w:rFonts w:ascii="Arial" w:hAnsi="Arial" w:cs="Arial"/>
                <w:color w:val="000000" w:themeColor="text1"/>
                <w:sz w:val="20"/>
                <w:szCs w:val="20"/>
              </w:rPr>
              <w:t>Cláusula Terceira - A UNIÃO obriga-se a estabelecer regras claras nos editais de licitação, a fim de esclarecer a natureza dos serviços licitados, determinando, por conseguinte, se os mesmos podem ser prestados por empresas prestadoras de serviços (trabalhadores subordinados), cooperativas de trabalho, trabalhadores autônomos, avulsos ou eventuais;</w:t>
            </w:r>
          </w:p>
          <w:p w14:paraId="213AE235" w14:textId="77777777" w:rsidR="0034676D" w:rsidRPr="003B4315" w:rsidRDefault="0034676D" w:rsidP="00543A6B">
            <w:pPr>
              <w:pStyle w:val="NormalWeb"/>
              <w:spacing w:before="120" w:beforeAutospacing="0" w:after="120" w:afterAutospacing="0" w:line="276" w:lineRule="auto"/>
              <w:jc w:val="both"/>
              <w:rPr>
                <w:rFonts w:ascii="Arial" w:hAnsi="Arial" w:cs="Arial"/>
                <w:color w:val="000000" w:themeColor="text1"/>
                <w:sz w:val="20"/>
                <w:szCs w:val="20"/>
              </w:rPr>
            </w:pPr>
            <w:r w:rsidRPr="003B4315">
              <w:rPr>
                <w:rFonts w:ascii="Arial" w:hAnsi="Arial" w:cs="Arial"/>
                <w:color w:val="000000" w:themeColor="text1"/>
                <w:sz w:val="20"/>
                <w:szCs w:val="20"/>
              </w:rPr>
              <w:t>Parágrafo Primeiro - É lícita a contratação de genuínas sociedades cooperativas desde que os serviços licitados não estejam incluídos no rol inserido nas alíneas “a” a “r” da Cláusula Primeira e sejam prestados em caráter coletivo e com absoluta autonomia dos cooperados, seja em relação às cooperativas, seja em relação ao tomador dos serviços, devendo ser juntada, na fase de habilitação, listagem contendo o nome de todos os associados. Esclarecem as partes que somente os serviços podem ser terceirizados, restando absolutamente vedado o fornecimento (intermediação de mão-de-obra) de trabalhadores a órgãos públicos por cooperativas de qualquer natureza.</w:t>
            </w:r>
          </w:p>
          <w:p w14:paraId="6B04BFA0" w14:textId="77777777" w:rsidR="0034676D" w:rsidRPr="003B4315" w:rsidRDefault="0034676D" w:rsidP="00543A6B">
            <w:pPr>
              <w:pStyle w:val="NormalWeb"/>
              <w:spacing w:before="120" w:beforeAutospacing="0" w:after="120" w:afterAutospacing="0" w:line="276" w:lineRule="auto"/>
              <w:jc w:val="both"/>
              <w:rPr>
                <w:rFonts w:ascii="Arial" w:hAnsi="Arial" w:cs="Arial"/>
                <w:color w:val="000000" w:themeColor="text1"/>
                <w:sz w:val="20"/>
                <w:szCs w:val="20"/>
              </w:rPr>
            </w:pPr>
            <w:proofErr w:type="gramStart"/>
            <w:r w:rsidRPr="003B4315">
              <w:rPr>
                <w:rFonts w:ascii="Arial" w:hAnsi="Arial" w:cs="Arial"/>
                <w:color w:val="000000" w:themeColor="text1"/>
                <w:sz w:val="20"/>
                <w:szCs w:val="20"/>
              </w:rPr>
              <w:t>Parágrafo Segundo</w:t>
            </w:r>
            <w:proofErr w:type="gramEnd"/>
            <w:r w:rsidRPr="003B4315">
              <w:rPr>
                <w:rFonts w:ascii="Arial" w:hAnsi="Arial" w:cs="Arial"/>
                <w:color w:val="000000" w:themeColor="text1"/>
                <w:sz w:val="20"/>
                <w:szCs w:val="20"/>
              </w:rPr>
              <w:t xml:space="preserve"> – Os editais de licitação que se destinem a contratar os serviços disciplinados pela Cláusula Primeira deverão fazer expressa menção ao presente termo de conciliação e sua homologação, se possível transcrevendo-os na íntegra ou fazendo parte integrante desses editais, como anexo.</w:t>
            </w:r>
          </w:p>
          <w:p w14:paraId="30385C0E" w14:textId="77777777" w:rsidR="0034676D" w:rsidRPr="003B4315" w:rsidRDefault="0034676D" w:rsidP="00543A6B">
            <w:pPr>
              <w:pStyle w:val="NormalWeb"/>
              <w:spacing w:before="120" w:beforeAutospacing="0" w:after="120" w:afterAutospacing="0" w:line="276" w:lineRule="auto"/>
              <w:jc w:val="both"/>
              <w:rPr>
                <w:rFonts w:ascii="Arial" w:hAnsi="Arial" w:cs="Arial"/>
                <w:color w:val="000000" w:themeColor="text1"/>
                <w:sz w:val="20"/>
                <w:szCs w:val="20"/>
              </w:rPr>
            </w:pPr>
            <w:r w:rsidRPr="003B4315">
              <w:rPr>
                <w:rFonts w:ascii="Arial" w:hAnsi="Arial" w:cs="Arial"/>
                <w:color w:val="000000" w:themeColor="text1"/>
                <w:sz w:val="20"/>
                <w:szCs w:val="20"/>
              </w:rPr>
              <w:t>Parágrafo Terceiro - Para a prestação de serviços em sua forma subordinada, a licitante vencedora do certame deverá comprovar a condição de empregadora dos prestadores de serviços para as quais se objetiva a contratação, constituindo-se esse requisito, condição obrigatória à assinatura do respectivo contrato.</w:t>
            </w:r>
          </w:p>
          <w:p w14:paraId="7D305388" w14:textId="77777777" w:rsidR="0034676D" w:rsidRPr="003B4315" w:rsidRDefault="0034676D" w:rsidP="00543A6B">
            <w:pPr>
              <w:pStyle w:val="NormalWeb"/>
              <w:spacing w:before="120" w:beforeAutospacing="0" w:after="120" w:afterAutospacing="0" w:line="276" w:lineRule="auto"/>
              <w:jc w:val="both"/>
              <w:rPr>
                <w:rFonts w:ascii="Arial" w:hAnsi="Arial" w:cs="Arial"/>
                <w:color w:val="000000" w:themeColor="text1"/>
                <w:sz w:val="20"/>
                <w:szCs w:val="20"/>
              </w:rPr>
            </w:pPr>
            <w:r w:rsidRPr="003B4315">
              <w:rPr>
                <w:rFonts w:ascii="Arial" w:hAnsi="Arial" w:cs="Arial"/>
                <w:color w:val="000000" w:themeColor="text1"/>
                <w:sz w:val="20"/>
                <w:szCs w:val="20"/>
              </w:rPr>
              <w:t>DAS SANÇÕES PELO DESCUMPRIMENTO</w:t>
            </w:r>
          </w:p>
          <w:p w14:paraId="42018F6D" w14:textId="77777777" w:rsidR="0034676D" w:rsidRPr="003B4315" w:rsidRDefault="0034676D" w:rsidP="00543A6B">
            <w:pPr>
              <w:pStyle w:val="NormalWeb"/>
              <w:spacing w:before="120" w:beforeAutospacing="0" w:after="120" w:afterAutospacing="0" w:line="276" w:lineRule="auto"/>
              <w:jc w:val="both"/>
              <w:rPr>
                <w:rFonts w:ascii="Arial" w:hAnsi="Arial" w:cs="Arial"/>
                <w:color w:val="000000" w:themeColor="text1"/>
                <w:sz w:val="20"/>
                <w:szCs w:val="20"/>
              </w:rPr>
            </w:pPr>
            <w:proofErr w:type="gramStart"/>
            <w:r w:rsidRPr="003B4315">
              <w:rPr>
                <w:rFonts w:ascii="Arial" w:hAnsi="Arial" w:cs="Arial"/>
                <w:color w:val="000000" w:themeColor="text1"/>
                <w:sz w:val="20"/>
                <w:szCs w:val="20"/>
              </w:rPr>
              <w:t>Cláusula Quarta</w:t>
            </w:r>
            <w:proofErr w:type="gramEnd"/>
            <w:r w:rsidRPr="003B4315">
              <w:rPr>
                <w:rFonts w:ascii="Arial" w:hAnsi="Arial" w:cs="Arial"/>
                <w:color w:val="000000" w:themeColor="text1"/>
                <w:sz w:val="20"/>
                <w:szCs w:val="20"/>
              </w:rPr>
              <w:t xml:space="preserve"> – A UNIÃO obriga-se ao pagamento de multa (estreite) correspondente a R$ 1.000,00 (um mil reais) por trabalhador que esteja em desacordo com as condições estabelecidas no presente Termo de Conciliação, sendo a mesma reversível ao Fundo de Amparo ao Trabalhador (FAT).</w:t>
            </w:r>
          </w:p>
          <w:p w14:paraId="50E82EB9" w14:textId="77777777" w:rsidR="0034676D" w:rsidRPr="003B4315" w:rsidRDefault="0034676D" w:rsidP="00543A6B">
            <w:pPr>
              <w:pStyle w:val="NormalWeb"/>
              <w:spacing w:before="120" w:beforeAutospacing="0" w:after="120" w:afterAutospacing="0" w:line="276" w:lineRule="auto"/>
              <w:jc w:val="both"/>
              <w:rPr>
                <w:rFonts w:ascii="Arial" w:hAnsi="Arial" w:cs="Arial"/>
                <w:color w:val="000000" w:themeColor="text1"/>
                <w:sz w:val="20"/>
                <w:szCs w:val="20"/>
              </w:rPr>
            </w:pPr>
            <w:r w:rsidRPr="003B4315">
              <w:rPr>
                <w:rFonts w:ascii="Arial" w:hAnsi="Arial" w:cs="Arial"/>
                <w:color w:val="000000" w:themeColor="text1"/>
                <w:sz w:val="20"/>
                <w:szCs w:val="20"/>
              </w:rPr>
              <w:t xml:space="preserve">Parágrafo Primeiro – O servidor público que, em nome da Administração, firmar o contrato de prestação de serviços nas atividades relacionadas nas alíneas “a” a “r” da Cláusula Primeira, será responsável solidário por qualquer contratação irregular, respondendo pela multa prevista no caput, sem prejuízo das demais cominações legais. </w:t>
            </w:r>
          </w:p>
          <w:p w14:paraId="76555F26" w14:textId="77777777" w:rsidR="0034676D" w:rsidRPr="003B4315" w:rsidRDefault="0034676D" w:rsidP="00543A6B">
            <w:pPr>
              <w:pStyle w:val="NormalWeb"/>
              <w:spacing w:before="120" w:beforeAutospacing="0" w:after="120" w:afterAutospacing="0" w:line="276" w:lineRule="auto"/>
              <w:jc w:val="both"/>
              <w:rPr>
                <w:rFonts w:ascii="Arial" w:hAnsi="Arial" w:cs="Arial"/>
                <w:color w:val="000000" w:themeColor="text1"/>
                <w:sz w:val="20"/>
                <w:szCs w:val="20"/>
              </w:rPr>
            </w:pPr>
            <w:proofErr w:type="gramStart"/>
            <w:r w:rsidRPr="003B4315">
              <w:rPr>
                <w:rFonts w:ascii="Arial" w:hAnsi="Arial" w:cs="Arial"/>
                <w:color w:val="000000" w:themeColor="text1"/>
                <w:sz w:val="20"/>
                <w:szCs w:val="20"/>
              </w:rPr>
              <w:t>Parágrafo Segundo</w:t>
            </w:r>
            <w:proofErr w:type="gramEnd"/>
            <w:r w:rsidRPr="003B4315">
              <w:rPr>
                <w:rFonts w:ascii="Arial" w:hAnsi="Arial" w:cs="Arial"/>
                <w:color w:val="000000" w:themeColor="text1"/>
                <w:sz w:val="20"/>
                <w:szCs w:val="20"/>
              </w:rPr>
              <w:t xml:space="preserve"> – Em caso de notícia de descumprimento dos termos firmados neste ajuste, a UNIÃO, depois de intimada, terá prazo de 20 (vinte) dias para apresentar sua justificativa perante o Ministério Público do Trabalho.</w:t>
            </w:r>
          </w:p>
          <w:p w14:paraId="44301CE1" w14:textId="77777777" w:rsidR="0034676D" w:rsidRPr="003B4315" w:rsidRDefault="0034676D" w:rsidP="00543A6B">
            <w:pPr>
              <w:pStyle w:val="NormalWeb"/>
              <w:spacing w:before="120" w:beforeAutospacing="0" w:after="120" w:afterAutospacing="0" w:line="276" w:lineRule="auto"/>
              <w:jc w:val="both"/>
              <w:rPr>
                <w:rFonts w:ascii="Arial" w:hAnsi="Arial" w:cs="Arial"/>
                <w:color w:val="000000" w:themeColor="text1"/>
                <w:sz w:val="20"/>
                <w:szCs w:val="20"/>
              </w:rPr>
            </w:pPr>
            <w:r w:rsidRPr="003B4315">
              <w:rPr>
                <w:rFonts w:ascii="Arial" w:hAnsi="Arial" w:cs="Arial"/>
                <w:color w:val="000000" w:themeColor="text1"/>
                <w:sz w:val="20"/>
                <w:szCs w:val="20"/>
              </w:rPr>
              <w:t>DA EXTENSÃO DO AJUSTE À ADMINISTRAÇÃO PÚBLICA INDIRETA</w:t>
            </w:r>
          </w:p>
          <w:p w14:paraId="04D0C91F" w14:textId="77777777" w:rsidR="0034676D" w:rsidRPr="003B4315" w:rsidRDefault="0034676D" w:rsidP="00543A6B">
            <w:pPr>
              <w:pStyle w:val="NormalWeb"/>
              <w:spacing w:before="120" w:beforeAutospacing="0" w:after="120" w:afterAutospacing="0" w:line="276" w:lineRule="auto"/>
              <w:jc w:val="both"/>
              <w:rPr>
                <w:rFonts w:ascii="Arial" w:hAnsi="Arial" w:cs="Arial"/>
                <w:color w:val="000000" w:themeColor="text1"/>
                <w:sz w:val="20"/>
                <w:szCs w:val="20"/>
              </w:rPr>
            </w:pPr>
            <w:r w:rsidRPr="003B4315">
              <w:rPr>
                <w:rFonts w:ascii="Arial" w:hAnsi="Arial" w:cs="Arial"/>
                <w:color w:val="000000" w:themeColor="text1"/>
                <w:sz w:val="20"/>
                <w:szCs w:val="20"/>
              </w:rPr>
              <w:t xml:space="preserve">Cláusula Quinta – A UNIÃO se compromete a recomendar o estabelecimento das mesmas diretrizes ora pactuadas em relação às autarquias, fundações públicas, empresas públicas e sociedades de </w:t>
            </w:r>
            <w:r w:rsidRPr="003B4315">
              <w:rPr>
                <w:rFonts w:ascii="Arial" w:hAnsi="Arial" w:cs="Arial"/>
                <w:color w:val="000000" w:themeColor="text1"/>
                <w:sz w:val="20"/>
                <w:szCs w:val="20"/>
              </w:rPr>
              <w:lastRenderedPageBreak/>
              <w:t>economia mista, a fim de vincular todos os órgãos integrantes da administração pública indireta ao cumprimento do presente termo de conciliação, sendo que em relação às empresas públicas e sociedades de economia mista deverá ser dado conhecimento ao Departamento de Coordenação e Controle das Empresas Estatais – DEST, do Ministério do Planejamento, Orçamento e Gestão, ou órgão equivalente, para que discipline a matéria no âmbito de sua competência.</w:t>
            </w:r>
          </w:p>
          <w:p w14:paraId="58C05485" w14:textId="77777777" w:rsidR="0034676D" w:rsidRPr="003B4315" w:rsidRDefault="0034676D" w:rsidP="00543A6B">
            <w:pPr>
              <w:pStyle w:val="NormalWeb"/>
              <w:spacing w:before="120" w:beforeAutospacing="0" w:after="120" w:afterAutospacing="0" w:line="276" w:lineRule="auto"/>
              <w:jc w:val="both"/>
              <w:rPr>
                <w:rFonts w:ascii="Arial" w:hAnsi="Arial" w:cs="Arial"/>
                <w:color w:val="000000" w:themeColor="text1"/>
                <w:sz w:val="20"/>
                <w:szCs w:val="20"/>
              </w:rPr>
            </w:pPr>
            <w:r w:rsidRPr="003B4315">
              <w:rPr>
                <w:rFonts w:ascii="Arial" w:hAnsi="Arial" w:cs="Arial"/>
                <w:color w:val="000000" w:themeColor="text1"/>
                <w:sz w:val="20"/>
                <w:szCs w:val="20"/>
              </w:rPr>
              <w:t>DA HOMOLOGAÇÃO JUDICIAL DO AJUSTE</w:t>
            </w:r>
          </w:p>
          <w:p w14:paraId="65775D3D" w14:textId="77777777" w:rsidR="0034676D" w:rsidRPr="003B4315" w:rsidRDefault="0034676D" w:rsidP="00543A6B">
            <w:pPr>
              <w:pStyle w:val="NormalWeb"/>
              <w:spacing w:before="120" w:beforeAutospacing="0" w:after="120" w:afterAutospacing="0" w:line="276" w:lineRule="auto"/>
              <w:jc w:val="both"/>
              <w:rPr>
                <w:rFonts w:ascii="Arial" w:hAnsi="Arial" w:cs="Arial"/>
                <w:color w:val="000000" w:themeColor="text1"/>
                <w:sz w:val="20"/>
                <w:szCs w:val="20"/>
              </w:rPr>
            </w:pPr>
            <w:proofErr w:type="gramStart"/>
            <w:r w:rsidRPr="003B4315">
              <w:rPr>
                <w:rFonts w:ascii="Arial" w:hAnsi="Arial" w:cs="Arial"/>
                <w:color w:val="000000" w:themeColor="text1"/>
                <w:sz w:val="20"/>
                <w:szCs w:val="20"/>
              </w:rPr>
              <w:t>Cláusula Sexta</w:t>
            </w:r>
            <w:proofErr w:type="gramEnd"/>
            <w:r w:rsidRPr="003B4315">
              <w:rPr>
                <w:rFonts w:ascii="Arial" w:hAnsi="Arial" w:cs="Arial"/>
                <w:color w:val="000000" w:themeColor="text1"/>
                <w:sz w:val="20"/>
                <w:szCs w:val="20"/>
              </w:rPr>
              <w:t xml:space="preserve"> – - As partes submetem os termos da presente conciliação à homologação do Juízo da MM. Vigésima Vara do Trabalho, para que o ajuste gere os seus efeitos jurídicos.</w:t>
            </w:r>
          </w:p>
          <w:p w14:paraId="2F40CEB8" w14:textId="77777777" w:rsidR="0034676D" w:rsidRPr="003B4315" w:rsidRDefault="0034676D" w:rsidP="00543A6B">
            <w:pPr>
              <w:pStyle w:val="NormalWeb"/>
              <w:spacing w:before="120" w:beforeAutospacing="0" w:after="120" w:afterAutospacing="0" w:line="276" w:lineRule="auto"/>
              <w:jc w:val="both"/>
              <w:rPr>
                <w:rFonts w:ascii="Arial" w:hAnsi="Arial" w:cs="Arial"/>
                <w:color w:val="000000" w:themeColor="text1"/>
                <w:sz w:val="20"/>
                <w:szCs w:val="20"/>
              </w:rPr>
            </w:pPr>
            <w:r w:rsidRPr="003B4315">
              <w:rPr>
                <w:rFonts w:ascii="Arial" w:hAnsi="Arial" w:cs="Arial"/>
                <w:color w:val="000000" w:themeColor="text1"/>
                <w:sz w:val="20"/>
                <w:szCs w:val="20"/>
              </w:rPr>
              <w:t>Cláusula Sétima - Os termos da presente avença gerarão seus efeitos jurídicos a partir da data de sua homologação judicial.</w:t>
            </w:r>
          </w:p>
          <w:p w14:paraId="64472F59" w14:textId="77777777" w:rsidR="0034676D" w:rsidRPr="003B4315" w:rsidRDefault="0034676D" w:rsidP="00543A6B">
            <w:pPr>
              <w:pStyle w:val="NormalWeb"/>
              <w:spacing w:before="120" w:beforeAutospacing="0" w:after="120" w:afterAutospacing="0" w:line="276" w:lineRule="auto"/>
              <w:jc w:val="both"/>
              <w:rPr>
                <w:rFonts w:ascii="Arial" w:hAnsi="Arial" w:cs="Arial"/>
                <w:color w:val="000000" w:themeColor="text1"/>
                <w:sz w:val="20"/>
                <w:szCs w:val="20"/>
              </w:rPr>
            </w:pPr>
            <w:r w:rsidRPr="003B4315">
              <w:rPr>
                <w:rFonts w:ascii="Arial" w:hAnsi="Arial" w:cs="Arial"/>
                <w:color w:val="000000" w:themeColor="text1"/>
                <w:sz w:val="20"/>
                <w:szCs w:val="20"/>
              </w:rPr>
              <w:t>Parágrafo único – Os contratos em vigor entre a UNIÃO e as Cooperativas, que contrariem o presente acordo, não serão renovados ou prorrogados.</w:t>
            </w:r>
          </w:p>
          <w:p w14:paraId="19F0669D" w14:textId="77777777" w:rsidR="0034676D" w:rsidRPr="003B4315" w:rsidRDefault="0034676D" w:rsidP="00543A6B">
            <w:pPr>
              <w:pStyle w:val="NormalWeb"/>
              <w:spacing w:before="120" w:beforeAutospacing="0" w:after="120" w:afterAutospacing="0" w:line="276" w:lineRule="auto"/>
              <w:jc w:val="both"/>
              <w:rPr>
                <w:rFonts w:ascii="Arial" w:hAnsi="Arial" w:cs="Arial"/>
                <w:color w:val="000000" w:themeColor="text1"/>
                <w:sz w:val="20"/>
                <w:szCs w:val="20"/>
              </w:rPr>
            </w:pPr>
            <w:r w:rsidRPr="003B4315">
              <w:rPr>
                <w:rFonts w:ascii="Arial" w:hAnsi="Arial" w:cs="Arial"/>
                <w:color w:val="000000" w:themeColor="text1"/>
                <w:sz w:val="20"/>
                <w:szCs w:val="20"/>
              </w:rPr>
              <w:t>Cláusula Oitava -A presente conciliação extingue o processo com exame do mérito apenas em relação à UNIÃO, prosseguindo o feito quanto aos demais réus. Dito isto, por estarem as partes ajustadas e compromissadas, firmam a presente conciliação em cinco vias, a qual terá eficácia de título judicial, nos termos dos artigos 831, parágrafo único, e 876, caput, da CLT.</w:t>
            </w:r>
          </w:p>
          <w:p w14:paraId="369D637C" w14:textId="77777777" w:rsidR="0034676D" w:rsidRPr="003B4315" w:rsidRDefault="0034676D" w:rsidP="00543A6B">
            <w:pPr>
              <w:pStyle w:val="NormalWeb"/>
              <w:spacing w:before="120" w:beforeAutospacing="0" w:after="120" w:afterAutospacing="0" w:line="276" w:lineRule="auto"/>
              <w:jc w:val="both"/>
              <w:rPr>
                <w:rFonts w:ascii="Arial" w:hAnsi="Arial" w:cs="Arial"/>
                <w:color w:val="000000" w:themeColor="text1"/>
                <w:sz w:val="20"/>
                <w:szCs w:val="20"/>
              </w:rPr>
            </w:pPr>
            <w:r w:rsidRPr="003B4315">
              <w:rPr>
                <w:rFonts w:ascii="Arial" w:hAnsi="Arial" w:cs="Arial"/>
                <w:color w:val="000000" w:themeColor="text1"/>
                <w:sz w:val="20"/>
                <w:szCs w:val="20"/>
              </w:rPr>
              <w:t>Brasília, 05 de junho de 2003.</w:t>
            </w:r>
          </w:p>
          <w:p w14:paraId="4EFE6CB4" w14:textId="77777777" w:rsidR="0034676D" w:rsidRPr="003B4315" w:rsidRDefault="0034676D" w:rsidP="00543A6B">
            <w:pPr>
              <w:pStyle w:val="NormalWeb"/>
              <w:spacing w:before="120" w:beforeAutospacing="0" w:after="120" w:afterAutospacing="0" w:line="276" w:lineRule="auto"/>
              <w:jc w:val="both"/>
              <w:rPr>
                <w:rFonts w:ascii="Arial" w:hAnsi="Arial" w:cs="Arial"/>
                <w:color w:val="000000" w:themeColor="text1"/>
                <w:sz w:val="20"/>
                <w:szCs w:val="20"/>
              </w:rPr>
            </w:pPr>
          </w:p>
          <w:p w14:paraId="119D1B5F" w14:textId="77777777" w:rsidR="0034676D" w:rsidRPr="003B4315" w:rsidRDefault="0034676D" w:rsidP="00543A6B">
            <w:pPr>
              <w:pStyle w:val="NormalWeb"/>
              <w:spacing w:before="120" w:beforeAutospacing="0" w:after="120" w:afterAutospacing="0" w:line="276" w:lineRule="auto"/>
              <w:jc w:val="both"/>
              <w:rPr>
                <w:rFonts w:ascii="Arial" w:hAnsi="Arial" w:cs="Arial"/>
                <w:color w:val="000000" w:themeColor="text1"/>
                <w:sz w:val="20"/>
                <w:szCs w:val="20"/>
              </w:rPr>
            </w:pPr>
            <w:r w:rsidRPr="003B4315">
              <w:rPr>
                <w:rFonts w:ascii="Arial" w:hAnsi="Arial" w:cs="Arial"/>
                <w:color w:val="000000" w:themeColor="text1"/>
                <w:sz w:val="20"/>
                <w:szCs w:val="20"/>
              </w:rPr>
              <w:t>GUILHERME MASTRICHI BASSO GUIOMAR RECHIA GOMES</w:t>
            </w:r>
          </w:p>
          <w:p w14:paraId="532FC727" w14:textId="77777777" w:rsidR="0034676D" w:rsidRPr="003B4315" w:rsidRDefault="0034676D" w:rsidP="00543A6B">
            <w:pPr>
              <w:pStyle w:val="NormalWeb"/>
              <w:spacing w:before="120" w:beforeAutospacing="0" w:after="120" w:afterAutospacing="0" w:line="276" w:lineRule="auto"/>
              <w:jc w:val="both"/>
              <w:rPr>
                <w:rFonts w:ascii="Arial" w:hAnsi="Arial" w:cs="Arial"/>
                <w:color w:val="000000" w:themeColor="text1"/>
                <w:sz w:val="20"/>
                <w:szCs w:val="20"/>
              </w:rPr>
            </w:pPr>
            <w:r w:rsidRPr="003B4315">
              <w:rPr>
                <w:rFonts w:ascii="Arial" w:hAnsi="Arial" w:cs="Arial"/>
                <w:color w:val="000000" w:themeColor="text1"/>
                <w:sz w:val="20"/>
                <w:szCs w:val="20"/>
              </w:rPr>
              <w:t>Procurador-Geral do Trabalho Vice-Procuradora-Geral do Trabalho</w:t>
            </w:r>
          </w:p>
          <w:p w14:paraId="6AF8137C" w14:textId="77777777" w:rsidR="0034676D" w:rsidRPr="003B4315" w:rsidRDefault="0034676D" w:rsidP="00543A6B">
            <w:pPr>
              <w:pStyle w:val="NormalWeb"/>
              <w:spacing w:before="120" w:beforeAutospacing="0" w:after="120" w:afterAutospacing="0" w:line="276" w:lineRule="auto"/>
              <w:jc w:val="both"/>
              <w:rPr>
                <w:rFonts w:ascii="Arial" w:hAnsi="Arial" w:cs="Arial"/>
                <w:color w:val="000000" w:themeColor="text1"/>
                <w:sz w:val="20"/>
                <w:szCs w:val="20"/>
              </w:rPr>
            </w:pPr>
            <w:r w:rsidRPr="003B4315">
              <w:rPr>
                <w:rFonts w:ascii="Arial" w:hAnsi="Arial" w:cs="Arial"/>
                <w:color w:val="000000" w:themeColor="text1"/>
                <w:sz w:val="20"/>
                <w:szCs w:val="20"/>
              </w:rPr>
              <w:t>BRASILINO SANTOS RAMOS FÁBIO LEAL CARDOSO</w:t>
            </w:r>
          </w:p>
          <w:p w14:paraId="4A10609A" w14:textId="77777777" w:rsidR="0034676D" w:rsidRPr="003B4315" w:rsidRDefault="0034676D" w:rsidP="00543A6B">
            <w:pPr>
              <w:pStyle w:val="NormalWeb"/>
              <w:spacing w:before="120" w:beforeAutospacing="0" w:after="120" w:afterAutospacing="0" w:line="276" w:lineRule="auto"/>
              <w:jc w:val="both"/>
              <w:rPr>
                <w:rFonts w:ascii="Arial" w:hAnsi="Arial" w:cs="Arial"/>
                <w:color w:val="000000" w:themeColor="text1"/>
                <w:sz w:val="20"/>
                <w:szCs w:val="20"/>
              </w:rPr>
            </w:pPr>
            <w:r w:rsidRPr="003B4315">
              <w:rPr>
                <w:rFonts w:ascii="Arial" w:hAnsi="Arial" w:cs="Arial"/>
                <w:color w:val="000000" w:themeColor="text1"/>
                <w:sz w:val="20"/>
                <w:szCs w:val="20"/>
              </w:rPr>
              <w:t>Procurador-Chefe/PRT 10ª Região Procurador do Trabalho</w:t>
            </w:r>
          </w:p>
          <w:p w14:paraId="7156C4CA" w14:textId="77777777" w:rsidR="0034676D" w:rsidRPr="003B4315" w:rsidRDefault="0034676D" w:rsidP="00543A6B">
            <w:pPr>
              <w:pStyle w:val="NormalWeb"/>
              <w:spacing w:before="120" w:beforeAutospacing="0" w:after="120" w:afterAutospacing="0" w:line="276" w:lineRule="auto"/>
              <w:rPr>
                <w:rFonts w:ascii="Arial" w:hAnsi="Arial" w:cs="Arial"/>
                <w:color w:val="000000" w:themeColor="text1"/>
                <w:sz w:val="20"/>
                <w:szCs w:val="20"/>
              </w:rPr>
            </w:pPr>
            <w:r w:rsidRPr="003B4315">
              <w:rPr>
                <w:rFonts w:ascii="Arial" w:hAnsi="Arial" w:cs="Arial"/>
                <w:color w:val="000000" w:themeColor="text1"/>
                <w:sz w:val="20"/>
                <w:szCs w:val="20"/>
              </w:rPr>
              <w:t>MOACIR ANTONIO DA SILVA MACHADO</w:t>
            </w:r>
            <w:r w:rsidRPr="003B4315">
              <w:rPr>
                <w:rFonts w:ascii="Arial" w:hAnsi="Arial" w:cs="Arial"/>
                <w:color w:val="000000" w:themeColor="text1"/>
                <w:sz w:val="20"/>
                <w:szCs w:val="20"/>
              </w:rPr>
              <w:br/>
              <w:t>Procurador-Geral da União</w:t>
            </w:r>
          </w:p>
          <w:p w14:paraId="28C87936" w14:textId="77777777" w:rsidR="0034676D" w:rsidRPr="003B4315" w:rsidRDefault="0034676D" w:rsidP="00543A6B">
            <w:pPr>
              <w:pStyle w:val="NormalWeb"/>
              <w:spacing w:before="120" w:beforeAutospacing="0" w:after="120" w:afterAutospacing="0" w:line="276" w:lineRule="auto"/>
              <w:jc w:val="both"/>
              <w:rPr>
                <w:rFonts w:ascii="Arial" w:hAnsi="Arial" w:cs="Arial"/>
                <w:color w:val="000000" w:themeColor="text1"/>
                <w:sz w:val="20"/>
                <w:szCs w:val="20"/>
              </w:rPr>
            </w:pPr>
            <w:r w:rsidRPr="003B4315">
              <w:rPr>
                <w:rFonts w:ascii="Arial" w:hAnsi="Arial" w:cs="Arial"/>
                <w:color w:val="000000" w:themeColor="text1"/>
                <w:sz w:val="20"/>
                <w:szCs w:val="20"/>
              </w:rPr>
              <w:t>HELIA MARIA DE OLIVEIRA BETTERO MÁRIOLUIZ GUERREIRO</w:t>
            </w:r>
          </w:p>
          <w:p w14:paraId="2DDEE1F6" w14:textId="77777777" w:rsidR="0034676D" w:rsidRPr="003B4315" w:rsidRDefault="0034676D" w:rsidP="00543A6B">
            <w:pPr>
              <w:pStyle w:val="NormalWeb"/>
              <w:spacing w:before="120" w:beforeAutospacing="0" w:after="120" w:afterAutospacing="0" w:line="276" w:lineRule="auto"/>
              <w:jc w:val="both"/>
              <w:rPr>
                <w:rFonts w:ascii="Arial" w:hAnsi="Arial" w:cs="Arial"/>
                <w:color w:val="000000" w:themeColor="text1"/>
                <w:sz w:val="20"/>
                <w:szCs w:val="20"/>
              </w:rPr>
            </w:pPr>
            <w:r w:rsidRPr="003B4315">
              <w:rPr>
                <w:rFonts w:ascii="Arial" w:hAnsi="Arial" w:cs="Arial"/>
                <w:color w:val="000000" w:themeColor="text1"/>
                <w:sz w:val="20"/>
                <w:szCs w:val="20"/>
              </w:rPr>
              <w:t>Sub-Procuradora-Regional da União–1ª Região Advogado da União</w:t>
            </w:r>
          </w:p>
          <w:p w14:paraId="5A8F6FEF" w14:textId="77777777" w:rsidR="0034676D" w:rsidRPr="003B4315" w:rsidRDefault="0034676D" w:rsidP="00543A6B">
            <w:pPr>
              <w:pStyle w:val="NormalWeb"/>
              <w:spacing w:before="120" w:beforeAutospacing="0" w:after="120" w:afterAutospacing="0" w:line="276" w:lineRule="auto"/>
              <w:jc w:val="both"/>
              <w:rPr>
                <w:rFonts w:ascii="Arial" w:hAnsi="Arial" w:cs="Arial"/>
                <w:color w:val="000000" w:themeColor="text1"/>
                <w:sz w:val="20"/>
                <w:szCs w:val="20"/>
              </w:rPr>
            </w:pPr>
          </w:p>
          <w:p w14:paraId="4BC60E4C" w14:textId="77777777" w:rsidR="0034676D" w:rsidRPr="003B4315" w:rsidRDefault="0034676D" w:rsidP="00543A6B">
            <w:pPr>
              <w:pStyle w:val="NormalWeb"/>
              <w:spacing w:before="120" w:beforeAutospacing="0" w:after="120" w:afterAutospacing="0" w:line="276" w:lineRule="auto"/>
              <w:jc w:val="both"/>
              <w:rPr>
                <w:rFonts w:ascii="Arial" w:hAnsi="Arial" w:cs="Arial"/>
                <w:color w:val="000000" w:themeColor="text1"/>
                <w:sz w:val="20"/>
                <w:szCs w:val="20"/>
              </w:rPr>
            </w:pPr>
            <w:r w:rsidRPr="003B4315">
              <w:rPr>
                <w:rFonts w:ascii="Arial" w:hAnsi="Arial" w:cs="Arial"/>
                <w:color w:val="000000" w:themeColor="text1"/>
                <w:sz w:val="20"/>
                <w:szCs w:val="20"/>
              </w:rPr>
              <w:t>Testemunhas:</w:t>
            </w:r>
          </w:p>
          <w:p w14:paraId="081F57B9" w14:textId="77777777" w:rsidR="0034676D" w:rsidRPr="003B4315" w:rsidRDefault="0034676D" w:rsidP="00543A6B">
            <w:pPr>
              <w:pStyle w:val="NormalWeb"/>
              <w:spacing w:before="120" w:beforeAutospacing="0" w:after="120" w:afterAutospacing="0" w:line="276" w:lineRule="auto"/>
              <w:jc w:val="both"/>
              <w:rPr>
                <w:rFonts w:ascii="Arial" w:hAnsi="Arial" w:cs="Arial"/>
                <w:color w:val="000000" w:themeColor="text1"/>
                <w:sz w:val="20"/>
                <w:szCs w:val="20"/>
              </w:rPr>
            </w:pPr>
            <w:r w:rsidRPr="003B4315">
              <w:rPr>
                <w:rFonts w:ascii="Arial" w:hAnsi="Arial" w:cs="Arial"/>
                <w:color w:val="000000" w:themeColor="text1"/>
                <w:sz w:val="20"/>
                <w:szCs w:val="20"/>
              </w:rPr>
              <w:t>________________________________________________</w:t>
            </w:r>
            <w:r w:rsidRPr="003B4315">
              <w:rPr>
                <w:rFonts w:ascii="Arial" w:hAnsi="Arial" w:cs="Arial"/>
                <w:color w:val="000000" w:themeColor="text1"/>
                <w:sz w:val="20"/>
                <w:szCs w:val="20"/>
              </w:rPr>
              <w:br/>
              <w:t>GRIJALBO FERNANDES COUTINHO</w:t>
            </w:r>
          </w:p>
          <w:p w14:paraId="35750D14" w14:textId="77777777" w:rsidR="0034676D" w:rsidRPr="003B4315" w:rsidRDefault="0034676D" w:rsidP="00543A6B">
            <w:pPr>
              <w:pStyle w:val="NormalWeb"/>
              <w:spacing w:before="120" w:beforeAutospacing="0" w:after="120" w:afterAutospacing="0" w:line="276" w:lineRule="auto"/>
              <w:rPr>
                <w:rFonts w:ascii="Arial" w:hAnsi="Arial" w:cs="Arial"/>
                <w:color w:val="000000" w:themeColor="text1"/>
                <w:sz w:val="20"/>
                <w:szCs w:val="20"/>
              </w:rPr>
            </w:pPr>
            <w:r w:rsidRPr="003B4315">
              <w:rPr>
                <w:rFonts w:ascii="Arial" w:hAnsi="Arial" w:cs="Arial"/>
                <w:color w:val="000000" w:themeColor="text1"/>
                <w:sz w:val="20"/>
                <w:szCs w:val="20"/>
              </w:rPr>
              <w:t>Presidente da Associação Nacional dos Magistrados</w:t>
            </w:r>
            <w:r w:rsidRPr="003B4315">
              <w:rPr>
                <w:rFonts w:ascii="Arial" w:hAnsi="Arial" w:cs="Arial"/>
                <w:color w:val="000000" w:themeColor="text1"/>
                <w:sz w:val="20"/>
                <w:szCs w:val="20"/>
              </w:rPr>
              <w:br/>
              <w:t>da Justiça do Trabalho – ANAMATRA</w:t>
            </w:r>
          </w:p>
          <w:p w14:paraId="66838CEF" w14:textId="77777777" w:rsidR="0034676D" w:rsidRPr="003B4315" w:rsidRDefault="0034676D" w:rsidP="00543A6B">
            <w:pPr>
              <w:pStyle w:val="NormalWeb"/>
              <w:spacing w:before="120" w:beforeAutospacing="0" w:after="120" w:afterAutospacing="0" w:line="276" w:lineRule="auto"/>
              <w:jc w:val="both"/>
              <w:rPr>
                <w:rFonts w:ascii="Arial" w:hAnsi="Arial" w:cs="Arial"/>
                <w:color w:val="000000" w:themeColor="text1"/>
                <w:sz w:val="20"/>
                <w:szCs w:val="20"/>
              </w:rPr>
            </w:pPr>
            <w:r w:rsidRPr="003B4315">
              <w:rPr>
                <w:rFonts w:ascii="Arial" w:hAnsi="Arial" w:cs="Arial"/>
                <w:color w:val="000000" w:themeColor="text1"/>
                <w:sz w:val="20"/>
                <w:szCs w:val="20"/>
              </w:rPr>
              <w:t>_________________________________________________</w:t>
            </w:r>
            <w:r w:rsidRPr="003B4315">
              <w:rPr>
                <w:rFonts w:ascii="Arial" w:hAnsi="Arial" w:cs="Arial"/>
                <w:color w:val="000000" w:themeColor="text1"/>
                <w:sz w:val="20"/>
                <w:szCs w:val="20"/>
              </w:rPr>
              <w:br/>
              <w:t>PAULO SÉRGIO DOMINGUES</w:t>
            </w:r>
          </w:p>
          <w:p w14:paraId="5FC29067" w14:textId="77777777" w:rsidR="0034676D" w:rsidRPr="003B4315" w:rsidRDefault="0034676D" w:rsidP="00543A6B">
            <w:pPr>
              <w:pStyle w:val="NormalWeb"/>
              <w:spacing w:before="120" w:beforeAutospacing="0" w:after="120" w:afterAutospacing="0" w:line="276" w:lineRule="auto"/>
              <w:rPr>
                <w:rFonts w:ascii="Arial" w:hAnsi="Arial" w:cs="Arial"/>
                <w:color w:val="000000" w:themeColor="text1"/>
                <w:sz w:val="20"/>
                <w:szCs w:val="20"/>
              </w:rPr>
            </w:pPr>
            <w:r w:rsidRPr="003B4315">
              <w:rPr>
                <w:rFonts w:ascii="Arial" w:hAnsi="Arial" w:cs="Arial"/>
                <w:color w:val="000000" w:themeColor="text1"/>
                <w:sz w:val="20"/>
                <w:szCs w:val="20"/>
              </w:rPr>
              <w:t>Presidente da Associação dos Juízes Federais</w:t>
            </w:r>
            <w:r w:rsidRPr="003B4315">
              <w:rPr>
                <w:rFonts w:ascii="Arial" w:hAnsi="Arial" w:cs="Arial"/>
                <w:color w:val="000000" w:themeColor="text1"/>
                <w:sz w:val="20"/>
                <w:szCs w:val="20"/>
              </w:rPr>
              <w:br/>
              <w:t>do Brasil – AJUFE</w:t>
            </w:r>
          </w:p>
          <w:p w14:paraId="462AA89E" w14:textId="77777777" w:rsidR="0034676D" w:rsidRPr="003B4315" w:rsidRDefault="0034676D" w:rsidP="00543A6B">
            <w:pPr>
              <w:pStyle w:val="NormalWeb"/>
              <w:spacing w:before="120" w:beforeAutospacing="0" w:after="120" w:afterAutospacing="0" w:line="276" w:lineRule="auto"/>
              <w:jc w:val="both"/>
              <w:rPr>
                <w:rFonts w:ascii="Arial" w:hAnsi="Arial" w:cs="Arial"/>
                <w:color w:val="000000" w:themeColor="text1"/>
                <w:sz w:val="20"/>
                <w:szCs w:val="20"/>
              </w:rPr>
            </w:pPr>
            <w:r w:rsidRPr="003B4315">
              <w:rPr>
                <w:rFonts w:ascii="Arial" w:hAnsi="Arial" w:cs="Arial"/>
                <w:color w:val="000000" w:themeColor="text1"/>
                <w:sz w:val="20"/>
                <w:szCs w:val="20"/>
              </w:rPr>
              <w:lastRenderedPageBreak/>
              <w:t>_______________________________________________</w:t>
            </w:r>
            <w:r w:rsidRPr="003B4315">
              <w:rPr>
                <w:rFonts w:ascii="Arial" w:hAnsi="Arial" w:cs="Arial"/>
                <w:color w:val="000000" w:themeColor="text1"/>
                <w:sz w:val="20"/>
                <w:szCs w:val="20"/>
              </w:rPr>
              <w:br/>
              <w:t>REGINA BUTRUS</w:t>
            </w:r>
          </w:p>
          <w:p w14:paraId="6D939022" w14:textId="77777777" w:rsidR="0034676D" w:rsidRPr="003B4315" w:rsidRDefault="0034676D" w:rsidP="00543A6B">
            <w:pPr>
              <w:pStyle w:val="NormalWeb"/>
              <w:spacing w:before="120" w:beforeAutospacing="0" w:after="120" w:afterAutospacing="0" w:line="276" w:lineRule="auto"/>
              <w:rPr>
                <w:rFonts w:ascii="Arial" w:eastAsia="Arial Unicode MS" w:hAnsi="Arial" w:cs="Arial"/>
                <w:color w:val="000000" w:themeColor="text1"/>
                <w:sz w:val="20"/>
                <w:szCs w:val="20"/>
              </w:rPr>
            </w:pPr>
            <w:r w:rsidRPr="003B4315">
              <w:rPr>
                <w:rFonts w:ascii="Arial" w:hAnsi="Arial" w:cs="Arial"/>
                <w:color w:val="000000" w:themeColor="text1"/>
                <w:sz w:val="20"/>
                <w:szCs w:val="20"/>
              </w:rPr>
              <w:t xml:space="preserve">Presidente da Associação Nacional dos Procuradores </w:t>
            </w:r>
            <w:r w:rsidRPr="003B4315">
              <w:rPr>
                <w:rFonts w:ascii="Arial" w:hAnsi="Arial" w:cs="Arial"/>
                <w:color w:val="000000" w:themeColor="text1"/>
                <w:sz w:val="20"/>
                <w:szCs w:val="20"/>
              </w:rPr>
              <w:br/>
              <w:t>do Trabalho – ANPT</w:t>
            </w:r>
          </w:p>
        </w:tc>
      </w:tr>
    </w:tbl>
    <w:p w14:paraId="0A40039C" w14:textId="77777777" w:rsidR="0034676D" w:rsidRPr="003B4315" w:rsidRDefault="0034676D" w:rsidP="0034676D">
      <w:pPr>
        <w:jc w:val="center"/>
        <w:rPr>
          <w:rFonts w:ascii="Arial" w:hAnsi="Arial" w:cs="Arial"/>
          <w:sz w:val="20"/>
          <w:szCs w:val="20"/>
        </w:rPr>
      </w:pPr>
    </w:p>
    <w:p w14:paraId="54D731F7" w14:textId="77777777" w:rsidR="0034676D" w:rsidRPr="003B4315" w:rsidRDefault="0034676D" w:rsidP="0034676D">
      <w:pPr>
        <w:jc w:val="both"/>
        <w:rPr>
          <w:rFonts w:ascii="Arial" w:hAnsi="Arial" w:cs="Arial"/>
          <w:sz w:val="20"/>
          <w:szCs w:val="20"/>
        </w:rPr>
      </w:pPr>
    </w:p>
    <w:p w14:paraId="5EA4B6B5" w14:textId="77777777" w:rsidR="0034676D" w:rsidRPr="003B4315" w:rsidRDefault="0034676D" w:rsidP="0034676D">
      <w:pPr>
        <w:snapToGrid w:val="0"/>
        <w:spacing w:before="120" w:after="240"/>
        <w:ind w:right="-30" w:firstLine="540"/>
        <w:jc w:val="both"/>
        <w:rPr>
          <w:rFonts w:ascii="Arial" w:hAnsi="Arial" w:cs="Arial"/>
          <w:color w:val="000000"/>
          <w:sz w:val="20"/>
          <w:szCs w:val="20"/>
        </w:rPr>
      </w:pPr>
    </w:p>
    <w:p w14:paraId="70021FC2" w14:textId="77777777" w:rsidR="0034676D" w:rsidRDefault="0034676D" w:rsidP="0034676D">
      <w:pPr>
        <w:jc w:val="center"/>
        <w:rPr>
          <w:rFonts w:ascii="Arial" w:hAnsi="Arial" w:cs="Arial"/>
          <w:b/>
          <w:color w:val="000000" w:themeColor="text1"/>
          <w:sz w:val="20"/>
          <w:szCs w:val="20"/>
        </w:rPr>
      </w:pPr>
    </w:p>
    <w:p w14:paraId="1C8945CC" w14:textId="77777777" w:rsidR="0034676D" w:rsidRDefault="0034676D" w:rsidP="0034676D">
      <w:pPr>
        <w:jc w:val="center"/>
        <w:rPr>
          <w:rFonts w:ascii="Arial" w:hAnsi="Arial" w:cs="Arial"/>
          <w:b/>
          <w:color w:val="000000" w:themeColor="text1"/>
          <w:sz w:val="20"/>
          <w:szCs w:val="20"/>
        </w:rPr>
      </w:pPr>
    </w:p>
    <w:p w14:paraId="59476160" w14:textId="77777777" w:rsidR="0034676D" w:rsidRDefault="0034676D" w:rsidP="0034676D">
      <w:pPr>
        <w:jc w:val="center"/>
        <w:rPr>
          <w:rFonts w:ascii="Arial" w:hAnsi="Arial" w:cs="Arial"/>
          <w:b/>
          <w:color w:val="000000" w:themeColor="text1"/>
          <w:sz w:val="20"/>
          <w:szCs w:val="20"/>
        </w:rPr>
      </w:pPr>
    </w:p>
    <w:p w14:paraId="226F778B" w14:textId="77777777" w:rsidR="0034676D" w:rsidRDefault="0034676D" w:rsidP="0034676D">
      <w:pPr>
        <w:jc w:val="center"/>
        <w:rPr>
          <w:rFonts w:ascii="Arial" w:hAnsi="Arial" w:cs="Arial"/>
          <w:b/>
          <w:color w:val="000000" w:themeColor="text1"/>
          <w:sz w:val="20"/>
          <w:szCs w:val="20"/>
        </w:rPr>
      </w:pPr>
    </w:p>
    <w:p w14:paraId="2949D6E8" w14:textId="77777777" w:rsidR="0034676D" w:rsidRDefault="0034676D" w:rsidP="0034676D">
      <w:pPr>
        <w:jc w:val="center"/>
        <w:rPr>
          <w:rFonts w:ascii="Arial" w:hAnsi="Arial" w:cs="Arial"/>
          <w:b/>
          <w:color w:val="000000" w:themeColor="text1"/>
          <w:sz w:val="20"/>
          <w:szCs w:val="20"/>
        </w:rPr>
      </w:pPr>
    </w:p>
    <w:p w14:paraId="10C639BB" w14:textId="77777777" w:rsidR="0034676D" w:rsidRDefault="0034676D" w:rsidP="0034676D">
      <w:pPr>
        <w:jc w:val="center"/>
        <w:rPr>
          <w:rFonts w:ascii="Arial" w:hAnsi="Arial" w:cs="Arial"/>
          <w:b/>
          <w:color w:val="000000" w:themeColor="text1"/>
          <w:sz w:val="20"/>
          <w:szCs w:val="20"/>
        </w:rPr>
      </w:pPr>
    </w:p>
    <w:p w14:paraId="1FA17E4C" w14:textId="77777777" w:rsidR="0034676D" w:rsidRDefault="0034676D" w:rsidP="0034676D">
      <w:pPr>
        <w:jc w:val="center"/>
        <w:rPr>
          <w:rFonts w:ascii="Arial" w:hAnsi="Arial" w:cs="Arial"/>
          <w:b/>
          <w:color w:val="000000" w:themeColor="text1"/>
          <w:sz w:val="20"/>
          <w:szCs w:val="20"/>
        </w:rPr>
      </w:pPr>
    </w:p>
    <w:p w14:paraId="1176E867" w14:textId="77777777" w:rsidR="0034676D" w:rsidRDefault="0034676D" w:rsidP="0034676D">
      <w:pPr>
        <w:jc w:val="center"/>
        <w:rPr>
          <w:rFonts w:ascii="Arial" w:hAnsi="Arial" w:cs="Arial"/>
          <w:b/>
          <w:color w:val="000000" w:themeColor="text1"/>
          <w:sz w:val="20"/>
          <w:szCs w:val="20"/>
        </w:rPr>
      </w:pPr>
    </w:p>
    <w:p w14:paraId="19BE7323" w14:textId="77777777" w:rsidR="0034676D" w:rsidRDefault="0034676D" w:rsidP="0034676D">
      <w:pPr>
        <w:jc w:val="center"/>
        <w:rPr>
          <w:rFonts w:ascii="Arial" w:hAnsi="Arial" w:cs="Arial"/>
          <w:b/>
          <w:color w:val="000000" w:themeColor="text1"/>
          <w:sz w:val="20"/>
          <w:szCs w:val="20"/>
        </w:rPr>
      </w:pPr>
    </w:p>
    <w:p w14:paraId="3A53D6A3" w14:textId="77777777" w:rsidR="0034676D" w:rsidRDefault="0034676D" w:rsidP="0034676D">
      <w:pPr>
        <w:jc w:val="center"/>
        <w:rPr>
          <w:rFonts w:ascii="Arial" w:hAnsi="Arial" w:cs="Arial"/>
          <w:b/>
          <w:color w:val="000000" w:themeColor="text1"/>
          <w:sz w:val="20"/>
          <w:szCs w:val="20"/>
        </w:rPr>
      </w:pPr>
    </w:p>
    <w:p w14:paraId="3D5E0BA6" w14:textId="77777777" w:rsidR="0034676D" w:rsidRDefault="0034676D" w:rsidP="0034676D">
      <w:pPr>
        <w:jc w:val="center"/>
        <w:rPr>
          <w:rFonts w:ascii="Arial" w:hAnsi="Arial" w:cs="Arial"/>
          <w:b/>
          <w:color w:val="000000" w:themeColor="text1"/>
          <w:sz w:val="20"/>
          <w:szCs w:val="20"/>
        </w:rPr>
      </w:pPr>
    </w:p>
    <w:p w14:paraId="5BF1B060" w14:textId="77777777" w:rsidR="0034676D" w:rsidRDefault="0034676D" w:rsidP="0034676D">
      <w:pPr>
        <w:jc w:val="center"/>
        <w:rPr>
          <w:rFonts w:ascii="Arial" w:hAnsi="Arial" w:cs="Arial"/>
          <w:b/>
          <w:color w:val="000000" w:themeColor="text1"/>
          <w:sz w:val="20"/>
          <w:szCs w:val="20"/>
        </w:rPr>
      </w:pPr>
    </w:p>
    <w:p w14:paraId="6208413E" w14:textId="77777777" w:rsidR="0034676D" w:rsidRDefault="0034676D" w:rsidP="0034676D">
      <w:pPr>
        <w:jc w:val="center"/>
        <w:rPr>
          <w:rFonts w:ascii="Arial" w:hAnsi="Arial" w:cs="Arial"/>
          <w:b/>
          <w:color w:val="000000" w:themeColor="text1"/>
          <w:sz w:val="20"/>
          <w:szCs w:val="20"/>
        </w:rPr>
      </w:pPr>
    </w:p>
    <w:p w14:paraId="71BBD6B7" w14:textId="77777777" w:rsidR="0034676D" w:rsidRDefault="0034676D" w:rsidP="0034676D">
      <w:pPr>
        <w:jc w:val="center"/>
        <w:rPr>
          <w:rFonts w:ascii="Arial" w:hAnsi="Arial" w:cs="Arial"/>
          <w:b/>
          <w:color w:val="000000" w:themeColor="text1"/>
          <w:sz w:val="20"/>
          <w:szCs w:val="20"/>
        </w:rPr>
      </w:pPr>
    </w:p>
    <w:p w14:paraId="4E291999" w14:textId="77777777" w:rsidR="0034676D" w:rsidRDefault="0034676D" w:rsidP="0034676D">
      <w:pPr>
        <w:jc w:val="center"/>
        <w:rPr>
          <w:rFonts w:ascii="Arial" w:hAnsi="Arial" w:cs="Arial"/>
          <w:b/>
          <w:color w:val="000000" w:themeColor="text1"/>
          <w:sz w:val="20"/>
          <w:szCs w:val="20"/>
        </w:rPr>
      </w:pPr>
    </w:p>
    <w:p w14:paraId="19C7EACF" w14:textId="77777777" w:rsidR="0034676D" w:rsidRDefault="0034676D" w:rsidP="0034676D">
      <w:pPr>
        <w:jc w:val="center"/>
        <w:rPr>
          <w:rFonts w:ascii="Arial" w:hAnsi="Arial" w:cs="Arial"/>
          <w:b/>
          <w:color w:val="000000" w:themeColor="text1"/>
          <w:sz w:val="20"/>
          <w:szCs w:val="20"/>
        </w:rPr>
      </w:pPr>
    </w:p>
    <w:p w14:paraId="2587D414" w14:textId="77777777" w:rsidR="0034676D" w:rsidRDefault="0034676D" w:rsidP="0034676D">
      <w:pPr>
        <w:jc w:val="center"/>
        <w:rPr>
          <w:rFonts w:ascii="Arial" w:hAnsi="Arial" w:cs="Arial"/>
          <w:b/>
          <w:color w:val="000000" w:themeColor="text1"/>
          <w:sz w:val="20"/>
          <w:szCs w:val="20"/>
        </w:rPr>
      </w:pPr>
    </w:p>
    <w:p w14:paraId="66DFC4AD" w14:textId="77777777" w:rsidR="0034676D" w:rsidRDefault="0034676D" w:rsidP="0034676D">
      <w:pPr>
        <w:jc w:val="center"/>
        <w:rPr>
          <w:rFonts w:ascii="Arial" w:hAnsi="Arial" w:cs="Arial"/>
          <w:b/>
          <w:color w:val="000000" w:themeColor="text1"/>
          <w:sz w:val="20"/>
          <w:szCs w:val="20"/>
        </w:rPr>
      </w:pPr>
    </w:p>
    <w:p w14:paraId="318910A4" w14:textId="77777777" w:rsidR="0034676D" w:rsidRDefault="0034676D" w:rsidP="0034676D">
      <w:pPr>
        <w:jc w:val="center"/>
        <w:rPr>
          <w:rFonts w:ascii="Arial" w:hAnsi="Arial" w:cs="Arial"/>
          <w:b/>
          <w:color w:val="000000" w:themeColor="text1"/>
          <w:sz w:val="20"/>
          <w:szCs w:val="20"/>
        </w:rPr>
      </w:pPr>
    </w:p>
    <w:p w14:paraId="72503DB7" w14:textId="77777777" w:rsidR="0034676D" w:rsidRDefault="0034676D" w:rsidP="0034676D">
      <w:pPr>
        <w:jc w:val="center"/>
        <w:rPr>
          <w:rFonts w:ascii="Arial" w:hAnsi="Arial" w:cs="Arial"/>
          <w:b/>
          <w:color w:val="000000" w:themeColor="text1"/>
          <w:sz w:val="20"/>
          <w:szCs w:val="20"/>
        </w:rPr>
      </w:pPr>
    </w:p>
    <w:p w14:paraId="0B5C8307" w14:textId="77777777" w:rsidR="0034676D" w:rsidRDefault="0034676D" w:rsidP="0034676D">
      <w:pPr>
        <w:jc w:val="center"/>
        <w:rPr>
          <w:rFonts w:ascii="Arial" w:hAnsi="Arial" w:cs="Arial"/>
          <w:b/>
          <w:color w:val="000000" w:themeColor="text1"/>
          <w:sz w:val="20"/>
          <w:szCs w:val="20"/>
        </w:rPr>
      </w:pPr>
    </w:p>
    <w:p w14:paraId="771B6C98" w14:textId="77777777" w:rsidR="0034676D" w:rsidRDefault="0034676D" w:rsidP="0034676D">
      <w:pPr>
        <w:jc w:val="center"/>
        <w:rPr>
          <w:rFonts w:ascii="Arial" w:hAnsi="Arial" w:cs="Arial"/>
          <w:b/>
          <w:color w:val="000000" w:themeColor="text1"/>
          <w:sz w:val="20"/>
          <w:szCs w:val="20"/>
        </w:rPr>
      </w:pPr>
    </w:p>
    <w:p w14:paraId="7222073D" w14:textId="77777777" w:rsidR="0034676D" w:rsidRDefault="0034676D" w:rsidP="0034676D">
      <w:pPr>
        <w:jc w:val="center"/>
        <w:rPr>
          <w:rFonts w:ascii="Arial" w:hAnsi="Arial" w:cs="Arial"/>
          <w:b/>
          <w:color w:val="000000" w:themeColor="text1"/>
          <w:sz w:val="20"/>
          <w:szCs w:val="20"/>
        </w:rPr>
      </w:pPr>
    </w:p>
    <w:p w14:paraId="1E7CB176" w14:textId="77777777" w:rsidR="0034676D" w:rsidRDefault="0034676D" w:rsidP="0034676D">
      <w:pPr>
        <w:jc w:val="center"/>
        <w:rPr>
          <w:rFonts w:ascii="Arial" w:hAnsi="Arial" w:cs="Arial"/>
          <w:b/>
          <w:color w:val="000000" w:themeColor="text1"/>
          <w:sz w:val="20"/>
          <w:szCs w:val="20"/>
        </w:rPr>
      </w:pPr>
    </w:p>
    <w:p w14:paraId="30B0D0E9" w14:textId="77777777" w:rsidR="0034676D" w:rsidRDefault="0034676D" w:rsidP="0034676D">
      <w:pPr>
        <w:jc w:val="center"/>
        <w:rPr>
          <w:rFonts w:ascii="Arial" w:hAnsi="Arial" w:cs="Arial"/>
          <w:b/>
          <w:color w:val="000000" w:themeColor="text1"/>
          <w:sz w:val="20"/>
          <w:szCs w:val="20"/>
        </w:rPr>
      </w:pPr>
    </w:p>
    <w:p w14:paraId="0A4B5AB5" w14:textId="77777777" w:rsidR="0034676D" w:rsidRDefault="0034676D" w:rsidP="0034676D">
      <w:pPr>
        <w:jc w:val="center"/>
        <w:rPr>
          <w:rFonts w:ascii="Arial" w:hAnsi="Arial" w:cs="Arial"/>
          <w:b/>
          <w:color w:val="000000" w:themeColor="text1"/>
          <w:sz w:val="20"/>
          <w:szCs w:val="20"/>
        </w:rPr>
      </w:pPr>
    </w:p>
    <w:p w14:paraId="07E37FFD" w14:textId="77777777" w:rsidR="0034676D" w:rsidRDefault="0034676D" w:rsidP="0034676D">
      <w:pPr>
        <w:jc w:val="center"/>
        <w:rPr>
          <w:rFonts w:ascii="Arial" w:hAnsi="Arial" w:cs="Arial"/>
          <w:b/>
          <w:color w:val="000000" w:themeColor="text1"/>
          <w:sz w:val="20"/>
          <w:szCs w:val="20"/>
        </w:rPr>
      </w:pPr>
    </w:p>
    <w:p w14:paraId="3DB1C329" w14:textId="77777777" w:rsidR="0034676D" w:rsidRDefault="0034676D" w:rsidP="0034676D">
      <w:pPr>
        <w:jc w:val="center"/>
        <w:rPr>
          <w:rFonts w:ascii="Arial" w:hAnsi="Arial" w:cs="Arial"/>
          <w:b/>
          <w:color w:val="000000" w:themeColor="text1"/>
          <w:sz w:val="20"/>
          <w:szCs w:val="20"/>
        </w:rPr>
      </w:pPr>
    </w:p>
    <w:p w14:paraId="6798C2D9" w14:textId="77777777" w:rsidR="0034676D" w:rsidRDefault="0034676D" w:rsidP="0034676D">
      <w:pPr>
        <w:jc w:val="center"/>
        <w:rPr>
          <w:rFonts w:ascii="Arial" w:hAnsi="Arial" w:cs="Arial"/>
          <w:b/>
          <w:color w:val="000000" w:themeColor="text1"/>
          <w:sz w:val="20"/>
          <w:szCs w:val="20"/>
        </w:rPr>
      </w:pPr>
    </w:p>
    <w:p w14:paraId="6A77FF8E" w14:textId="77777777" w:rsidR="0034676D" w:rsidRDefault="0034676D" w:rsidP="0034676D">
      <w:pPr>
        <w:jc w:val="center"/>
        <w:rPr>
          <w:rFonts w:ascii="Arial" w:hAnsi="Arial" w:cs="Arial"/>
          <w:b/>
          <w:color w:val="000000" w:themeColor="text1"/>
          <w:sz w:val="20"/>
          <w:szCs w:val="20"/>
        </w:rPr>
      </w:pPr>
    </w:p>
    <w:p w14:paraId="1893ED0A" w14:textId="77777777" w:rsidR="0034676D" w:rsidRDefault="0034676D" w:rsidP="0034676D">
      <w:pPr>
        <w:jc w:val="center"/>
        <w:rPr>
          <w:rFonts w:ascii="Arial" w:hAnsi="Arial" w:cs="Arial"/>
          <w:b/>
          <w:color w:val="000000" w:themeColor="text1"/>
          <w:sz w:val="20"/>
          <w:szCs w:val="20"/>
        </w:rPr>
      </w:pPr>
    </w:p>
    <w:p w14:paraId="7DF9552C" w14:textId="77777777" w:rsidR="0034676D" w:rsidRDefault="0034676D" w:rsidP="0034676D">
      <w:pPr>
        <w:jc w:val="center"/>
        <w:rPr>
          <w:rFonts w:ascii="Arial" w:hAnsi="Arial" w:cs="Arial"/>
          <w:b/>
          <w:color w:val="000000" w:themeColor="text1"/>
          <w:sz w:val="20"/>
          <w:szCs w:val="20"/>
        </w:rPr>
      </w:pPr>
    </w:p>
    <w:p w14:paraId="61457032" w14:textId="77777777" w:rsidR="0034676D" w:rsidRDefault="0034676D" w:rsidP="0034676D">
      <w:pPr>
        <w:jc w:val="center"/>
        <w:rPr>
          <w:rFonts w:ascii="Arial" w:hAnsi="Arial" w:cs="Arial"/>
          <w:b/>
          <w:color w:val="000000" w:themeColor="text1"/>
          <w:sz w:val="20"/>
          <w:szCs w:val="20"/>
        </w:rPr>
      </w:pPr>
    </w:p>
    <w:p w14:paraId="3FEE07B4" w14:textId="77777777" w:rsidR="0034676D" w:rsidRDefault="0034676D" w:rsidP="0034676D">
      <w:pPr>
        <w:jc w:val="center"/>
        <w:rPr>
          <w:rFonts w:ascii="Arial" w:hAnsi="Arial" w:cs="Arial"/>
          <w:b/>
          <w:color w:val="000000" w:themeColor="text1"/>
          <w:sz w:val="20"/>
          <w:szCs w:val="20"/>
        </w:rPr>
      </w:pPr>
    </w:p>
    <w:p w14:paraId="29AA608E" w14:textId="77777777" w:rsidR="0034676D" w:rsidRDefault="0034676D" w:rsidP="0034676D">
      <w:pPr>
        <w:jc w:val="center"/>
        <w:rPr>
          <w:rFonts w:ascii="Arial" w:hAnsi="Arial" w:cs="Arial"/>
          <w:b/>
          <w:color w:val="000000" w:themeColor="text1"/>
          <w:sz w:val="20"/>
          <w:szCs w:val="20"/>
        </w:rPr>
      </w:pPr>
    </w:p>
    <w:p w14:paraId="0846EB1A" w14:textId="77777777" w:rsidR="0034676D" w:rsidRDefault="0034676D" w:rsidP="0034676D">
      <w:pPr>
        <w:jc w:val="center"/>
        <w:rPr>
          <w:rFonts w:ascii="Arial" w:hAnsi="Arial" w:cs="Arial"/>
          <w:b/>
          <w:color w:val="000000" w:themeColor="text1"/>
          <w:sz w:val="20"/>
          <w:szCs w:val="20"/>
        </w:rPr>
      </w:pPr>
    </w:p>
    <w:p w14:paraId="23B5EAD0" w14:textId="77777777" w:rsidR="0034676D" w:rsidRDefault="0034676D" w:rsidP="0034676D">
      <w:pPr>
        <w:jc w:val="center"/>
        <w:rPr>
          <w:rFonts w:ascii="Arial" w:hAnsi="Arial" w:cs="Arial"/>
          <w:b/>
          <w:color w:val="000000" w:themeColor="text1"/>
          <w:sz w:val="20"/>
          <w:szCs w:val="20"/>
        </w:rPr>
      </w:pPr>
    </w:p>
    <w:p w14:paraId="14FDE10B" w14:textId="77777777" w:rsidR="0034676D" w:rsidRDefault="0034676D" w:rsidP="0034676D">
      <w:pPr>
        <w:jc w:val="center"/>
        <w:rPr>
          <w:rFonts w:ascii="Arial" w:hAnsi="Arial" w:cs="Arial"/>
          <w:b/>
          <w:color w:val="000000" w:themeColor="text1"/>
          <w:sz w:val="20"/>
          <w:szCs w:val="20"/>
        </w:rPr>
      </w:pPr>
    </w:p>
    <w:p w14:paraId="6AAF0E4D" w14:textId="77777777" w:rsidR="0034676D" w:rsidRDefault="0034676D" w:rsidP="0034676D">
      <w:pPr>
        <w:jc w:val="center"/>
        <w:rPr>
          <w:rFonts w:ascii="Arial" w:hAnsi="Arial" w:cs="Arial"/>
          <w:b/>
          <w:color w:val="000000" w:themeColor="text1"/>
          <w:sz w:val="20"/>
          <w:szCs w:val="20"/>
        </w:rPr>
      </w:pPr>
    </w:p>
    <w:p w14:paraId="58C49FB9" w14:textId="77777777" w:rsidR="0034676D" w:rsidRDefault="0034676D" w:rsidP="0034676D">
      <w:pPr>
        <w:jc w:val="center"/>
        <w:rPr>
          <w:rFonts w:ascii="Arial" w:hAnsi="Arial" w:cs="Arial"/>
          <w:b/>
          <w:color w:val="000000" w:themeColor="text1"/>
          <w:sz w:val="20"/>
          <w:szCs w:val="20"/>
        </w:rPr>
      </w:pPr>
    </w:p>
    <w:p w14:paraId="0A3070CD" w14:textId="77777777" w:rsidR="0034676D" w:rsidRDefault="0034676D" w:rsidP="0034676D">
      <w:pPr>
        <w:jc w:val="center"/>
        <w:rPr>
          <w:rFonts w:ascii="Arial" w:hAnsi="Arial" w:cs="Arial"/>
          <w:b/>
          <w:color w:val="000000" w:themeColor="text1"/>
          <w:sz w:val="20"/>
          <w:szCs w:val="20"/>
        </w:rPr>
      </w:pPr>
    </w:p>
    <w:p w14:paraId="7F640DDC" w14:textId="77777777" w:rsidR="0034676D" w:rsidRDefault="0034676D" w:rsidP="0034676D">
      <w:pPr>
        <w:jc w:val="center"/>
        <w:rPr>
          <w:rFonts w:ascii="Arial" w:hAnsi="Arial" w:cs="Arial"/>
          <w:b/>
          <w:color w:val="000000" w:themeColor="text1"/>
          <w:sz w:val="20"/>
          <w:szCs w:val="20"/>
        </w:rPr>
      </w:pPr>
    </w:p>
    <w:p w14:paraId="3C74A343" w14:textId="77777777" w:rsidR="0034676D" w:rsidRDefault="0034676D" w:rsidP="0034676D">
      <w:pPr>
        <w:jc w:val="center"/>
        <w:rPr>
          <w:rFonts w:ascii="Arial" w:hAnsi="Arial" w:cs="Arial"/>
          <w:b/>
          <w:color w:val="000000" w:themeColor="text1"/>
          <w:sz w:val="20"/>
          <w:szCs w:val="20"/>
        </w:rPr>
      </w:pPr>
    </w:p>
    <w:p w14:paraId="61A8225F" w14:textId="77777777" w:rsidR="0034676D" w:rsidRDefault="00DB07A1" w:rsidP="0034676D">
      <w:pPr>
        <w:jc w:val="center"/>
        <w:rPr>
          <w:rFonts w:ascii="Arial" w:hAnsi="Arial" w:cs="Arial"/>
          <w:b/>
          <w:color w:val="000000" w:themeColor="text1"/>
          <w:sz w:val="20"/>
          <w:szCs w:val="20"/>
        </w:rPr>
      </w:pPr>
      <w:r>
        <w:rPr>
          <w:rFonts w:ascii="Arial" w:hAnsi="Arial" w:cs="Arial"/>
          <w:b/>
          <w:color w:val="000000" w:themeColor="text1"/>
          <w:sz w:val="20"/>
          <w:szCs w:val="20"/>
        </w:rPr>
        <w:lastRenderedPageBreak/>
        <w:t>ANEXO IV</w:t>
      </w:r>
    </w:p>
    <w:p w14:paraId="0A3B78F9" w14:textId="77777777" w:rsidR="00DB07A1" w:rsidRDefault="00DB07A1" w:rsidP="0034676D">
      <w:pPr>
        <w:jc w:val="center"/>
        <w:rPr>
          <w:rFonts w:ascii="Arial" w:hAnsi="Arial" w:cs="Arial"/>
          <w:b/>
          <w:color w:val="000000" w:themeColor="text1"/>
          <w:sz w:val="20"/>
          <w:szCs w:val="20"/>
        </w:rPr>
      </w:pPr>
    </w:p>
    <w:p w14:paraId="269C8F7F" w14:textId="77777777" w:rsidR="00DB07A1" w:rsidRPr="00DB07A1" w:rsidRDefault="00DB07A1" w:rsidP="0034676D">
      <w:pPr>
        <w:jc w:val="center"/>
        <w:rPr>
          <w:rFonts w:ascii="Arial" w:hAnsi="Arial" w:cs="Arial"/>
          <w:b/>
          <w:color w:val="000000" w:themeColor="text1"/>
          <w:sz w:val="20"/>
          <w:szCs w:val="20"/>
          <w:u w:val="single"/>
        </w:rPr>
      </w:pPr>
      <w:r w:rsidRPr="00DB07A1">
        <w:rPr>
          <w:rFonts w:ascii="Arial" w:hAnsi="Arial" w:cs="Arial"/>
          <w:b/>
          <w:color w:val="000000" w:themeColor="text1"/>
          <w:sz w:val="20"/>
          <w:szCs w:val="20"/>
          <w:u w:val="single"/>
        </w:rPr>
        <w:t>PLANILHA DE CUSTOS E FORMAÇÃO DE PREÇOS</w:t>
      </w:r>
    </w:p>
    <w:p w14:paraId="5F39C6F6" w14:textId="77777777" w:rsidR="00DB07A1" w:rsidRDefault="00DB07A1" w:rsidP="0034676D">
      <w:pPr>
        <w:jc w:val="center"/>
        <w:rPr>
          <w:rFonts w:ascii="Arial" w:hAnsi="Arial" w:cs="Arial"/>
          <w:b/>
          <w:color w:val="000000" w:themeColor="text1"/>
          <w:sz w:val="20"/>
          <w:szCs w:val="20"/>
        </w:rPr>
      </w:pPr>
    </w:p>
    <w:p w14:paraId="1101D3BF" w14:textId="77777777" w:rsidR="000C34EF" w:rsidRPr="00F57B55" w:rsidRDefault="000C34EF" w:rsidP="000C34EF">
      <w:pPr>
        <w:pStyle w:val="Corpodetexto2"/>
        <w:spacing w:before="120" w:line="276" w:lineRule="auto"/>
        <w:ind w:left="720" w:hanging="720"/>
        <w:jc w:val="center"/>
        <w:rPr>
          <w:rFonts w:ascii="Arial" w:hAnsi="Arial" w:cs="Arial"/>
          <w:b/>
          <w:bCs/>
          <w:sz w:val="22"/>
          <w:szCs w:val="22"/>
        </w:rPr>
      </w:pPr>
      <w:r w:rsidRPr="00F57B55">
        <w:rPr>
          <w:rFonts w:ascii="Arial" w:hAnsi="Arial" w:cs="Arial"/>
          <w:b/>
          <w:bCs/>
          <w:sz w:val="22"/>
          <w:szCs w:val="22"/>
        </w:rPr>
        <w:t>(Arquivo disponibilizado em Excel. (</w:t>
      </w:r>
      <w:proofErr w:type="spellStart"/>
      <w:r w:rsidRPr="00F57B55">
        <w:rPr>
          <w:rFonts w:ascii="Arial" w:hAnsi="Arial" w:cs="Arial"/>
          <w:b/>
          <w:bCs/>
          <w:sz w:val="22"/>
          <w:szCs w:val="22"/>
        </w:rPr>
        <w:t>xls</w:t>
      </w:r>
      <w:proofErr w:type="spellEnd"/>
      <w:r w:rsidRPr="00F57B55">
        <w:rPr>
          <w:rFonts w:ascii="Arial" w:hAnsi="Arial" w:cs="Arial"/>
          <w:b/>
          <w:bCs/>
          <w:sz w:val="22"/>
          <w:szCs w:val="22"/>
        </w:rPr>
        <w:t>), anexo ao Edital)</w:t>
      </w:r>
    </w:p>
    <w:p w14:paraId="6B3D97C6" w14:textId="77777777" w:rsidR="0034676D" w:rsidRDefault="0034676D" w:rsidP="0034676D">
      <w:pPr>
        <w:jc w:val="center"/>
        <w:rPr>
          <w:rFonts w:ascii="Arial" w:hAnsi="Arial" w:cs="Arial"/>
          <w:b/>
          <w:color w:val="000000" w:themeColor="text1"/>
          <w:sz w:val="20"/>
          <w:szCs w:val="20"/>
        </w:rPr>
      </w:pPr>
    </w:p>
    <w:p w14:paraId="34F47B4B" w14:textId="77777777" w:rsidR="0034676D" w:rsidRDefault="0034676D" w:rsidP="0034676D">
      <w:pPr>
        <w:jc w:val="center"/>
        <w:rPr>
          <w:rFonts w:ascii="Arial" w:hAnsi="Arial" w:cs="Arial"/>
          <w:b/>
          <w:color w:val="000000" w:themeColor="text1"/>
          <w:sz w:val="20"/>
          <w:szCs w:val="20"/>
        </w:rPr>
      </w:pPr>
    </w:p>
    <w:p w14:paraId="222AC989" w14:textId="77777777" w:rsidR="0034676D" w:rsidRDefault="0034676D" w:rsidP="0034676D">
      <w:pPr>
        <w:jc w:val="center"/>
        <w:rPr>
          <w:rFonts w:ascii="Arial" w:hAnsi="Arial" w:cs="Arial"/>
          <w:b/>
          <w:color w:val="000000" w:themeColor="text1"/>
          <w:sz w:val="20"/>
          <w:szCs w:val="20"/>
        </w:rPr>
      </w:pPr>
    </w:p>
    <w:p w14:paraId="5E8245B7" w14:textId="77777777" w:rsidR="0034676D" w:rsidRDefault="0034676D" w:rsidP="0034676D">
      <w:pPr>
        <w:jc w:val="center"/>
        <w:rPr>
          <w:rFonts w:ascii="Arial" w:hAnsi="Arial" w:cs="Arial"/>
          <w:b/>
          <w:color w:val="000000" w:themeColor="text1"/>
          <w:sz w:val="20"/>
          <w:szCs w:val="20"/>
        </w:rPr>
      </w:pPr>
    </w:p>
    <w:p w14:paraId="46B9591E" w14:textId="77777777" w:rsidR="0034676D" w:rsidRDefault="0034676D" w:rsidP="0034676D">
      <w:pPr>
        <w:jc w:val="center"/>
        <w:rPr>
          <w:rFonts w:ascii="Arial" w:hAnsi="Arial" w:cs="Arial"/>
          <w:b/>
          <w:color w:val="000000" w:themeColor="text1"/>
          <w:sz w:val="20"/>
          <w:szCs w:val="20"/>
        </w:rPr>
      </w:pPr>
    </w:p>
    <w:p w14:paraId="4F9CB35B" w14:textId="77777777" w:rsidR="0034676D" w:rsidRDefault="0034676D" w:rsidP="0034676D">
      <w:pPr>
        <w:jc w:val="center"/>
        <w:rPr>
          <w:rFonts w:ascii="Arial" w:hAnsi="Arial" w:cs="Arial"/>
          <w:b/>
          <w:color w:val="000000" w:themeColor="text1"/>
          <w:sz w:val="20"/>
          <w:szCs w:val="20"/>
        </w:rPr>
      </w:pPr>
    </w:p>
    <w:p w14:paraId="499993A2" w14:textId="77777777" w:rsidR="0034676D" w:rsidRDefault="0034676D" w:rsidP="0034676D">
      <w:pPr>
        <w:jc w:val="center"/>
        <w:rPr>
          <w:rFonts w:ascii="Arial" w:hAnsi="Arial" w:cs="Arial"/>
          <w:b/>
          <w:color w:val="000000" w:themeColor="text1"/>
          <w:sz w:val="20"/>
          <w:szCs w:val="20"/>
        </w:rPr>
      </w:pPr>
    </w:p>
    <w:p w14:paraId="23C18512" w14:textId="77777777" w:rsidR="0034676D" w:rsidRDefault="0034676D" w:rsidP="0034676D">
      <w:pPr>
        <w:jc w:val="center"/>
        <w:rPr>
          <w:rFonts w:ascii="Arial" w:hAnsi="Arial" w:cs="Arial"/>
          <w:b/>
          <w:color w:val="000000" w:themeColor="text1"/>
          <w:sz w:val="20"/>
          <w:szCs w:val="20"/>
        </w:rPr>
      </w:pPr>
    </w:p>
    <w:p w14:paraId="521AC780" w14:textId="77777777" w:rsidR="00DB07A1" w:rsidRDefault="00DB07A1" w:rsidP="0034676D">
      <w:pPr>
        <w:jc w:val="center"/>
        <w:rPr>
          <w:rFonts w:ascii="Arial" w:hAnsi="Arial" w:cs="Arial"/>
          <w:b/>
          <w:color w:val="000000" w:themeColor="text1"/>
          <w:sz w:val="20"/>
          <w:szCs w:val="20"/>
        </w:rPr>
      </w:pPr>
    </w:p>
    <w:p w14:paraId="686449AC" w14:textId="77777777" w:rsidR="00DB07A1" w:rsidRDefault="00DB07A1" w:rsidP="0034676D">
      <w:pPr>
        <w:jc w:val="center"/>
        <w:rPr>
          <w:rFonts w:ascii="Arial" w:hAnsi="Arial" w:cs="Arial"/>
          <w:b/>
          <w:color w:val="000000" w:themeColor="text1"/>
          <w:sz w:val="20"/>
          <w:szCs w:val="20"/>
        </w:rPr>
      </w:pPr>
    </w:p>
    <w:p w14:paraId="6A6B32F5" w14:textId="77777777" w:rsidR="00DB07A1" w:rsidRDefault="00DB07A1" w:rsidP="0034676D">
      <w:pPr>
        <w:jc w:val="center"/>
        <w:rPr>
          <w:rFonts w:ascii="Arial" w:hAnsi="Arial" w:cs="Arial"/>
          <w:b/>
          <w:color w:val="000000" w:themeColor="text1"/>
          <w:sz w:val="20"/>
          <w:szCs w:val="20"/>
        </w:rPr>
      </w:pPr>
    </w:p>
    <w:p w14:paraId="2D8EDB4A" w14:textId="77777777" w:rsidR="00DB07A1" w:rsidRDefault="00DB07A1" w:rsidP="0034676D">
      <w:pPr>
        <w:jc w:val="center"/>
        <w:rPr>
          <w:rFonts w:ascii="Arial" w:hAnsi="Arial" w:cs="Arial"/>
          <w:b/>
          <w:color w:val="000000" w:themeColor="text1"/>
          <w:sz w:val="20"/>
          <w:szCs w:val="20"/>
        </w:rPr>
      </w:pPr>
    </w:p>
    <w:p w14:paraId="5C7F6A24" w14:textId="77777777" w:rsidR="00DB07A1" w:rsidRDefault="00DB07A1" w:rsidP="0034676D">
      <w:pPr>
        <w:jc w:val="center"/>
        <w:rPr>
          <w:rFonts w:ascii="Arial" w:hAnsi="Arial" w:cs="Arial"/>
          <w:b/>
          <w:color w:val="000000" w:themeColor="text1"/>
          <w:sz w:val="20"/>
          <w:szCs w:val="20"/>
        </w:rPr>
      </w:pPr>
    </w:p>
    <w:p w14:paraId="1F17D321" w14:textId="77777777" w:rsidR="00DB07A1" w:rsidRDefault="00DB07A1" w:rsidP="0034676D">
      <w:pPr>
        <w:jc w:val="center"/>
        <w:rPr>
          <w:rFonts w:ascii="Arial" w:hAnsi="Arial" w:cs="Arial"/>
          <w:b/>
          <w:color w:val="000000" w:themeColor="text1"/>
          <w:sz w:val="20"/>
          <w:szCs w:val="20"/>
        </w:rPr>
      </w:pPr>
    </w:p>
    <w:p w14:paraId="700B499D" w14:textId="77777777" w:rsidR="00DB07A1" w:rsidRDefault="00DB07A1" w:rsidP="0034676D">
      <w:pPr>
        <w:jc w:val="center"/>
        <w:rPr>
          <w:rFonts w:ascii="Arial" w:hAnsi="Arial" w:cs="Arial"/>
          <w:b/>
          <w:color w:val="000000" w:themeColor="text1"/>
          <w:sz w:val="20"/>
          <w:szCs w:val="20"/>
        </w:rPr>
      </w:pPr>
    </w:p>
    <w:p w14:paraId="7C1407D0" w14:textId="77777777" w:rsidR="00DB07A1" w:rsidRDefault="00DB07A1" w:rsidP="0034676D">
      <w:pPr>
        <w:jc w:val="center"/>
        <w:rPr>
          <w:rFonts w:ascii="Arial" w:hAnsi="Arial" w:cs="Arial"/>
          <w:b/>
          <w:color w:val="000000" w:themeColor="text1"/>
          <w:sz w:val="20"/>
          <w:szCs w:val="20"/>
        </w:rPr>
      </w:pPr>
    </w:p>
    <w:p w14:paraId="277CB977" w14:textId="77777777" w:rsidR="00DB07A1" w:rsidRDefault="00DB07A1" w:rsidP="0034676D">
      <w:pPr>
        <w:jc w:val="center"/>
        <w:rPr>
          <w:rFonts w:ascii="Arial" w:hAnsi="Arial" w:cs="Arial"/>
          <w:b/>
          <w:color w:val="000000" w:themeColor="text1"/>
          <w:sz w:val="20"/>
          <w:szCs w:val="20"/>
        </w:rPr>
      </w:pPr>
    </w:p>
    <w:p w14:paraId="76E3CA4B" w14:textId="77777777" w:rsidR="00DB07A1" w:rsidRDefault="00DB07A1" w:rsidP="0034676D">
      <w:pPr>
        <w:jc w:val="center"/>
        <w:rPr>
          <w:rFonts w:ascii="Arial" w:hAnsi="Arial" w:cs="Arial"/>
          <w:b/>
          <w:color w:val="000000" w:themeColor="text1"/>
          <w:sz w:val="20"/>
          <w:szCs w:val="20"/>
        </w:rPr>
      </w:pPr>
    </w:p>
    <w:p w14:paraId="1BD484B4" w14:textId="77777777" w:rsidR="00DB07A1" w:rsidRDefault="00DB07A1" w:rsidP="0034676D">
      <w:pPr>
        <w:jc w:val="center"/>
        <w:rPr>
          <w:rFonts w:ascii="Arial" w:hAnsi="Arial" w:cs="Arial"/>
          <w:b/>
          <w:color w:val="000000" w:themeColor="text1"/>
          <w:sz w:val="20"/>
          <w:szCs w:val="20"/>
        </w:rPr>
      </w:pPr>
    </w:p>
    <w:p w14:paraId="42F39EC5" w14:textId="77777777" w:rsidR="00DB07A1" w:rsidRDefault="00DB07A1" w:rsidP="0034676D">
      <w:pPr>
        <w:jc w:val="center"/>
        <w:rPr>
          <w:rFonts w:ascii="Arial" w:hAnsi="Arial" w:cs="Arial"/>
          <w:b/>
          <w:color w:val="000000" w:themeColor="text1"/>
          <w:sz w:val="20"/>
          <w:szCs w:val="20"/>
        </w:rPr>
      </w:pPr>
    </w:p>
    <w:p w14:paraId="171EB9F2" w14:textId="77777777" w:rsidR="00DB07A1" w:rsidRDefault="00DB07A1" w:rsidP="0034676D">
      <w:pPr>
        <w:jc w:val="center"/>
        <w:rPr>
          <w:rFonts w:ascii="Arial" w:hAnsi="Arial" w:cs="Arial"/>
          <w:b/>
          <w:color w:val="000000" w:themeColor="text1"/>
          <w:sz w:val="20"/>
          <w:szCs w:val="20"/>
        </w:rPr>
      </w:pPr>
    </w:p>
    <w:p w14:paraId="10D02C3E" w14:textId="77777777" w:rsidR="00DB07A1" w:rsidRDefault="00DB07A1" w:rsidP="0034676D">
      <w:pPr>
        <w:jc w:val="center"/>
        <w:rPr>
          <w:rFonts w:ascii="Arial" w:hAnsi="Arial" w:cs="Arial"/>
          <w:b/>
          <w:color w:val="000000" w:themeColor="text1"/>
          <w:sz w:val="20"/>
          <w:szCs w:val="20"/>
        </w:rPr>
      </w:pPr>
    </w:p>
    <w:p w14:paraId="1D3E0A43" w14:textId="77777777" w:rsidR="00DB07A1" w:rsidRDefault="00DB07A1" w:rsidP="0034676D">
      <w:pPr>
        <w:jc w:val="center"/>
        <w:rPr>
          <w:rFonts w:ascii="Arial" w:hAnsi="Arial" w:cs="Arial"/>
          <w:b/>
          <w:color w:val="000000" w:themeColor="text1"/>
          <w:sz w:val="20"/>
          <w:szCs w:val="20"/>
        </w:rPr>
      </w:pPr>
    </w:p>
    <w:p w14:paraId="701C679B" w14:textId="77777777" w:rsidR="00DB07A1" w:rsidRDefault="00DB07A1" w:rsidP="0034676D">
      <w:pPr>
        <w:jc w:val="center"/>
        <w:rPr>
          <w:rFonts w:ascii="Arial" w:hAnsi="Arial" w:cs="Arial"/>
          <w:b/>
          <w:color w:val="000000" w:themeColor="text1"/>
          <w:sz w:val="20"/>
          <w:szCs w:val="20"/>
        </w:rPr>
      </w:pPr>
    </w:p>
    <w:p w14:paraId="0CBF9927" w14:textId="77777777" w:rsidR="00DB07A1" w:rsidRDefault="00DB07A1" w:rsidP="0034676D">
      <w:pPr>
        <w:jc w:val="center"/>
        <w:rPr>
          <w:rFonts w:ascii="Arial" w:hAnsi="Arial" w:cs="Arial"/>
          <w:b/>
          <w:color w:val="000000" w:themeColor="text1"/>
          <w:sz w:val="20"/>
          <w:szCs w:val="20"/>
        </w:rPr>
      </w:pPr>
    </w:p>
    <w:p w14:paraId="2D6319C0" w14:textId="77777777" w:rsidR="00DB07A1" w:rsidRDefault="00DB07A1" w:rsidP="0034676D">
      <w:pPr>
        <w:jc w:val="center"/>
        <w:rPr>
          <w:rFonts w:ascii="Arial" w:hAnsi="Arial" w:cs="Arial"/>
          <w:b/>
          <w:color w:val="000000" w:themeColor="text1"/>
          <w:sz w:val="20"/>
          <w:szCs w:val="20"/>
        </w:rPr>
      </w:pPr>
    </w:p>
    <w:p w14:paraId="4DDFB783" w14:textId="77777777" w:rsidR="00DB07A1" w:rsidRDefault="00DB07A1" w:rsidP="0034676D">
      <w:pPr>
        <w:jc w:val="center"/>
        <w:rPr>
          <w:rFonts w:ascii="Arial" w:hAnsi="Arial" w:cs="Arial"/>
          <w:b/>
          <w:color w:val="000000" w:themeColor="text1"/>
          <w:sz w:val="20"/>
          <w:szCs w:val="20"/>
        </w:rPr>
      </w:pPr>
    </w:p>
    <w:p w14:paraId="1A8FF17C" w14:textId="77777777" w:rsidR="00DB07A1" w:rsidRDefault="00DB07A1" w:rsidP="0034676D">
      <w:pPr>
        <w:jc w:val="center"/>
        <w:rPr>
          <w:rFonts w:ascii="Arial" w:hAnsi="Arial" w:cs="Arial"/>
          <w:b/>
          <w:color w:val="000000" w:themeColor="text1"/>
          <w:sz w:val="20"/>
          <w:szCs w:val="20"/>
        </w:rPr>
      </w:pPr>
    </w:p>
    <w:p w14:paraId="1F2FF42C" w14:textId="77777777" w:rsidR="00DB07A1" w:rsidRDefault="00DB07A1" w:rsidP="0034676D">
      <w:pPr>
        <w:jc w:val="center"/>
        <w:rPr>
          <w:rFonts w:ascii="Arial" w:hAnsi="Arial" w:cs="Arial"/>
          <w:b/>
          <w:color w:val="000000" w:themeColor="text1"/>
          <w:sz w:val="20"/>
          <w:szCs w:val="20"/>
        </w:rPr>
      </w:pPr>
    </w:p>
    <w:p w14:paraId="0DB6F276" w14:textId="77777777" w:rsidR="00DB07A1" w:rsidRDefault="00DB07A1" w:rsidP="0034676D">
      <w:pPr>
        <w:jc w:val="center"/>
        <w:rPr>
          <w:rFonts w:ascii="Arial" w:hAnsi="Arial" w:cs="Arial"/>
          <w:b/>
          <w:color w:val="000000" w:themeColor="text1"/>
          <w:sz w:val="20"/>
          <w:szCs w:val="20"/>
        </w:rPr>
      </w:pPr>
    </w:p>
    <w:p w14:paraId="3E804E5E" w14:textId="77777777" w:rsidR="00DB07A1" w:rsidRDefault="00DB07A1" w:rsidP="0034676D">
      <w:pPr>
        <w:jc w:val="center"/>
        <w:rPr>
          <w:rFonts w:ascii="Arial" w:hAnsi="Arial" w:cs="Arial"/>
          <w:b/>
          <w:color w:val="000000" w:themeColor="text1"/>
          <w:sz w:val="20"/>
          <w:szCs w:val="20"/>
        </w:rPr>
      </w:pPr>
    </w:p>
    <w:p w14:paraId="5B4B3A26" w14:textId="77777777" w:rsidR="00DB07A1" w:rsidRDefault="00DB07A1" w:rsidP="0034676D">
      <w:pPr>
        <w:jc w:val="center"/>
        <w:rPr>
          <w:rFonts w:ascii="Arial" w:hAnsi="Arial" w:cs="Arial"/>
          <w:b/>
          <w:color w:val="000000" w:themeColor="text1"/>
          <w:sz w:val="20"/>
          <w:szCs w:val="20"/>
        </w:rPr>
      </w:pPr>
    </w:p>
    <w:p w14:paraId="7002A103" w14:textId="77777777" w:rsidR="00DB07A1" w:rsidRDefault="00DB07A1" w:rsidP="0034676D">
      <w:pPr>
        <w:jc w:val="center"/>
        <w:rPr>
          <w:rFonts w:ascii="Arial" w:hAnsi="Arial" w:cs="Arial"/>
          <w:b/>
          <w:color w:val="000000" w:themeColor="text1"/>
          <w:sz w:val="20"/>
          <w:szCs w:val="20"/>
        </w:rPr>
      </w:pPr>
    </w:p>
    <w:p w14:paraId="2FE7EECB" w14:textId="77777777" w:rsidR="00DB07A1" w:rsidRDefault="00DB07A1" w:rsidP="0034676D">
      <w:pPr>
        <w:jc w:val="center"/>
        <w:rPr>
          <w:rFonts w:ascii="Arial" w:hAnsi="Arial" w:cs="Arial"/>
          <w:b/>
          <w:color w:val="000000" w:themeColor="text1"/>
          <w:sz w:val="20"/>
          <w:szCs w:val="20"/>
        </w:rPr>
      </w:pPr>
    </w:p>
    <w:p w14:paraId="6FC0C194" w14:textId="77777777" w:rsidR="00DB07A1" w:rsidRDefault="00DB07A1" w:rsidP="0034676D">
      <w:pPr>
        <w:jc w:val="center"/>
        <w:rPr>
          <w:rFonts w:ascii="Arial" w:hAnsi="Arial" w:cs="Arial"/>
          <w:b/>
          <w:color w:val="000000" w:themeColor="text1"/>
          <w:sz w:val="20"/>
          <w:szCs w:val="20"/>
        </w:rPr>
      </w:pPr>
    </w:p>
    <w:p w14:paraId="50CF30D1" w14:textId="77777777" w:rsidR="00DB07A1" w:rsidRDefault="00DB07A1" w:rsidP="0034676D">
      <w:pPr>
        <w:jc w:val="center"/>
        <w:rPr>
          <w:rFonts w:ascii="Arial" w:hAnsi="Arial" w:cs="Arial"/>
          <w:b/>
          <w:color w:val="000000" w:themeColor="text1"/>
          <w:sz w:val="20"/>
          <w:szCs w:val="20"/>
        </w:rPr>
      </w:pPr>
    </w:p>
    <w:p w14:paraId="3790AB0D" w14:textId="77777777" w:rsidR="00DB07A1" w:rsidRDefault="00DB07A1" w:rsidP="0034676D">
      <w:pPr>
        <w:jc w:val="center"/>
        <w:rPr>
          <w:rFonts w:ascii="Arial" w:hAnsi="Arial" w:cs="Arial"/>
          <w:b/>
          <w:color w:val="000000" w:themeColor="text1"/>
          <w:sz w:val="20"/>
          <w:szCs w:val="20"/>
        </w:rPr>
      </w:pPr>
    </w:p>
    <w:p w14:paraId="43FEE57E" w14:textId="77777777" w:rsidR="00DB07A1" w:rsidRDefault="00DB07A1" w:rsidP="0034676D">
      <w:pPr>
        <w:jc w:val="center"/>
        <w:rPr>
          <w:rFonts w:ascii="Arial" w:hAnsi="Arial" w:cs="Arial"/>
          <w:b/>
          <w:color w:val="000000" w:themeColor="text1"/>
          <w:sz w:val="20"/>
          <w:szCs w:val="20"/>
        </w:rPr>
      </w:pPr>
    </w:p>
    <w:p w14:paraId="24B6EF76" w14:textId="77777777" w:rsidR="00DB07A1" w:rsidRDefault="00DB07A1" w:rsidP="0034676D">
      <w:pPr>
        <w:jc w:val="center"/>
        <w:rPr>
          <w:rFonts w:ascii="Arial" w:hAnsi="Arial" w:cs="Arial"/>
          <w:b/>
          <w:color w:val="000000" w:themeColor="text1"/>
          <w:sz w:val="20"/>
          <w:szCs w:val="20"/>
        </w:rPr>
      </w:pPr>
    </w:p>
    <w:p w14:paraId="190D4FCC" w14:textId="77777777" w:rsidR="00DB07A1" w:rsidRDefault="00DB07A1" w:rsidP="0034676D">
      <w:pPr>
        <w:jc w:val="center"/>
        <w:rPr>
          <w:rFonts w:ascii="Arial" w:hAnsi="Arial" w:cs="Arial"/>
          <w:b/>
          <w:color w:val="000000" w:themeColor="text1"/>
          <w:sz w:val="20"/>
          <w:szCs w:val="20"/>
        </w:rPr>
      </w:pPr>
    </w:p>
    <w:p w14:paraId="2EBAF4FD" w14:textId="77777777" w:rsidR="00DB07A1" w:rsidRDefault="00DB07A1" w:rsidP="0034676D">
      <w:pPr>
        <w:jc w:val="center"/>
        <w:rPr>
          <w:rFonts w:ascii="Arial" w:hAnsi="Arial" w:cs="Arial"/>
          <w:b/>
          <w:color w:val="000000" w:themeColor="text1"/>
          <w:sz w:val="20"/>
          <w:szCs w:val="20"/>
        </w:rPr>
      </w:pPr>
    </w:p>
    <w:p w14:paraId="55556A5F" w14:textId="77777777" w:rsidR="00DB07A1" w:rsidRDefault="00DB07A1" w:rsidP="0034676D">
      <w:pPr>
        <w:jc w:val="center"/>
        <w:rPr>
          <w:rFonts w:ascii="Arial" w:hAnsi="Arial" w:cs="Arial"/>
          <w:b/>
          <w:color w:val="000000" w:themeColor="text1"/>
          <w:sz w:val="20"/>
          <w:szCs w:val="20"/>
        </w:rPr>
      </w:pPr>
    </w:p>
    <w:p w14:paraId="48DE9DE5" w14:textId="77777777" w:rsidR="00DB07A1" w:rsidRDefault="00DB07A1" w:rsidP="0034676D">
      <w:pPr>
        <w:jc w:val="center"/>
        <w:rPr>
          <w:rFonts w:ascii="Arial" w:hAnsi="Arial" w:cs="Arial"/>
          <w:b/>
          <w:color w:val="000000" w:themeColor="text1"/>
          <w:sz w:val="20"/>
          <w:szCs w:val="20"/>
        </w:rPr>
      </w:pPr>
    </w:p>
    <w:p w14:paraId="46908C70" w14:textId="77777777" w:rsidR="005E4284" w:rsidRDefault="005E4284" w:rsidP="00DF5815">
      <w:pPr>
        <w:pStyle w:val="Corpodetexto2"/>
        <w:spacing w:before="120" w:line="276" w:lineRule="auto"/>
        <w:ind w:left="720" w:hanging="720"/>
        <w:jc w:val="center"/>
        <w:rPr>
          <w:rFonts w:ascii="Arial" w:hAnsi="Arial" w:cs="Arial"/>
          <w:b/>
          <w:kern w:val="2"/>
          <w:sz w:val="20"/>
          <w:szCs w:val="20"/>
        </w:rPr>
      </w:pPr>
    </w:p>
    <w:p w14:paraId="6F715FB4" w14:textId="77777777" w:rsidR="005E4284" w:rsidRDefault="005E4284" w:rsidP="00DF5815">
      <w:pPr>
        <w:pStyle w:val="Corpodetexto2"/>
        <w:spacing w:before="120" w:line="276" w:lineRule="auto"/>
        <w:ind w:left="720" w:hanging="720"/>
        <w:jc w:val="center"/>
        <w:rPr>
          <w:rFonts w:ascii="Arial" w:hAnsi="Arial" w:cs="Arial"/>
          <w:b/>
          <w:kern w:val="2"/>
          <w:sz w:val="20"/>
          <w:szCs w:val="20"/>
        </w:rPr>
      </w:pPr>
    </w:p>
    <w:p w14:paraId="1F5C3CCD" w14:textId="3268898B" w:rsidR="00DF5815" w:rsidRPr="00DF5815" w:rsidRDefault="00DF5815" w:rsidP="00DF5815">
      <w:pPr>
        <w:pStyle w:val="Corpodetexto2"/>
        <w:spacing w:before="120" w:line="276" w:lineRule="auto"/>
        <w:ind w:left="720" w:hanging="720"/>
        <w:jc w:val="center"/>
        <w:rPr>
          <w:rFonts w:ascii="Arial" w:hAnsi="Arial" w:cs="Arial"/>
          <w:b/>
          <w:kern w:val="2"/>
          <w:sz w:val="20"/>
          <w:szCs w:val="20"/>
        </w:rPr>
      </w:pPr>
      <w:r w:rsidRPr="00DF5815">
        <w:rPr>
          <w:rFonts w:ascii="Arial" w:hAnsi="Arial" w:cs="Arial"/>
          <w:b/>
          <w:kern w:val="2"/>
          <w:sz w:val="20"/>
          <w:szCs w:val="20"/>
        </w:rPr>
        <w:lastRenderedPageBreak/>
        <w:t>ANEXO V</w:t>
      </w:r>
    </w:p>
    <w:p w14:paraId="30953973" w14:textId="77777777" w:rsidR="00DF5815" w:rsidRPr="00DF5815" w:rsidRDefault="00DF5815" w:rsidP="00DF5815">
      <w:pPr>
        <w:pStyle w:val="Corpodetexto21"/>
        <w:spacing w:before="120" w:after="120" w:line="276" w:lineRule="auto"/>
        <w:ind w:left="0"/>
        <w:jc w:val="center"/>
        <w:rPr>
          <w:rFonts w:eastAsia="Arial"/>
          <w:b/>
          <w:bCs/>
          <w:color w:val="000000" w:themeColor="text1"/>
          <w:sz w:val="20"/>
          <w:u w:val="single"/>
        </w:rPr>
      </w:pPr>
      <w:r w:rsidRPr="00DF5815">
        <w:rPr>
          <w:rFonts w:eastAsia="Arial"/>
          <w:b/>
          <w:bCs/>
          <w:color w:val="000000" w:themeColor="text1"/>
          <w:sz w:val="20"/>
          <w:u w:val="single"/>
        </w:rPr>
        <w:t xml:space="preserve">AUTORIZAÇÃO DE DESTAQUES NO PAGAMENTO MENSAL E DE RETENÇÃO E UTILIZAÇÃO DA GARANTIA </w:t>
      </w:r>
    </w:p>
    <w:p w14:paraId="67C9B45C" w14:textId="77777777" w:rsidR="00DF5815" w:rsidRPr="00DF5815" w:rsidRDefault="00DF5815" w:rsidP="00DF5815">
      <w:pPr>
        <w:pStyle w:val="Corpodetexto21"/>
        <w:spacing w:before="120" w:after="120" w:line="276" w:lineRule="auto"/>
        <w:ind w:left="0"/>
        <w:jc w:val="center"/>
        <w:rPr>
          <w:rFonts w:eastAsia="Arial"/>
          <w:bCs/>
          <w:color w:val="000000" w:themeColor="text1"/>
          <w:sz w:val="20"/>
        </w:rPr>
      </w:pPr>
      <w:r w:rsidRPr="00DF5815">
        <w:rPr>
          <w:rFonts w:eastAsia="Arial"/>
          <w:bCs/>
          <w:color w:val="000000" w:themeColor="text1"/>
          <w:sz w:val="20"/>
        </w:rPr>
        <w:t>(a ser preenchido no momento da assinatura do contrato)</w:t>
      </w:r>
    </w:p>
    <w:p w14:paraId="4019277B" w14:textId="77777777" w:rsidR="00DF5815" w:rsidRPr="00DF5815" w:rsidRDefault="00DF5815" w:rsidP="00DF5815">
      <w:pPr>
        <w:spacing w:before="120" w:after="120" w:line="276" w:lineRule="auto"/>
        <w:jc w:val="center"/>
        <w:rPr>
          <w:rFonts w:ascii="Arial" w:hAnsi="Arial" w:cs="Arial"/>
          <w:b/>
          <w:bCs/>
          <w:color w:val="000000" w:themeColor="text1"/>
          <w:sz w:val="20"/>
          <w:szCs w:val="20"/>
        </w:rPr>
      </w:pPr>
      <w:r w:rsidRPr="00DF5815">
        <w:rPr>
          <w:rFonts w:ascii="Arial" w:hAnsi="Arial" w:cs="Arial"/>
          <w:b/>
          <w:bCs/>
          <w:color w:val="000000" w:themeColor="text1"/>
          <w:sz w:val="20"/>
          <w:szCs w:val="20"/>
          <w:u w:val="single"/>
        </w:rPr>
        <w:t>CONTRATO N° XXXX</w:t>
      </w:r>
    </w:p>
    <w:p w14:paraId="200C6F67" w14:textId="21CB7467" w:rsidR="00DF5815" w:rsidRPr="00DF5815" w:rsidRDefault="00DF5815" w:rsidP="00DF5815">
      <w:pPr>
        <w:pStyle w:val="Corpodetexto21"/>
        <w:spacing w:before="120" w:after="120" w:line="276" w:lineRule="auto"/>
        <w:ind w:left="0"/>
        <w:rPr>
          <w:rFonts w:eastAsia="Arial"/>
          <w:color w:val="000000" w:themeColor="text1"/>
          <w:sz w:val="20"/>
        </w:rPr>
      </w:pPr>
      <w:r w:rsidRPr="00DF5815">
        <w:rPr>
          <w:rFonts w:eastAsia="Arial"/>
          <w:bCs/>
          <w:color w:val="000000" w:themeColor="text1"/>
          <w:sz w:val="20"/>
        </w:rPr>
        <w:softHyphen/>
        <w:t>______________________________________________</w:t>
      </w:r>
      <w:r w:rsidRPr="00DF5815">
        <w:rPr>
          <w:rFonts w:eastAsia="Arial"/>
          <w:color w:val="000000" w:themeColor="text1"/>
          <w:sz w:val="20"/>
        </w:rPr>
        <w:t xml:space="preserve"> (</w:t>
      </w:r>
      <w:r w:rsidRPr="00DF5815">
        <w:rPr>
          <w:rFonts w:eastAsia="Arial"/>
          <w:i/>
          <w:iCs/>
          <w:color w:val="000000" w:themeColor="text1"/>
          <w:sz w:val="20"/>
        </w:rPr>
        <w:t>identificação do licitante</w:t>
      </w:r>
      <w:r w:rsidRPr="00DF5815">
        <w:rPr>
          <w:rFonts w:eastAsia="Arial"/>
          <w:color w:val="000000" w:themeColor="text1"/>
          <w:sz w:val="20"/>
        </w:rPr>
        <w:t xml:space="preserve">), inscrita no CNPJ nº _______________, por intermédio de seu representante legal, o Sr. </w:t>
      </w:r>
      <w:r w:rsidRPr="00DF5815">
        <w:rPr>
          <w:rFonts w:eastAsia="Arial"/>
          <w:bCs/>
          <w:color w:val="000000" w:themeColor="text1"/>
          <w:sz w:val="20"/>
        </w:rPr>
        <w:t>___________________________</w:t>
      </w:r>
      <w:r w:rsidRPr="00DF5815">
        <w:rPr>
          <w:rFonts w:eastAsia="Arial"/>
          <w:color w:val="000000" w:themeColor="text1"/>
          <w:sz w:val="20"/>
        </w:rPr>
        <w:t xml:space="preserve"> (</w:t>
      </w:r>
      <w:r w:rsidRPr="00DF5815">
        <w:rPr>
          <w:rFonts w:eastAsia="Arial"/>
          <w:i/>
          <w:iCs/>
          <w:color w:val="000000" w:themeColor="text1"/>
          <w:sz w:val="20"/>
        </w:rPr>
        <w:t>nome do representante</w:t>
      </w:r>
      <w:r w:rsidRPr="00DF5815">
        <w:rPr>
          <w:rFonts w:eastAsia="Arial"/>
          <w:color w:val="000000" w:themeColor="text1"/>
          <w:sz w:val="20"/>
        </w:rPr>
        <w:t xml:space="preserve">), portador da Cédula de Identidade RG nº _______________ e do CPF nº _______________, </w:t>
      </w:r>
      <w:r w:rsidRPr="00DF5815">
        <w:rPr>
          <w:rFonts w:eastAsia="Arial"/>
          <w:b/>
          <w:color w:val="000000" w:themeColor="text1"/>
          <w:sz w:val="20"/>
          <w:u w:val="single"/>
        </w:rPr>
        <w:t>AUTORIZA</w:t>
      </w:r>
      <w:r w:rsidRPr="00DF5815">
        <w:rPr>
          <w:rFonts w:eastAsia="Arial"/>
          <w:color w:val="000000" w:themeColor="text1"/>
          <w:sz w:val="20"/>
        </w:rPr>
        <w:t xml:space="preserve">, para os fins da Instrução Normativa n° </w:t>
      </w:r>
      <w:r w:rsidR="00F72768">
        <w:rPr>
          <w:rFonts w:eastAsia="Arial"/>
          <w:color w:val="000000" w:themeColor="text1"/>
          <w:sz w:val="20"/>
        </w:rPr>
        <w:t>05/2017/SEGES</w:t>
      </w:r>
      <w:r w:rsidRPr="00DF5815">
        <w:rPr>
          <w:rFonts w:eastAsia="Arial"/>
          <w:color w:val="000000" w:themeColor="text1"/>
          <w:sz w:val="20"/>
        </w:rPr>
        <w:t>, e dos dispositivos correspondentes do Edital:</w:t>
      </w:r>
    </w:p>
    <w:p w14:paraId="181A9478" w14:textId="27DB92A9" w:rsidR="00DF5815" w:rsidRPr="00DF5815" w:rsidRDefault="00DF5815" w:rsidP="00DF5815">
      <w:pPr>
        <w:autoSpaceDE w:val="0"/>
        <w:autoSpaceDN w:val="0"/>
        <w:adjustRightInd w:val="0"/>
        <w:spacing w:before="120" w:after="120" w:line="276" w:lineRule="auto"/>
        <w:jc w:val="both"/>
        <w:rPr>
          <w:rFonts w:ascii="Arial" w:hAnsi="Arial" w:cs="Arial"/>
          <w:color w:val="000000" w:themeColor="text1"/>
          <w:sz w:val="20"/>
          <w:szCs w:val="20"/>
        </w:rPr>
      </w:pPr>
      <w:r w:rsidRPr="00DF5815">
        <w:rPr>
          <w:rFonts w:ascii="Arial" w:hAnsi="Arial" w:cs="Arial"/>
          <w:color w:val="000000" w:themeColor="text1"/>
          <w:sz w:val="20"/>
          <w:szCs w:val="20"/>
        </w:rPr>
        <w:t xml:space="preserve">(1) que os valores relativos aos salários e demais verbas trabalhistas devidos aos trabalhadores alocados na execução do contrato sejam descontados da fatura e pagos diretamente aos trabalhadores, quando houver falha no cumprimento dessas obrigações por parte da Contratada, até o momento da regularização, sem prejuízo das sanções cabíveis, Instrução Normativa </w:t>
      </w:r>
      <w:r w:rsidR="00183610">
        <w:rPr>
          <w:rFonts w:ascii="Arial" w:hAnsi="Arial" w:cs="Arial"/>
          <w:color w:val="000000" w:themeColor="text1"/>
          <w:sz w:val="20"/>
          <w:szCs w:val="20"/>
        </w:rPr>
        <w:t xml:space="preserve">SEGES </w:t>
      </w:r>
      <w:r w:rsidRPr="00DF5815">
        <w:rPr>
          <w:rFonts w:ascii="Arial" w:hAnsi="Arial" w:cs="Arial"/>
          <w:color w:val="000000" w:themeColor="text1"/>
          <w:sz w:val="20"/>
          <w:szCs w:val="20"/>
        </w:rPr>
        <w:t xml:space="preserve">n° </w:t>
      </w:r>
      <w:r w:rsidR="00183610">
        <w:rPr>
          <w:rFonts w:ascii="Arial" w:hAnsi="Arial" w:cs="Arial"/>
          <w:color w:val="000000" w:themeColor="text1"/>
          <w:sz w:val="20"/>
          <w:szCs w:val="20"/>
        </w:rPr>
        <w:t>5</w:t>
      </w:r>
      <w:r w:rsidRPr="00DF5815">
        <w:rPr>
          <w:rFonts w:ascii="Arial" w:hAnsi="Arial" w:cs="Arial"/>
          <w:color w:val="000000" w:themeColor="text1"/>
          <w:sz w:val="20"/>
          <w:szCs w:val="20"/>
        </w:rPr>
        <w:t>/20</w:t>
      </w:r>
      <w:r w:rsidR="00183610">
        <w:rPr>
          <w:rFonts w:ascii="Arial" w:hAnsi="Arial" w:cs="Arial"/>
          <w:color w:val="000000" w:themeColor="text1"/>
          <w:sz w:val="20"/>
          <w:szCs w:val="20"/>
        </w:rPr>
        <w:t>17</w:t>
      </w:r>
      <w:r w:rsidRPr="00DF5815">
        <w:rPr>
          <w:rFonts w:ascii="Arial" w:hAnsi="Arial" w:cs="Arial"/>
          <w:color w:val="000000" w:themeColor="text1"/>
          <w:sz w:val="20"/>
          <w:szCs w:val="20"/>
        </w:rPr>
        <w:t xml:space="preserve">; </w:t>
      </w:r>
    </w:p>
    <w:p w14:paraId="4EBE6F19" w14:textId="22BBFBBB" w:rsidR="00DF5815" w:rsidRPr="00DF5815" w:rsidRDefault="00DF5815" w:rsidP="00DF5815">
      <w:pPr>
        <w:autoSpaceDE w:val="0"/>
        <w:autoSpaceDN w:val="0"/>
        <w:adjustRightInd w:val="0"/>
        <w:spacing w:before="120" w:after="120" w:line="276" w:lineRule="auto"/>
        <w:jc w:val="both"/>
        <w:rPr>
          <w:rFonts w:ascii="Arial" w:hAnsi="Arial" w:cs="Arial"/>
          <w:color w:val="000000" w:themeColor="text1"/>
          <w:sz w:val="20"/>
          <w:szCs w:val="20"/>
        </w:rPr>
      </w:pPr>
      <w:r w:rsidRPr="00DF5815">
        <w:rPr>
          <w:rFonts w:ascii="Arial" w:hAnsi="Arial" w:cs="Arial"/>
          <w:color w:val="000000" w:themeColor="text1"/>
          <w:sz w:val="20"/>
          <w:szCs w:val="20"/>
        </w:rPr>
        <w:t>(2) que os valores provisionados para o pagamento de férias, 13° salário e rescisão contratual dos trabalhadores alocados na execução do contrato sejam destacados do valor mensal e depositados em conta corrente vinculada, bloqueada para movimentação e aberta em nome da empresa junto a instituição bancária oficial, conforme da Instrução Normativa S</w:t>
      </w:r>
      <w:r w:rsidR="0052297A">
        <w:rPr>
          <w:rFonts w:ascii="Arial" w:hAnsi="Arial" w:cs="Arial"/>
          <w:color w:val="000000" w:themeColor="text1"/>
          <w:sz w:val="20"/>
          <w:szCs w:val="20"/>
        </w:rPr>
        <w:t>EGES</w:t>
      </w:r>
      <w:r w:rsidRPr="00DF5815">
        <w:rPr>
          <w:rFonts w:ascii="Arial" w:hAnsi="Arial" w:cs="Arial"/>
          <w:color w:val="000000" w:themeColor="text1"/>
          <w:sz w:val="20"/>
          <w:szCs w:val="20"/>
        </w:rPr>
        <w:t xml:space="preserve"> n° </w:t>
      </w:r>
      <w:r w:rsidR="0052297A">
        <w:rPr>
          <w:rFonts w:ascii="Arial" w:hAnsi="Arial" w:cs="Arial"/>
          <w:color w:val="000000" w:themeColor="text1"/>
          <w:sz w:val="20"/>
          <w:szCs w:val="20"/>
        </w:rPr>
        <w:t>5</w:t>
      </w:r>
      <w:r w:rsidRPr="00DF5815">
        <w:rPr>
          <w:rFonts w:ascii="Arial" w:hAnsi="Arial" w:cs="Arial"/>
          <w:color w:val="000000" w:themeColor="text1"/>
          <w:sz w:val="20"/>
          <w:szCs w:val="20"/>
        </w:rPr>
        <w:t>/20</w:t>
      </w:r>
      <w:r w:rsidR="0052297A">
        <w:rPr>
          <w:rFonts w:ascii="Arial" w:hAnsi="Arial" w:cs="Arial"/>
          <w:color w:val="000000" w:themeColor="text1"/>
          <w:sz w:val="20"/>
          <w:szCs w:val="20"/>
        </w:rPr>
        <w:t>17</w:t>
      </w:r>
      <w:r w:rsidRPr="00DF5815">
        <w:rPr>
          <w:rFonts w:ascii="Arial" w:hAnsi="Arial" w:cs="Arial"/>
          <w:color w:val="000000" w:themeColor="text1"/>
          <w:sz w:val="20"/>
          <w:szCs w:val="20"/>
        </w:rPr>
        <w:t>;</w:t>
      </w:r>
    </w:p>
    <w:p w14:paraId="7AB8F210" w14:textId="7BFACA09" w:rsidR="00DF5815" w:rsidRPr="00DF5815" w:rsidRDefault="00DF5815" w:rsidP="00DF5815">
      <w:pPr>
        <w:autoSpaceDE w:val="0"/>
        <w:autoSpaceDN w:val="0"/>
        <w:adjustRightInd w:val="0"/>
        <w:spacing w:before="120" w:after="120" w:line="276" w:lineRule="auto"/>
        <w:jc w:val="both"/>
        <w:rPr>
          <w:rFonts w:ascii="Arial" w:hAnsi="Arial" w:cs="Arial"/>
          <w:color w:val="000000" w:themeColor="text1"/>
          <w:sz w:val="20"/>
          <w:szCs w:val="20"/>
        </w:rPr>
      </w:pPr>
      <w:r w:rsidRPr="00DF5815">
        <w:rPr>
          <w:rFonts w:ascii="Arial" w:hAnsi="Arial" w:cs="Arial"/>
          <w:color w:val="000000" w:themeColor="text1"/>
          <w:sz w:val="20"/>
          <w:szCs w:val="20"/>
        </w:rPr>
        <w:t>(3) que os valores devidos ao Fundo de Garantia do Tempo de Serviço - FGTS sejam retidos na fatura e depositados diretamente nas respectivas contas vinculadas dos trabalhadores alocados na execução do contrato, observada a legislação específica, e conforme Instrução Normativa S</w:t>
      </w:r>
      <w:r w:rsidR="0052297A">
        <w:rPr>
          <w:rFonts w:ascii="Arial" w:hAnsi="Arial" w:cs="Arial"/>
          <w:color w:val="000000" w:themeColor="text1"/>
          <w:sz w:val="20"/>
          <w:szCs w:val="20"/>
        </w:rPr>
        <w:t>EGES</w:t>
      </w:r>
      <w:r w:rsidRPr="00DF5815">
        <w:rPr>
          <w:rFonts w:ascii="Arial" w:hAnsi="Arial" w:cs="Arial"/>
          <w:color w:val="000000" w:themeColor="text1"/>
          <w:sz w:val="20"/>
          <w:szCs w:val="20"/>
        </w:rPr>
        <w:t xml:space="preserve"> n° </w:t>
      </w:r>
      <w:r w:rsidR="0052297A">
        <w:rPr>
          <w:rFonts w:ascii="Arial" w:hAnsi="Arial" w:cs="Arial"/>
          <w:color w:val="000000" w:themeColor="text1"/>
          <w:sz w:val="20"/>
          <w:szCs w:val="20"/>
        </w:rPr>
        <w:t>5</w:t>
      </w:r>
      <w:r w:rsidRPr="00DF5815">
        <w:rPr>
          <w:rFonts w:ascii="Arial" w:hAnsi="Arial" w:cs="Arial"/>
          <w:color w:val="000000" w:themeColor="text1"/>
          <w:sz w:val="20"/>
          <w:szCs w:val="20"/>
        </w:rPr>
        <w:t>/20</w:t>
      </w:r>
      <w:r w:rsidR="0052297A">
        <w:rPr>
          <w:rFonts w:ascii="Arial" w:hAnsi="Arial" w:cs="Arial"/>
          <w:color w:val="000000" w:themeColor="text1"/>
          <w:sz w:val="20"/>
          <w:szCs w:val="20"/>
        </w:rPr>
        <w:t>17</w:t>
      </w:r>
      <w:r w:rsidRPr="00DF5815">
        <w:rPr>
          <w:rFonts w:ascii="Arial" w:hAnsi="Arial" w:cs="Arial"/>
          <w:color w:val="000000" w:themeColor="text1"/>
          <w:sz w:val="20"/>
          <w:szCs w:val="20"/>
        </w:rPr>
        <w:t>;</w:t>
      </w:r>
    </w:p>
    <w:p w14:paraId="242B43CE" w14:textId="19B33AD0" w:rsidR="00DF5815" w:rsidRPr="00DF5815" w:rsidRDefault="00DF5815" w:rsidP="00DF5815">
      <w:pPr>
        <w:autoSpaceDE w:val="0"/>
        <w:autoSpaceDN w:val="0"/>
        <w:adjustRightInd w:val="0"/>
        <w:spacing w:before="120" w:after="120" w:line="276" w:lineRule="auto"/>
        <w:jc w:val="both"/>
        <w:rPr>
          <w:rFonts w:ascii="Arial" w:hAnsi="Arial" w:cs="Arial"/>
          <w:color w:val="000000" w:themeColor="text1"/>
          <w:sz w:val="20"/>
          <w:szCs w:val="20"/>
        </w:rPr>
      </w:pPr>
      <w:r w:rsidRPr="00DF5815">
        <w:rPr>
          <w:rFonts w:ascii="Arial" w:hAnsi="Arial" w:cs="Arial"/>
          <w:color w:val="000000" w:themeColor="text1"/>
          <w:sz w:val="20"/>
          <w:szCs w:val="20"/>
        </w:rPr>
        <w:t>(4) que a Contratante utilize o valor da garantia prestada para realizar o pagamento direto das verbas rescisórias aos trabalhadores alocados na execução do contrato, caso a Contratada não efetue tais pagamentos até o fim do segundo mês após o encerramento da vigência contratual, conforme Instrução Normativa S</w:t>
      </w:r>
      <w:r w:rsidR="0052297A">
        <w:rPr>
          <w:rFonts w:ascii="Arial" w:hAnsi="Arial" w:cs="Arial"/>
          <w:color w:val="000000" w:themeColor="text1"/>
          <w:sz w:val="20"/>
          <w:szCs w:val="20"/>
        </w:rPr>
        <w:t xml:space="preserve">EGES </w:t>
      </w:r>
      <w:r w:rsidRPr="00DF5815">
        <w:rPr>
          <w:rFonts w:ascii="Arial" w:hAnsi="Arial" w:cs="Arial"/>
          <w:color w:val="000000" w:themeColor="text1"/>
          <w:sz w:val="20"/>
          <w:szCs w:val="20"/>
        </w:rPr>
        <w:t xml:space="preserve">n° </w:t>
      </w:r>
      <w:r w:rsidR="0052297A">
        <w:rPr>
          <w:rFonts w:ascii="Arial" w:hAnsi="Arial" w:cs="Arial"/>
          <w:color w:val="000000" w:themeColor="text1"/>
          <w:sz w:val="20"/>
          <w:szCs w:val="20"/>
        </w:rPr>
        <w:t>5</w:t>
      </w:r>
      <w:r w:rsidRPr="00DF5815">
        <w:rPr>
          <w:rFonts w:ascii="Arial" w:hAnsi="Arial" w:cs="Arial"/>
          <w:color w:val="000000" w:themeColor="text1"/>
          <w:sz w:val="20"/>
          <w:szCs w:val="20"/>
        </w:rPr>
        <w:t>/20</w:t>
      </w:r>
      <w:r w:rsidR="0052297A">
        <w:rPr>
          <w:rFonts w:ascii="Arial" w:hAnsi="Arial" w:cs="Arial"/>
          <w:color w:val="000000" w:themeColor="text1"/>
          <w:sz w:val="20"/>
          <w:szCs w:val="20"/>
        </w:rPr>
        <w:t>17</w:t>
      </w:r>
      <w:r w:rsidRPr="00DF5815">
        <w:rPr>
          <w:rFonts w:ascii="Arial" w:hAnsi="Arial" w:cs="Arial"/>
          <w:color w:val="000000" w:themeColor="text1"/>
          <w:sz w:val="20"/>
          <w:szCs w:val="20"/>
        </w:rPr>
        <w:t>.</w:t>
      </w:r>
    </w:p>
    <w:p w14:paraId="2AD4F035" w14:textId="77777777" w:rsidR="00DF5815" w:rsidRPr="00DF5815" w:rsidRDefault="00DF5815" w:rsidP="00DF5815">
      <w:pPr>
        <w:autoSpaceDE w:val="0"/>
        <w:autoSpaceDN w:val="0"/>
        <w:adjustRightInd w:val="0"/>
        <w:spacing w:before="120" w:after="120" w:line="276" w:lineRule="auto"/>
        <w:rPr>
          <w:rFonts w:ascii="Arial" w:hAnsi="Arial" w:cs="Arial"/>
          <w:color w:val="000000" w:themeColor="text1"/>
          <w:sz w:val="20"/>
          <w:szCs w:val="20"/>
        </w:rPr>
      </w:pPr>
      <w:r w:rsidRPr="00DF5815">
        <w:rPr>
          <w:rFonts w:ascii="Arial" w:hAnsi="Arial" w:cs="Arial"/>
          <w:color w:val="000000" w:themeColor="text1"/>
          <w:sz w:val="20"/>
          <w:szCs w:val="20"/>
        </w:rPr>
        <w:t xml:space="preserve">Município de _________________________, em ___ de_____________ </w:t>
      </w:r>
      <w:proofErr w:type="spellStart"/>
      <w:r w:rsidRPr="00DF5815">
        <w:rPr>
          <w:rFonts w:ascii="Arial" w:hAnsi="Arial" w:cs="Arial"/>
          <w:color w:val="000000" w:themeColor="text1"/>
          <w:sz w:val="20"/>
          <w:szCs w:val="20"/>
        </w:rPr>
        <w:t>de</w:t>
      </w:r>
      <w:proofErr w:type="spellEnd"/>
      <w:r w:rsidRPr="00DF5815">
        <w:rPr>
          <w:rFonts w:ascii="Arial" w:hAnsi="Arial" w:cs="Arial"/>
          <w:color w:val="000000" w:themeColor="text1"/>
          <w:sz w:val="20"/>
          <w:szCs w:val="20"/>
        </w:rPr>
        <w:t xml:space="preserve"> ______</w:t>
      </w:r>
    </w:p>
    <w:p w14:paraId="460FE7D6" w14:textId="77777777" w:rsidR="00DF5815" w:rsidRPr="00DF5815" w:rsidRDefault="00DF5815" w:rsidP="00DF5815">
      <w:pPr>
        <w:autoSpaceDE w:val="0"/>
        <w:autoSpaceDN w:val="0"/>
        <w:adjustRightInd w:val="0"/>
        <w:spacing w:before="120" w:after="120" w:line="276" w:lineRule="auto"/>
        <w:jc w:val="center"/>
        <w:rPr>
          <w:rFonts w:ascii="Arial" w:hAnsi="Arial" w:cs="Arial"/>
          <w:i/>
          <w:color w:val="000000" w:themeColor="text1"/>
          <w:sz w:val="20"/>
          <w:szCs w:val="20"/>
        </w:rPr>
      </w:pPr>
    </w:p>
    <w:p w14:paraId="6B3DDAA0" w14:textId="77777777" w:rsidR="00DF5815" w:rsidRPr="00DF5815" w:rsidRDefault="00DF5815" w:rsidP="00DF5815">
      <w:pPr>
        <w:autoSpaceDE w:val="0"/>
        <w:autoSpaceDN w:val="0"/>
        <w:adjustRightInd w:val="0"/>
        <w:spacing w:before="120" w:after="120" w:line="276" w:lineRule="auto"/>
        <w:jc w:val="center"/>
        <w:rPr>
          <w:rFonts w:ascii="Arial" w:hAnsi="Arial" w:cs="Arial"/>
          <w:i/>
          <w:color w:val="000000" w:themeColor="text1"/>
          <w:sz w:val="20"/>
          <w:szCs w:val="20"/>
        </w:rPr>
      </w:pPr>
      <w:r w:rsidRPr="00DF5815">
        <w:rPr>
          <w:rFonts w:ascii="Arial" w:hAnsi="Arial" w:cs="Arial"/>
          <w:i/>
          <w:color w:val="000000" w:themeColor="text1"/>
          <w:sz w:val="20"/>
          <w:szCs w:val="20"/>
        </w:rPr>
        <w:t>(assinatura do representante legal do licitante)</w:t>
      </w:r>
    </w:p>
    <w:p w14:paraId="3EF91CD1" w14:textId="0BE3EA73" w:rsidR="0052297A" w:rsidRDefault="0052297A">
      <w:pPr>
        <w:rPr>
          <w:rFonts w:ascii="Arial" w:hAnsi="Arial" w:cs="Arial"/>
          <w:b/>
          <w:bCs/>
          <w:color w:val="000000" w:themeColor="text1"/>
          <w:sz w:val="22"/>
          <w:szCs w:val="22"/>
        </w:rPr>
      </w:pPr>
      <w:r>
        <w:rPr>
          <w:rFonts w:ascii="Arial" w:hAnsi="Arial" w:cs="Arial"/>
          <w:b/>
          <w:bCs/>
          <w:color w:val="000000" w:themeColor="text1"/>
          <w:sz w:val="22"/>
          <w:szCs w:val="22"/>
        </w:rPr>
        <w:br w:type="page"/>
      </w:r>
    </w:p>
    <w:p w14:paraId="3C7E9315" w14:textId="4E343046" w:rsidR="00DF5815" w:rsidRPr="003B4315" w:rsidRDefault="00DF5815" w:rsidP="00DF5815">
      <w:pPr>
        <w:pStyle w:val="Corpo"/>
        <w:spacing w:before="120" w:after="120" w:line="276" w:lineRule="auto"/>
        <w:jc w:val="center"/>
        <w:rPr>
          <w:rFonts w:ascii="Arial" w:hAnsi="Arial" w:cs="Arial"/>
          <w:b/>
          <w:bCs/>
          <w:color w:val="000000" w:themeColor="text1"/>
          <w:sz w:val="20"/>
          <w:szCs w:val="20"/>
        </w:rPr>
      </w:pPr>
      <w:r w:rsidRPr="003B4315">
        <w:rPr>
          <w:rFonts w:ascii="Arial" w:hAnsi="Arial" w:cs="Arial"/>
          <w:b/>
          <w:bCs/>
          <w:color w:val="000000" w:themeColor="text1"/>
          <w:sz w:val="20"/>
          <w:szCs w:val="20"/>
        </w:rPr>
        <w:lastRenderedPageBreak/>
        <w:t>ANEXO VI</w:t>
      </w:r>
    </w:p>
    <w:p w14:paraId="5EDD69EA" w14:textId="77777777" w:rsidR="00DF5815" w:rsidRPr="003B4315" w:rsidRDefault="00DF5815" w:rsidP="00DF5815">
      <w:pPr>
        <w:pStyle w:val="Corpo"/>
        <w:spacing w:before="120" w:after="120" w:line="276" w:lineRule="auto"/>
        <w:jc w:val="center"/>
        <w:rPr>
          <w:rFonts w:ascii="Arial" w:hAnsi="Arial" w:cs="Arial"/>
          <w:b/>
          <w:bCs/>
          <w:color w:val="000000" w:themeColor="text1"/>
          <w:sz w:val="20"/>
          <w:szCs w:val="20"/>
        </w:rPr>
      </w:pPr>
      <w:r w:rsidRPr="003B4315">
        <w:rPr>
          <w:rFonts w:ascii="Arial" w:hAnsi="Arial" w:cs="Arial"/>
          <w:b/>
          <w:bCs/>
          <w:color w:val="000000" w:themeColor="text1"/>
          <w:sz w:val="20"/>
          <w:szCs w:val="20"/>
        </w:rPr>
        <w:t>ATESTADO DE VISTORIA</w:t>
      </w:r>
    </w:p>
    <w:p w14:paraId="6F351550" w14:textId="77777777" w:rsidR="00DF5815" w:rsidRPr="003B4315" w:rsidRDefault="00DF5815" w:rsidP="00DF5815">
      <w:pPr>
        <w:pStyle w:val="Corpo"/>
        <w:spacing w:before="120" w:after="120" w:line="276" w:lineRule="auto"/>
        <w:jc w:val="both"/>
        <w:rPr>
          <w:rFonts w:ascii="Arial" w:hAnsi="Arial" w:cs="Arial"/>
          <w:color w:val="000000" w:themeColor="text1"/>
          <w:sz w:val="20"/>
          <w:szCs w:val="20"/>
        </w:rPr>
      </w:pPr>
    </w:p>
    <w:p w14:paraId="627FA010" w14:textId="1502C95A" w:rsidR="00DF5815" w:rsidRPr="009E686D" w:rsidRDefault="00DF5815" w:rsidP="00DF5815">
      <w:pPr>
        <w:pStyle w:val="Corpodetexto3"/>
        <w:suppressAutoHyphens/>
        <w:autoSpaceDE w:val="0"/>
        <w:autoSpaceDN w:val="0"/>
        <w:adjustRightInd w:val="0"/>
        <w:spacing w:before="120" w:line="276" w:lineRule="auto"/>
        <w:ind w:firstLine="709"/>
        <w:jc w:val="both"/>
        <w:rPr>
          <w:rStyle w:val="EstiloNegrito"/>
          <w:rFonts w:ascii="Arial" w:eastAsia="Calibri" w:hAnsi="Arial" w:cs="Arial"/>
          <w:b w:val="0"/>
          <w:szCs w:val="20"/>
        </w:rPr>
      </w:pPr>
      <w:r w:rsidRPr="009E686D">
        <w:rPr>
          <w:rStyle w:val="EstiloNegrito"/>
          <w:rFonts w:ascii="Arial" w:eastAsia="Calibri" w:hAnsi="Arial" w:cs="Arial"/>
          <w:b w:val="0"/>
          <w:szCs w:val="20"/>
        </w:rPr>
        <w:t xml:space="preserve">DECLARAMOS, para fins de participação no processo licitatório PGE nº </w:t>
      </w:r>
      <w:r w:rsidR="00134ABF">
        <w:rPr>
          <w:rStyle w:val="EstiloNegrito"/>
          <w:rFonts w:ascii="Arial" w:eastAsia="Calibri" w:hAnsi="Arial" w:cs="Arial"/>
          <w:b w:val="0"/>
          <w:szCs w:val="20"/>
        </w:rPr>
        <w:t>24</w:t>
      </w:r>
      <w:r w:rsidRPr="009E686D">
        <w:rPr>
          <w:rStyle w:val="EstiloNegrito"/>
          <w:rFonts w:ascii="Arial" w:eastAsia="Calibri" w:hAnsi="Arial" w:cs="Arial"/>
          <w:b w:val="0"/>
          <w:szCs w:val="20"/>
        </w:rPr>
        <w:t>/2018-COGIC da Fundação Oswaldo Cruz - Fiocruz , que a licitante ______________________________________________ inscrita no CNPJ sob o nº ___________________________, instalada no endereço:___________________ ___________________________________________ na cidade de _______________________________, representada tecnicamente e legalmente pelo profissional  ______________________________________, documento de identidade nº ______________, compareceu nesta data ao Campus FIOCRUZ/RJ e tomou conhecimento, em vistoria técnica, das condicionantes à prestação dos serviços alvo desta contratação.</w:t>
      </w:r>
    </w:p>
    <w:p w14:paraId="552C6558" w14:textId="77777777" w:rsidR="00DF5815" w:rsidRPr="009E686D" w:rsidRDefault="00DF5815" w:rsidP="00DF5815">
      <w:pPr>
        <w:pStyle w:val="Corpodetexto3"/>
        <w:suppressAutoHyphens/>
        <w:autoSpaceDE w:val="0"/>
        <w:autoSpaceDN w:val="0"/>
        <w:adjustRightInd w:val="0"/>
        <w:spacing w:before="120" w:line="276" w:lineRule="auto"/>
        <w:jc w:val="center"/>
        <w:rPr>
          <w:rStyle w:val="EstiloNegrito"/>
          <w:rFonts w:ascii="Arial" w:eastAsia="Calibri" w:hAnsi="Arial" w:cs="Arial"/>
          <w:b w:val="0"/>
          <w:szCs w:val="20"/>
        </w:rPr>
      </w:pPr>
      <w:r w:rsidRPr="009E686D">
        <w:rPr>
          <w:rStyle w:val="EstiloNegrito"/>
          <w:rFonts w:ascii="Arial" w:eastAsia="Calibri" w:hAnsi="Arial" w:cs="Arial"/>
          <w:b w:val="0"/>
          <w:szCs w:val="20"/>
        </w:rPr>
        <w:t>Local e Data</w:t>
      </w:r>
    </w:p>
    <w:p w14:paraId="2338D183" w14:textId="77777777" w:rsidR="00DF5815" w:rsidRPr="009E686D" w:rsidRDefault="00DF5815" w:rsidP="00DF5815">
      <w:pPr>
        <w:pStyle w:val="Corpodetexto3"/>
        <w:suppressAutoHyphens/>
        <w:autoSpaceDE w:val="0"/>
        <w:autoSpaceDN w:val="0"/>
        <w:adjustRightInd w:val="0"/>
        <w:spacing w:before="120" w:line="276" w:lineRule="auto"/>
        <w:jc w:val="center"/>
        <w:rPr>
          <w:rStyle w:val="EstiloNegrito"/>
          <w:rFonts w:ascii="Arial" w:eastAsia="Calibri" w:hAnsi="Arial" w:cs="Arial"/>
          <w:b w:val="0"/>
          <w:szCs w:val="20"/>
        </w:rPr>
      </w:pPr>
    </w:p>
    <w:p w14:paraId="55CA61AF" w14:textId="77777777" w:rsidR="00DF5815" w:rsidRPr="009E686D" w:rsidRDefault="00DF5815" w:rsidP="00DF5815">
      <w:pPr>
        <w:pStyle w:val="Corpodetexto3"/>
        <w:suppressAutoHyphens/>
        <w:autoSpaceDE w:val="0"/>
        <w:autoSpaceDN w:val="0"/>
        <w:adjustRightInd w:val="0"/>
        <w:spacing w:before="120" w:line="276" w:lineRule="auto"/>
        <w:jc w:val="center"/>
        <w:rPr>
          <w:rStyle w:val="EstiloNegrito"/>
          <w:rFonts w:ascii="Arial" w:eastAsia="Calibri" w:hAnsi="Arial" w:cs="Arial"/>
          <w:b w:val="0"/>
          <w:szCs w:val="20"/>
        </w:rPr>
      </w:pPr>
      <w:r w:rsidRPr="009E686D">
        <w:rPr>
          <w:rStyle w:val="EstiloNegrito"/>
          <w:rFonts w:ascii="Arial" w:eastAsia="Calibri" w:hAnsi="Arial" w:cs="Arial"/>
          <w:b w:val="0"/>
          <w:szCs w:val="20"/>
        </w:rPr>
        <w:t>(Assinatura, matrícula e identificação do Servidor da Fiocruz)</w:t>
      </w:r>
    </w:p>
    <w:p w14:paraId="50126145" w14:textId="77777777" w:rsidR="00DF5815" w:rsidRPr="009E686D" w:rsidRDefault="00DF5815" w:rsidP="00DF5815">
      <w:pPr>
        <w:pStyle w:val="Corpodetexto3"/>
        <w:suppressAutoHyphens/>
        <w:autoSpaceDE w:val="0"/>
        <w:autoSpaceDN w:val="0"/>
        <w:adjustRightInd w:val="0"/>
        <w:spacing w:before="120" w:line="276" w:lineRule="auto"/>
        <w:jc w:val="center"/>
        <w:rPr>
          <w:rStyle w:val="EstiloNegrito"/>
          <w:rFonts w:ascii="Arial" w:eastAsia="Calibri" w:hAnsi="Arial" w:cs="Arial"/>
          <w:b w:val="0"/>
          <w:szCs w:val="20"/>
        </w:rPr>
      </w:pPr>
      <w:r w:rsidRPr="009E686D">
        <w:rPr>
          <w:rFonts w:eastAsia="Calibri" w:cs="Arial"/>
          <w:bCs/>
          <w:noProof/>
          <w:sz w:val="20"/>
          <w:szCs w:val="20"/>
        </w:rPr>
        <mc:AlternateContent>
          <mc:Choice Requires="wps">
            <w:drawing>
              <wp:anchor distT="0" distB="0" distL="114300" distR="114300" simplePos="0" relativeHeight="251661312" behindDoc="0" locked="0" layoutInCell="1" allowOverlap="1" wp14:anchorId="1D703D73" wp14:editId="75F21E78">
                <wp:simplePos x="0" y="0"/>
                <wp:positionH relativeFrom="column">
                  <wp:posOffset>4445</wp:posOffset>
                </wp:positionH>
                <wp:positionV relativeFrom="paragraph">
                  <wp:posOffset>9525</wp:posOffset>
                </wp:positionV>
                <wp:extent cx="5603240" cy="0"/>
                <wp:effectExtent l="17780" t="10795" r="17780" b="17780"/>
                <wp:wrapNone/>
                <wp:docPr id="1" name="Conector de seta reta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3240" cy="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528B1E1" id="_x0000_t32" coordsize="21600,21600" o:spt="32" o:oned="t" path="m,l21600,21600e" filled="f">
                <v:path arrowok="t" fillok="f" o:connecttype="none"/>
                <o:lock v:ext="edit" shapetype="t"/>
              </v:shapetype>
              <v:shape id="Conector de seta reta 56" o:spid="_x0000_s1026" type="#_x0000_t32" style="position:absolute;margin-left:.35pt;margin-top:.75pt;width:441.2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" strokeweight="1.5pt"/>
            </w:pict>
          </mc:Fallback>
        </mc:AlternateContent>
      </w:r>
    </w:p>
    <w:p w14:paraId="6C2A8714" w14:textId="77777777" w:rsidR="00DF5815" w:rsidRPr="009E686D" w:rsidRDefault="00DF5815" w:rsidP="00DF5815">
      <w:pPr>
        <w:pStyle w:val="Corpodetexto3"/>
        <w:suppressAutoHyphens/>
        <w:autoSpaceDE w:val="0"/>
        <w:autoSpaceDN w:val="0"/>
        <w:adjustRightInd w:val="0"/>
        <w:spacing w:before="120" w:line="276" w:lineRule="auto"/>
        <w:jc w:val="center"/>
        <w:rPr>
          <w:rStyle w:val="EstiloNegrito"/>
          <w:rFonts w:ascii="Arial" w:eastAsia="Calibri" w:hAnsi="Arial" w:cs="Arial"/>
          <w:b w:val="0"/>
          <w:szCs w:val="20"/>
        </w:rPr>
      </w:pPr>
      <w:r w:rsidRPr="009E686D">
        <w:rPr>
          <w:rStyle w:val="EstiloNegrito"/>
          <w:rFonts w:ascii="Arial" w:eastAsia="Calibri" w:hAnsi="Arial" w:cs="Arial"/>
          <w:b w:val="0"/>
          <w:szCs w:val="20"/>
        </w:rPr>
        <w:t>DECLARAÇÃO DE CONCORDÂNCIA</w:t>
      </w:r>
    </w:p>
    <w:p w14:paraId="368D0380" w14:textId="77777777" w:rsidR="00DF5815" w:rsidRPr="009E686D" w:rsidRDefault="00DF5815" w:rsidP="00DF5815">
      <w:pPr>
        <w:pStyle w:val="Corpodetexto3"/>
        <w:suppressAutoHyphens/>
        <w:autoSpaceDE w:val="0"/>
        <w:autoSpaceDN w:val="0"/>
        <w:adjustRightInd w:val="0"/>
        <w:spacing w:before="120" w:line="276" w:lineRule="auto"/>
        <w:ind w:firstLine="709"/>
        <w:jc w:val="both"/>
        <w:rPr>
          <w:rStyle w:val="EstiloNegrito"/>
          <w:rFonts w:ascii="Arial" w:eastAsia="Calibri" w:hAnsi="Arial" w:cs="Arial"/>
          <w:b w:val="0"/>
          <w:szCs w:val="20"/>
        </w:rPr>
      </w:pPr>
      <w:r w:rsidRPr="009E686D">
        <w:rPr>
          <w:rStyle w:val="EstiloNegrito"/>
          <w:rFonts w:ascii="Arial" w:eastAsia="Calibri" w:hAnsi="Arial" w:cs="Arial"/>
          <w:b w:val="0"/>
          <w:szCs w:val="20"/>
        </w:rPr>
        <w:t>Concordamos com os termos da declaração acima, dando-nos por satisfeitos com as informações obtidas e plenamente capacitados a elaborar nossa proposta para a licitação.</w:t>
      </w:r>
    </w:p>
    <w:p w14:paraId="5ACC1B71" w14:textId="77777777" w:rsidR="00DF5815" w:rsidRPr="009E686D" w:rsidRDefault="00DF5815" w:rsidP="00DF5815">
      <w:pPr>
        <w:pStyle w:val="Corpodetexto3"/>
        <w:suppressAutoHyphens/>
        <w:autoSpaceDE w:val="0"/>
        <w:autoSpaceDN w:val="0"/>
        <w:adjustRightInd w:val="0"/>
        <w:spacing w:before="120" w:line="276" w:lineRule="auto"/>
        <w:rPr>
          <w:rStyle w:val="EstiloNegrito"/>
          <w:rFonts w:ascii="Arial" w:eastAsia="Calibri" w:hAnsi="Arial" w:cs="Arial"/>
          <w:b w:val="0"/>
          <w:szCs w:val="20"/>
        </w:rPr>
      </w:pPr>
    </w:p>
    <w:p w14:paraId="6345A500" w14:textId="77777777" w:rsidR="00DF5815" w:rsidRPr="009E686D" w:rsidRDefault="00DF5815" w:rsidP="00DF5815">
      <w:pPr>
        <w:pStyle w:val="Corpodetexto3"/>
        <w:suppressAutoHyphens/>
        <w:autoSpaceDE w:val="0"/>
        <w:autoSpaceDN w:val="0"/>
        <w:adjustRightInd w:val="0"/>
        <w:spacing w:before="120" w:line="276" w:lineRule="auto"/>
        <w:jc w:val="center"/>
        <w:rPr>
          <w:rStyle w:val="EstiloNegrito"/>
          <w:rFonts w:ascii="Arial" w:eastAsia="Calibri" w:hAnsi="Arial" w:cs="Arial"/>
          <w:b w:val="0"/>
          <w:szCs w:val="20"/>
        </w:rPr>
      </w:pPr>
      <w:r w:rsidRPr="009E686D">
        <w:rPr>
          <w:rStyle w:val="EstiloNegrito"/>
          <w:rFonts w:ascii="Arial" w:eastAsia="Calibri" w:hAnsi="Arial" w:cs="Arial"/>
          <w:b w:val="0"/>
          <w:szCs w:val="20"/>
        </w:rPr>
        <w:t>Local e Data</w:t>
      </w:r>
    </w:p>
    <w:p w14:paraId="01D7E0DF" w14:textId="77777777" w:rsidR="00DF5815" w:rsidRPr="009E686D" w:rsidRDefault="00DF5815" w:rsidP="00DF5815">
      <w:pPr>
        <w:pStyle w:val="Corpodetexto3"/>
        <w:suppressAutoHyphens/>
        <w:autoSpaceDE w:val="0"/>
        <w:autoSpaceDN w:val="0"/>
        <w:adjustRightInd w:val="0"/>
        <w:spacing w:before="120" w:line="276" w:lineRule="auto"/>
        <w:ind w:firstLine="709"/>
        <w:rPr>
          <w:rStyle w:val="EstiloNegrito"/>
          <w:rFonts w:ascii="Arial" w:eastAsia="Calibri" w:hAnsi="Arial" w:cs="Arial"/>
          <w:b w:val="0"/>
          <w:szCs w:val="20"/>
        </w:rPr>
      </w:pPr>
    </w:p>
    <w:p w14:paraId="51DA85C1" w14:textId="77777777" w:rsidR="00DF5815" w:rsidRPr="009E686D" w:rsidRDefault="00DF5815" w:rsidP="00DF5815">
      <w:pPr>
        <w:pStyle w:val="Corpodetexto3"/>
        <w:suppressAutoHyphens/>
        <w:autoSpaceDE w:val="0"/>
        <w:autoSpaceDN w:val="0"/>
        <w:adjustRightInd w:val="0"/>
        <w:spacing w:before="120" w:line="276" w:lineRule="auto"/>
        <w:jc w:val="center"/>
        <w:rPr>
          <w:rStyle w:val="EstiloNegrito"/>
          <w:rFonts w:ascii="Arial" w:eastAsia="Calibri" w:hAnsi="Arial" w:cs="Arial"/>
          <w:b w:val="0"/>
          <w:szCs w:val="20"/>
        </w:rPr>
      </w:pPr>
      <w:r w:rsidRPr="009E686D">
        <w:rPr>
          <w:rStyle w:val="EstiloNegrito"/>
          <w:rFonts w:ascii="Arial" w:eastAsia="Calibri" w:hAnsi="Arial" w:cs="Arial"/>
          <w:b w:val="0"/>
          <w:szCs w:val="20"/>
        </w:rPr>
        <w:t>(Assinatura e identificação do representante legal da licitante)</w:t>
      </w:r>
    </w:p>
    <w:p w14:paraId="474A268A" w14:textId="77777777" w:rsidR="00DF5815" w:rsidRPr="009E686D" w:rsidRDefault="00DF5815" w:rsidP="00DF5815">
      <w:pPr>
        <w:pStyle w:val="Corpodetexto3"/>
        <w:suppressAutoHyphens/>
        <w:autoSpaceDE w:val="0"/>
        <w:autoSpaceDN w:val="0"/>
        <w:adjustRightInd w:val="0"/>
        <w:spacing w:before="120" w:line="276" w:lineRule="auto"/>
        <w:rPr>
          <w:rStyle w:val="EstiloNegrito"/>
          <w:rFonts w:ascii="Arial" w:eastAsia="Calibri" w:hAnsi="Arial" w:cs="Arial"/>
          <w:b w:val="0"/>
          <w:szCs w:val="20"/>
        </w:rPr>
      </w:pPr>
    </w:p>
    <w:p w14:paraId="02B55C6B" w14:textId="77777777" w:rsidR="00DF5815" w:rsidRPr="009E686D" w:rsidRDefault="00DF5815" w:rsidP="00DF5815">
      <w:pPr>
        <w:pStyle w:val="Corpodetexto3"/>
        <w:suppressAutoHyphens/>
        <w:autoSpaceDE w:val="0"/>
        <w:autoSpaceDN w:val="0"/>
        <w:adjustRightInd w:val="0"/>
        <w:spacing w:before="120" w:line="276" w:lineRule="auto"/>
        <w:jc w:val="both"/>
        <w:rPr>
          <w:rStyle w:val="EstiloNegrito"/>
          <w:rFonts w:ascii="Arial" w:eastAsia="Calibri" w:hAnsi="Arial" w:cs="Arial"/>
          <w:b w:val="0"/>
          <w:szCs w:val="20"/>
        </w:rPr>
      </w:pPr>
      <w:r w:rsidRPr="009E686D">
        <w:rPr>
          <w:rStyle w:val="EstiloNegrito"/>
          <w:rFonts w:ascii="Arial" w:eastAsia="Calibri" w:hAnsi="Arial" w:cs="Arial"/>
          <w:b w:val="0"/>
          <w:szCs w:val="20"/>
        </w:rPr>
        <w:t>Nota: A empresa deverá anexar a esta declaração documento comprobatório da competência de seu representante legal para a referida visita.</w:t>
      </w:r>
    </w:p>
    <w:p w14:paraId="02A73803" w14:textId="77777777" w:rsidR="00DF5815" w:rsidRPr="009E686D" w:rsidRDefault="00DF5815" w:rsidP="00DF5815">
      <w:pPr>
        <w:pStyle w:val="Corpodetexto2"/>
        <w:spacing w:before="120" w:line="276" w:lineRule="auto"/>
        <w:jc w:val="both"/>
        <w:rPr>
          <w:rFonts w:ascii="Arial" w:hAnsi="Arial" w:cs="Arial"/>
          <w:sz w:val="20"/>
          <w:szCs w:val="20"/>
        </w:rPr>
      </w:pPr>
      <w:r w:rsidRPr="009E686D">
        <w:rPr>
          <w:rFonts w:ascii="Arial" w:hAnsi="Arial" w:cs="Arial"/>
          <w:sz w:val="20"/>
          <w:szCs w:val="20"/>
        </w:rPr>
        <w:t xml:space="preserve">OBS 2: Os participantes que optarem por não realizar a Visita Técnica, deverão apresentar declaração assinada pelo seu </w:t>
      </w:r>
      <w:r w:rsidRPr="009E686D">
        <w:rPr>
          <w:rStyle w:val="EstiloNegrito"/>
          <w:rFonts w:ascii="Arial" w:eastAsia="Calibri" w:hAnsi="Arial" w:cs="Arial"/>
          <w:b w:val="0"/>
          <w:szCs w:val="20"/>
        </w:rPr>
        <w:t>representante legal</w:t>
      </w:r>
      <w:r w:rsidRPr="009E686D">
        <w:rPr>
          <w:rFonts w:ascii="Arial" w:hAnsi="Arial" w:cs="Arial"/>
          <w:sz w:val="20"/>
          <w:szCs w:val="20"/>
        </w:rPr>
        <w:t xml:space="preserve"> de que possuem pleno conhecimento do objeto a ser contratado.</w:t>
      </w:r>
    </w:p>
    <w:p w14:paraId="641C74FA" w14:textId="77777777" w:rsidR="00DB07A1" w:rsidRDefault="00DB07A1" w:rsidP="0034676D">
      <w:pPr>
        <w:jc w:val="center"/>
        <w:rPr>
          <w:rFonts w:ascii="Arial" w:hAnsi="Arial" w:cs="Arial"/>
          <w:b/>
          <w:color w:val="000000" w:themeColor="text1"/>
          <w:sz w:val="20"/>
          <w:szCs w:val="20"/>
        </w:rPr>
      </w:pPr>
    </w:p>
    <w:p w14:paraId="32C079E7" w14:textId="77777777" w:rsidR="00DB07A1" w:rsidRDefault="00DB07A1" w:rsidP="0034676D">
      <w:pPr>
        <w:jc w:val="center"/>
        <w:rPr>
          <w:rFonts w:ascii="Arial" w:hAnsi="Arial" w:cs="Arial"/>
          <w:b/>
          <w:color w:val="000000" w:themeColor="text1"/>
          <w:sz w:val="20"/>
          <w:szCs w:val="20"/>
        </w:rPr>
      </w:pPr>
    </w:p>
    <w:p w14:paraId="1D115203" w14:textId="77777777" w:rsidR="00DB07A1" w:rsidRDefault="00DB07A1" w:rsidP="0034676D">
      <w:pPr>
        <w:jc w:val="center"/>
        <w:rPr>
          <w:rFonts w:ascii="Arial" w:hAnsi="Arial" w:cs="Arial"/>
          <w:b/>
          <w:color w:val="000000" w:themeColor="text1"/>
          <w:sz w:val="20"/>
          <w:szCs w:val="20"/>
        </w:rPr>
      </w:pPr>
    </w:p>
    <w:p w14:paraId="3C83EE51" w14:textId="77777777" w:rsidR="00DB07A1" w:rsidRDefault="00DB07A1" w:rsidP="0034676D">
      <w:pPr>
        <w:jc w:val="center"/>
        <w:rPr>
          <w:rFonts w:ascii="Arial" w:hAnsi="Arial" w:cs="Arial"/>
          <w:b/>
          <w:color w:val="000000" w:themeColor="text1"/>
          <w:sz w:val="20"/>
          <w:szCs w:val="20"/>
        </w:rPr>
      </w:pPr>
    </w:p>
    <w:p w14:paraId="2C5A803B" w14:textId="77777777" w:rsidR="00DB07A1" w:rsidRDefault="00DB07A1" w:rsidP="0034676D">
      <w:pPr>
        <w:jc w:val="center"/>
        <w:rPr>
          <w:rFonts w:ascii="Arial" w:hAnsi="Arial" w:cs="Arial"/>
          <w:b/>
          <w:color w:val="000000" w:themeColor="text1"/>
          <w:sz w:val="20"/>
          <w:szCs w:val="20"/>
        </w:rPr>
      </w:pPr>
    </w:p>
    <w:p w14:paraId="26F61301" w14:textId="77777777" w:rsidR="00DB07A1" w:rsidRDefault="00DB07A1" w:rsidP="0034676D">
      <w:pPr>
        <w:jc w:val="center"/>
        <w:rPr>
          <w:rFonts w:ascii="Arial" w:hAnsi="Arial" w:cs="Arial"/>
          <w:b/>
          <w:color w:val="000000" w:themeColor="text1"/>
          <w:sz w:val="20"/>
          <w:szCs w:val="20"/>
        </w:rPr>
      </w:pPr>
    </w:p>
    <w:p w14:paraId="4943D059" w14:textId="77777777" w:rsidR="00DF5815" w:rsidRDefault="00DF5815" w:rsidP="0034676D">
      <w:pPr>
        <w:jc w:val="center"/>
        <w:rPr>
          <w:rFonts w:ascii="Arial" w:hAnsi="Arial" w:cs="Arial"/>
          <w:b/>
          <w:color w:val="000000" w:themeColor="text1"/>
          <w:sz w:val="20"/>
          <w:szCs w:val="20"/>
        </w:rPr>
      </w:pPr>
    </w:p>
    <w:p w14:paraId="499CCF02" w14:textId="77777777" w:rsidR="00DF5815" w:rsidRDefault="00DF5815" w:rsidP="0034676D">
      <w:pPr>
        <w:jc w:val="center"/>
        <w:rPr>
          <w:rFonts w:ascii="Arial" w:hAnsi="Arial" w:cs="Arial"/>
          <w:b/>
          <w:color w:val="000000" w:themeColor="text1"/>
          <w:sz w:val="20"/>
          <w:szCs w:val="20"/>
        </w:rPr>
      </w:pPr>
    </w:p>
    <w:p w14:paraId="1FBE500D" w14:textId="77777777" w:rsidR="00DF5815" w:rsidRDefault="00DF5815" w:rsidP="0034676D">
      <w:pPr>
        <w:jc w:val="center"/>
        <w:rPr>
          <w:rFonts w:ascii="Arial" w:hAnsi="Arial" w:cs="Arial"/>
          <w:b/>
          <w:color w:val="000000" w:themeColor="text1"/>
          <w:sz w:val="20"/>
          <w:szCs w:val="20"/>
        </w:rPr>
      </w:pPr>
    </w:p>
    <w:p w14:paraId="6311D1C5" w14:textId="77777777" w:rsidR="00DF5815" w:rsidRDefault="00DF5815" w:rsidP="0034676D">
      <w:pPr>
        <w:jc w:val="center"/>
        <w:rPr>
          <w:rFonts w:ascii="Arial" w:hAnsi="Arial" w:cs="Arial"/>
          <w:b/>
          <w:color w:val="000000" w:themeColor="text1"/>
          <w:sz w:val="20"/>
          <w:szCs w:val="20"/>
        </w:rPr>
      </w:pPr>
    </w:p>
    <w:p w14:paraId="3DA9649C" w14:textId="77777777" w:rsidR="00DF5815" w:rsidRDefault="00DF5815" w:rsidP="0034676D">
      <w:pPr>
        <w:jc w:val="center"/>
        <w:rPr>
          <w:rFonts w:ascii="Arial" w:hAnsi="Arial" w:cs="Arial"/>
          <w:b/>
          <w:color w:val="000000" w:themeColor="text1"/>
          <w:sz w:val="20"/>
          <w:szCs w:val="20"/>
        </w:rPr>
      </w:pPr>
    </w:p>
    <w:p w14:paraId="268579AF" w14:textId="77777777" w:rsidR="00DF5815" w:rsidRDefault="00DF5815" w:rsidP="0034676D">
      <w:pPr>
        <w:jc w:val="center"/>
        <w:rPr>
          <w:rFonts w:ascii="Arial" w:hAnsi="Arial" w:cs="Arial"/>
          <w:b/>
          <w:color w:val="000000" w:themeColor="text1"/>
          <w:sz w:val="20"/>
          <w:szCs w:val="20"/>
        </w:rPr>
      </w:pPr>
    </w:p>
    <w:p w14:paraId="6999ED36" w14:textId="77777777" w:rsidR="00DF5815" w:rsidRPr="00DF5815" w:rsidRDefault="00DF5815" w:rsidP="00DF5815">
      <w:pPr>
        <w:pStyle w:val="Corpo"/>
        <w:spacing w:before="120" w:after="120" w:line="276" w:lineRule="auto"/>
        <w:jc w:val="center"/>
        <w:rPr>
          <w:rFonts w:ascii="Arial" w:hAnsi="Arial" w:cs="Arial"/>
          <w:b/>
          <w:bCs/>
          <w:color w:val="000000" w:themeColor="text1"/>
          <w:sz w:val="20"/>
          <w:szCs w:val="20"/>
        </w:rPr>
      </w:pPr>
      <w:r w:rsidRPr="00DF5815">
        <w:rPr>
          <w:rFonts w:ascii="Arial" w:hAnsi="Arial" w:cs="Arial"/>
          <w:b/>
          <w:bCs/>
          <w:color w:val="000000" w:themeColor="text1"/>
          <w:sz w:val="20"/>
          <w:szCs w:val="20"/>
        </w:rPr>
        <w:lastRenderedPageBreak/>
        <w:t>ANEXO VII</w:t>
      </w:r>
    </w:p>
    <w:p w14:paraId="733943C9" w14:textId="70CB06BE" w:rsidR="00DF5815" w:rsidRDefault="00DF5815" w:rsidP="00DF5815">
      <w:pPr>
        <w:widowControl w:val="0"/>
        <w:autoSpaceDE w:val="0"/>
        <w:autoSpaceDN w:val="0"/>
        <w:adjustRightInd w:val="0"/>
        <w:spacing w:before="120" w:after="120" w:line="276" w:lineRule="auto"/>
        <w:jc w:val="center"/>
        <w:rPr>
          <w:rFonts w:ascii="Arial" w:hAnsi="Arial" w:cs="Arial"/>
          <w:b/>
          <w:bCs/>
          <w:sz w:val="20"/>
          <w:szCs w:val="20"/>
        </w:rPr>
      </w:pPr>
      <w:r w:rsidRPr="00DF5815">
        <w:rPr>
          <w:rFonts w:ascii="Arial" w:hAnsi="Arial" w:cs="Arial"/>
          <w:b/>
          <w:bCs/>
          <w:sz w:val="20"/>
          <w:szCs w:val="20"/>
        </w:rPr>
        <w:t>TERMO DE COOPERAÇÃO TÉCNICA</w:t>
      </w:r>
    </w:p>
    <w:p w14:paraId="37CE98D7" w14:textId="0BCA46A7" w:rsidR="001B0514" w:rsidRDefault="001B0514" w:rsidP="00DF5815">
      <w:pPr>
        <w:widowControl w:val="0"/>
        <w:autoSpaceDE w:val="0"/>
        <w:autoSpaceDN w:val="0"/>
        <w:adjustRightInd w:val="0"/>
        <w:spacing w:before="120" w:after="120" w:line="276" w:lineRule="auto"/>
        <w:jc w:val="center"/>
        <w:rPr>
          <w:rFonts w:ascii="Arial" w:hAnsi="Arial" w:cs="Arial"/>
          <w:sz w:val="20"/>
          <w:szCs w:val="20"/>
        </w:rPr>
      </w:pPr>
    </w:p>
    <w:p w14:paraId="6A052046" w14:textId="77777777" w:rsidR="001B0514" w:rsidRPr="00DF5815" w:rsidRDefault="001B0514" w:rsidP="00DF5815">
      <w:pPr>
        <w:widowControl w:val="0"/>
        <w:autoSpaceDE w:val="0"/>
        <w:autoSpaceDN w:val="0"/>
        <w:adjustRightInd w:val="0"/>
        <w:spacing w:before="120" w:after="120" w:line="276" w:lineRule="auto"/>
        <w:jc w:val="center"/>
        <w:rPr>
          <w:rFonts w:ascii="Arial" w:hAnsi="Arial" w:cs="Arial"/>
          <w:sz w:val="20"/>
          <w:szCs w:val="20"/>
        </w:rPr>
      </w:pPr>
    </w:p>
    <w:p w14:paraId="76EA7C10" w14:textId="221F677A" w:rsidR="00DF5815" w:rsidRDefault="00DF5815" w:rsidP="00DF5815">
      <w:pPr>
        <w:pStyle w:val="Corpodetexto23"/>
        <w:autoSpaceDE w:val="0"/>
        <w:spacing w:before="120" w:after="120" w:line="276" w:lineRule="auto"/>
        <w:ind w:left="2835" w:firstLine="0"/>
        <w:rPr>
          <w:rFonts w:ascii="Arial" w:eastAsia="Arial" w:hAnsi="Arial" w:cs="Arial"/>
          <w:sz w:val="20"/>
          <w:szCs w:val="20"/>
        </w:rPr>
      </w:pPr>
      <w:r w:rsidRPr="00DF5815">
        <w:rPr>
          <w:rFonts w:ascii="Arial" w:eastAsia="Arial" w:hAnsi="Arial" w:cs="Arial"/>
          <w:sz w:val="20"/>
          <w:szCs w:val="20"/>
        </w:rPr>
        <w:t>ACORDO DE COOPERAÇÃO TÉCNICA nº ___/___ QUE ENTRE SI CELEBRAM A COORDENAÇÃO-GERAL DE INFRAESTRUTURA DOS CAMPI (COGIC/FIOCRUZ) E O BANCO DO BRASIL S.A., VISANDO A ABERTURA DE CONTAS PARA DEPÓSITOS VINCULADOS A OBRIGAÇÕES, NOS TERMOS DA IN 05/2017.</w:t>
      </w:r>
    </w:p>
    <w:p w14:paraId="29D175DC" w14:textId="77777777" w:rsidR="00DD4496" w:rsidRPr="00DF5815" w:rsidRDefault="00DD4496" w:rsidP="00DF5815">
      <w:pPr>
        <w:pStyle w:val="Corpodetexto23"/>
        <w:autoSpaceDE w:val="0"/>
        <w:spacing w:before="120" w:after="120" w:line="276" w:lineRule="auto"/>
        <w:ind w:left="2835" w:firstLine="0"/>
        <w:rPr>
          <w:rFonts w:ascii="Arial" w:eastAsia="Arial" w:hAnsi="Arial" w:cs="Arial"/>
          <w:sz w:val="20"/>
          <w:szCs w:val="20"/>
        </w:rPr>
      </w:pPr>
    </w:p>
    <w:p w14:paraId="1CA6705E" w14:textId="77777777" w:rsidR="00DF5815" w:rsidRPr="00DF5815" w:rsidRDefault="00DF5815" w:rsidP="00DF5815">
      <w:pPr>
        <w:autoSpaceDE w:val="0"/>
        <w:spacing w:before="120" w:after="120" w:line="276" w:lineRule="auto"/>
        <w:jc w:val="both"/>
        <w:rPr>
          <w:rFonts w:ascii="Arial" w:eastAsia="Arial" w:hAnsi="Arial" w:cs="Arial"/>
          <w:sz w:val="20"/>
          <w:szCs w:val="20"/>
        </w:rPr>
      </w:pPr>
      <w:r w:rsidRPr="00DF5815">
        <w:rPr>
          <w:rFonts w:ascii="Arial" w:eastAsia="Arial" w:hAnsi="Arial" w:cs="Arial"/>
          <w:sz w:val="20"/>
          <w:szCs w:val="20"/>
        </w:rPr>
        <w:t xml:space="preserve">A União, por intermédio do(a) COORDENAÇÃO-GERAL DE INFRAESTRUTURA DOS CAMPI COGIC/FIOCRUZ/MS, com sede na Avenida Brasil, nº. 4.365, Prédio Sede da COGIC, Manguinhos, CEP 21.040-900, na cidade do Rio de Janeiro / Estado RJ, inscrita no CNPJ sob o nº 33.781.055/0003-05, neste ato representada pelo seu COORDENADOR-GERAL, Sr. ROBERTO PIERRE CHAGNON, nomeado(a) pela  Portaria nº 175, de 24 de janeiro de 2018, publicada no DOU de 26 de janeiro de 2018, inscrito(a) no CPF nº ...................., portador(a) da Carteira de Identidade nº ...................................., doravante denominada FIOCRUZ, e, de outro lado o BANCO DO BRASIL S.A., sociedade de economia mista, inscrito no CNPJ/MF sob o nº 00.000.000/0001-91, com sede em Brasília (DF), doravante denominado simplesmente </w:t>
      </w:r>
      <w:r w:rsidRPr="00DF5815">
        <w:rPr>
          <w:rFonts w:ascii="Arial" w:eastAsia="Arial" w:hAnsi="Arial" w:cs="Arial"/>
          <w:b/>
          <w:bCs/>
          <w:sz w:val="20"/>
          <w:szCs w:val="20"/>
        </w:rPr>
        <w:t>BANCO</w:t>
      </w:r>
      <w:r w:rsidRPr="00DF5815">
        <w:rPr>
          <w:rFonts w:ascii="Arial" w:eastAsia="Arial" w:hAnsi="Arial" w:cs="Arial"/>
          <w:sz w:val="20"/>
          <w:szCs w:val="20"/>
        </w:rPr>
        <w:t xml:space="preserve">, neste ato representado pelo Gerente Geral, Sr. Alcides </w:t>
      </w:r>
      <w:proofErr w:type="spellStart"/>
      <w:r w:rsidRPr="00DF5815">
        <w:rPr>
          <w:rFonts w:ascii="Arial" w:eastAsia="Arial" w:hAnsi="Arial" w:cs="Arial"/>
          <w:sz w:val="20"/>
          <w:szCs w:val="20"/>
        </w:rPr>
        <w:t>Pegorer</w:t>
      </w:r>
      <w:proofErr w:type="spellEnd"/>
      <w:r w:rsidRPr="00DF5815">
        <w:rPr>
          <w:rFonts w:ascii="Arial" w:eastAsia="Arial" w:hAnsi="Arial" w:cs="Arial"/>
          <w:sz w:val="20"/>
          <w:szCs w:val="20"/>
        </w:rPr>
        <w:t xml:space="preserve"> Júnior, brasileiro, casado, CPF: 569.486.979-68, RG: 4021826-2 SSP/PR, resolvem celebrar o presente Acordo de Cooperação Técnica, doravante denominado simplesmente </w:t>
      </w:r>
      <w:r w:rsidRPr="00DF5815">
        <w:rPr>
          <w:rFonts w:ascii="Arial" w:eastAsia="Arial" w:hAnsi="Arial" w:cs="Arial"/>
          <w:b/>
          <w:bCs/>
          <w:sz w:val="20"/>
          <w:szCs w:val="20"/>
        </w:rPr>
        <w:t>ACORDO</w:t>
      </w:r>
      <w:r w:rsidRPr="00DF5815">
        <w:rPr>
          <w:rFonts w:ascii="Arial" w:eastAsia="Arial" w:hAnsi="Arial" w:cs="Arial"/>
          <w:sz w:val="20"/>
          <w:szCs w:val="20"/>
        </w:rPr>
        <w:t xml:space="preserve">, para a prestação dos serviços de abertura de </w:t>
      </w:r>
      <w:r w:rsidRPr="00DF5815">
        <w:rPr>
          <w:rFonts w:ascii="Arial" w:eastAsia="Arial" w:hAnsi="Arial" w:cs="Arial"/>
          <w:b/>
          <w:bCs/>
          <w:sz w:val="20"/>
          <w:szCs w:val="20"/>
        </w:rPr>
        <w:t xml:space="preserve">contas específicas destinadas a abrigar os recursos captados relativos a execução dos Encargos Trabalhistas nos termos da Instrução Normativa nº 03 SLTI/MPOG, de 15.10.09 </w:t>
      </w:r>
      <w:r w:rsidRPr="00DF5815">
        <w:rPr>
          <w:rFonts w:ascii="Arial" w:eastAsia="Arial" w:hAnsi="Arial" w:cs="Arial"/>
          <w:sz w:val="20"/>
          <w:szCs w:val="20"/>
        </w:rPr>
        <w:t xml:space="preserve"> – doravante denominada </w:t>
      </w:r>
      <w:r w:rsidRPr="00DF5815">
        <w:rPr>
          <w:rFonts w:ascii="Arial" w:eastAsia="Arial" w:hAnsi="Arial" w:cs="Arial"/>
          <w:b/>
          <w:bCs/>
          <w:sz w:val="20"/>
          <w:szCs w:val="20"/>
        </w:rPr>
        <w:t>CONTA</w:t>
      </w:r>
      <w:r w:rsidRPr="00DF5815">
        <w:rPr>
          <w:rFonts w:ascii="Arial" w:eastAsia="Arial" w:hAnsi="Arial" w:cs="Arial"/>
          <w:sz w:val="20"/>
          <w:szCs w:val="20"/>
        </w:rPr>
        <w:t>, e as demais normas pertinentes, mediante as seguintes condições:</w:t>
      </w:r>
    </w:p>
    <w:p w14:paraId="3831980C" w14:textId="77777777" w:rsidR="00DF5815" w:rsidRPr="00DF5815" w:rsidRDefault="00DF5815" w:rsidP="00DF5815">
      <w:pPr>
        <w:autoSpaceDE w:val="0"/>
        <w:spacing w:before="120" w:after="120" w:line="276" w:lineRule="auto"/>
        <w:jc w:val="both"/>
        <w:rPr>
          <w:rFonts w:ascii="Arial" w:eastAsia="Arial" w:hAnsi="Arial" w:cs="Arial"/>
          <w:sz w:val="20"/>
          <w:szCs w:val="20"/>
        </w:rPr>
      </w:pPr>
      <w:r w:rsidRPr="00DF5815">
        <w:rPr>
          <w:rFonts w:ascii="Arial" w:eastAsia="Arial" w:hAnsi="Arial" w:cs="Arial"/>
          <w:b/>
          <w:bCs/>
          <w:sz w:val="20"/>
          <w:szCs w:val="20"/>
        </w:rPr>
        <w:t xml:space="preserve">CLÁUSULA PRIMEIRA - DO OBJETO – </w:t>
      </w:r>
      <w:r w:rsidRPr="00DF5815">
        <w:rPr>
          <w:rFonts w:ascii="Arial" w:eastAsia="Arial" w:hAnsi="Arial" w:cs="Arial"/>
          <w:sz w:val="20"/>
          <w:szCs w:val="20"/>
        </w:rPr>
        <w:t xml:space="preserve">O presente instrumento tem por objetivo regulamentar a prestação, pelo </w:t>
      </w:r>
      <w:r w:rsidRPr="00DF5815">
        <w:rPr>
          <w:rFonts w:ascii="Arial" w:eastAsia="Arial" w:hAnsi="Arial" w:cs="Arial"/>
          <w:b/>
          <w:bCs/>
          <w:sz w:val="20"/>
          <w:szCs w:val="20"/>
        </w:rPr>
        <w:t>BANCO</w:t>
      </w:r>
      <w:r w:rsidRPr="00DF5815">
        <w:rPr>
          <w:rFonts w:ascii="Arial" w:eastAsia="Arial" w:hAnsi="Arial" w:cs="Arial"/>
          <w:sz w:val="20"/>
          <w:szCs w:val="20"/>
        </w:rPr>
        <w:t xml:space="preserve">, dos serviços de abertura de contas específicas destinadas a abrigar os recursos retidos na forma da Instrução Normativa nº 03, de 15.10.09, bem como viabilizar o acesso da FIOCRUZ aos saldos, extratos e movimentação dos recursos das referidas </w:t>
      </w:r>
      <w:r w:rsidRPr="00DF5815">
        <w:rPr>
          <w:rFonts w:ascii="Arial" w:eastAsia="Arial" w:hAnsi="Arial" w:cs="Arial"/>
          <w:b/>
          <w:bCs/>
          <w:sz w:val="20"/>
          <w:szCs w:val="20"/>
        </w:rPr>
        <w:t>CONTAS</w:t>
      </w:r>
      <w:r w:rsidRPr="00DF5815">
        <w:rPr>
          <w:rFonts w:ascii="Arial" w:eastAsia="Arial" w:hAnsi="Arial" w:cs="Arial"/>
          <w:sz w:val="20"/>
          <w:szCs w:val="20"/>
        </w:rPr>
        <w:t>.</w:t>
      </w:r>
    </w:p>
    <w:p w14:paraId="61A2CC4A" w14:textId="77777777" w:rsidR="00DF5815" w:rsidRPr="00DF5815" w:rsidRDefault="00DF5815" w:rsidP="00DF5815">
      <w:pPr>
        <w:autoSpaceDE w:val="0"/>
        <w:spacing w:before="120" w:after="120" w:line="276" w:lineRule="auto"/>
        <w:jc w:val="both"/>
        <w:rPr>
          <w:rFonts w:ascii="Arial" w:eastAsia="Arial" w:hAnsi="Arial" w:cs="Arial"/>
          <w:sz w:val="20"/>
          <w:szCs w:val="20"/>
        </w:rPr>
      </w:pPr>
      <w:r w:rsidRPr="00DF5815">
        <w:rPr>
          <w:rFonts w:ascii="Arial" w:eastAsia="Arial" w:hAnsi="Arial" w:cs="Arial"/>
          <w:b/>
          <w:bCs/>
          <w:sz w:val="20"/>
          <w:szCs w:val="20"/>
        </w:rPr>
        <w:t xml:space="preserve">CLÁUSULA SEGUNDA - DOS PROCEDIMENTOS – </w:t>
      </w:r>
      <w:r w:rsidRPr="00DF5815">
        <w:rPr>
          <w:rFonts w:ascii="Arial" w:eastAsia="Arial" w:hAnsi="Arial" w:cs="Arial"/>
          <w:sz w:val="20"/>
          <w:szCs w:val="20"/>
        </w:rPr>
        <w:t xml:space="preserve">Para a consecução do objeto do presente </w:t>
      </w:r>
      <w:r w:rsidRPr="00DF5815">
        <w:rPr>
          <w:rFonts w:ascii="Arial" w:eastAsia="Arial" w:hAnsi="Arial" w:cs="Arial"/>
          <w:b/>
          <w:bCs/>
          <w:sz w:val="20"/>
          <w:szCs w:val="20"/>
        </w:rPr>
        <w:t>ACORDO,</w:t>
      </w:r>
      <w:r w:rsidRPr="00DF5815">
        <w:rPr>
          <w:rFonts w:ascii="Arial" w:eastAsia="Arial" w:hAnsi="Arial" w:cs="Arial"/>
          <w:sz w:val="20"/>
          <w:szCs w:val="20"/>
        </w:rPr>
        <w:t xml:space="preserve"> serão adotados os seguintes procedimentos:</w:t>
      </w:r>
    </w:p>
    <w:p w14:paraId="3D841B1C" w14:textId="77777777" w:rsidR="00DF5815" w:rsidRPr="00DF5815" w:rsidRDefault="00DF5815" w:rsidP="00DF5815">
      <w:pPr>
        <w:widowControl w:val="0"/>
        <w:numPr>
          <w:ilvl w:val="0"/>
          <w:numId w:val="21"/>
        </w:numPr>
        <w:tabs>
          <w:tab w:val="left" w:pos="2160"/>
        </w:tabs>
        <w:suppressAutoHyphens/>
        <w:autoSpaceDE w:val="0"/>
        <w:spacing w:before="120" w:after="120" w:line="276" w:lineRule="auto"/>
        <w:jc w:val="both"/>
        <w:rPr>
          <w:rFonts w:ascii="Arial" w:eastAsia="Arial" w:hAnsi="Arial" w:cs="Arial"/>
          <w:sz w:val="20"/>
          <w:szCs w:val="20"/>
        </w:rPr>
      </w:pPr>
      <w:r w:rsidRPr="00DF5815">
        <w:rPr>
          <w:rFonts w:ascii="Arial" w:eastAsia="Arial" w:hAnsi="Arial" w:cs="Arial"/>
          <w:sz w:val="20"/>
          <w:szCs w:val="20"/>
        </w:rPr>
        <w:t xml:space="preserve">Para cada contrato será aberta uma </w:t>
      </w:r>
      <w:r w:rsidRPr="00DF5815">
        <w:rPr>
          <w:rFonts w:ascii="Arial" w:eastAsia="Arial" w:hAnsi="Arial" w:cs="Arial"/>
          <w:b/>
          <w:bCs/>
          <w:sz w:val="20"/>
          <w:szCs w:val="20"/>
        </w:rPr>
        <w:t>CONTA</w:t>
      </w:r>
      <w:r w:rsidRPr="00DF5815">
        <w:rPr>
          <w:rFonts w:ascii="Arial" w:eastAsia="Arial" w:hAnsi="Arial" w:cs="Arial"/>
          <w:sz w:val="20"/>
          <w:szCs w:val="20"/>
        </w:rPr>
        <w:t xml:space="preserve"> em nome da pessoa física ou jurídica que possui contrato firmado com a Administração Pública – doravante denominado </w:t>
      </w:r>
      <w:r w:rsidRPr="00DF5815">
        <w:rPr>
          <w:rFonts w:ascii="Arial" w:eastAsia="Arial" w:hAnsi="Arial" w:cs="Arial"/>
          <w:b/>
          <w:bCs/>
          <w:sz w:val="20"/>
          <w:szCs w:val="20"/>
        </w:rPr>
        <w:t>CONTRATADO</w:t>
      </w:r>
      <w:r w:rsidRPr="00DF5815">
        <w:rPr>
          <w:rFonts w:ascii="Arial" w:eastAsia="Arial" w:hAnsi="Arial" w:cs="Arial"/>
          <w:sz w:val="20"/>
          <w:szCs w:val="20"/>
        </w:rPr>
        <w:t>, à ordem da FIOCRUZ, mediante solicitação ou autorização formal da FIOCRUZ.</w:t>
      </w:r>
    </w:p>
    <w:p w14:paraId="1010CE0D" w14:textId="77777777" w:rsidR="00DF5815" w:rsidRPr="00DF5815" w:rsidRDefault="00DF5815" w:rsidP="00DF5815">
      <w:pPr>
        <w:pStyle w:val="padraoTJ"/>
        <w:numPr>
          <w:ilvl w:val="0"/>
          <w:numId w:val="21"/>
        </w:numPr>
        <w:tabs>
          <w:tab w:val="left" w:pos="2160"/>
        </w:tabs>
        <w:autoSpaceDE w:val="0"/>
        <w:spacing w:before="120" w:after="120" w:line="276" w:lineRule="auto"/>
        <w:ind w:left="2154" w:hanging="357"/>
        <w:rPr>
          <w:rFonts w:ascii="Arial" w:eastAsia="Arial" w:hAnsi="Arial" w:cs="Arial"/>
          <w:sz w:val="20"/>
          <w:szCs w:val="20"/>
        </w:rPr>
      </w:pPr>
      <w:r w:rsidRPr="00DF5815">
        <w:rPr>
          <w:rFonts w:ascii="Arial" w:eastAsia="Arial" w:hAnsi="Arial" w:cs="Arial"/>
          <w:sz w:val="20"/>
          <w:szCs w:val="20"/>
        </w:rPr>
        <w:t>A conta será aberta exclusivamente para recebimento de depósitos dos recursos na forma da IN 03 MPOG/SLTI.</w:t>
      </w:r>
    </w:p>
    <w:p w14:paraId="6FBD8A22" w14:textId="63A337C9" w:rsidR="00DF5815" w:rsidRDefault="00DF5815" w:rsidP="00DF5815">
      <w:pPr>
        <w:widowControl w:val="0"/>
        <w:numPr>
          <w:ilvl w:val="0"/>
          <w:numId w:val="21"/>
        </w:numPr>
        <w:tabs>
          <w:tab w:val="left" w:pos="2160"/>
        </w:tabs>
        <w:suppressAutoHyphens/>
        <w:autoSpaceDE w:val="0"/>
        <w:spacing w:before="120" w:after="120" w:line="276" w:lineRule="auto"/>
        <w:jc w:val="both"/>
        <w:rPr>
          <w:rFonts w:ascii="Arial" w:eastAsia="Arial" w:hAnsi="Arial" w:cs="Arial"/>
          <w:b/>
          <w:bCs/>
          <w:sz w:val="20"/>
          <w:szCs w:val="20"/>
        </w:rPr>
      </w:pPr>
      <w:r w:rsidRPr="00DF5815">
        <w:rPr>
          <w:rFonts w:ascii="Arial" w:eastAsia="Arial" w:hAnsi="Arial" w:cs="Arial"/>
          <w:sz w:val="20"/>
          <w:szCs w:val="20"/>
        </w:rPr>
        <w:t xml:space="preserve">A movimentação dos recursos na </w:t>
      </w:r>
      <w:r w:rsidRPr="00DF5815">
        <w:rPr>
          <w:rFonts w:ascii="Arial" w:eastAsia="Arial" w:hAnsi="Arial" w:cs="Arial"/>
          <w:b/>
          <w:bCs/>
          <w:sz w:val="20"/>
          <w:szCs w:val="20"/>
        </w:rPr>
        <w:t>CONTA</w:t>
      </w:r>
      <w:r w:rsidRPr="00DF5815">
        <w:rPr>
          <w:rFonts w:ascii="Arial" w:eastAsia="Arial" w:hAnsi="Arial" w:cs="Arial"/>
          <w:sz w:val="20"/>
          <w:szCs w:val="20"/>
        </w:rPr>
        <w:t xml:space="preserve"> se dará mediante solicitação ou autorização da FIOCRUZ</w:t>
      </w:r>
      <w:r w:rsidRPr="00DF5815">
        <w:rPr>
          <w:rFonts w:ascii="Arial" w:eastAsia="Arial" w:hAnsi="Arial" w:cs="Arial"/>
          <w:b/>
          <w:bCs/>
          <w:sz w:val="20"/>
          <w:szCs w:val="20"/>
        </w:rPr>
        <w:t>.</w:t>
      </w:r>
    </w:p>
    <w:p w14:paraId="07A00313" w14:textId="77777777" w:rsidR="00DD4496" w:rsidRPr="00DF5815" w:rsidRDefault="00DD4496" w:rsidP="00DD4496">
      <w:pPr>
        <w:widowControl w:val="0"/>
        <w:tabs>
          <w:tab w:val="left" w:pos="2160"/>
        </w:tabs>
        <w:suppressAutoHyphens/>
        <w:autoSpaceDE w:val="0"/>
        <w:spacing w:before="120" w:after="120" w:line="276" w:lineRule="auto"/>
        <w:jc w:val="both"/>
        <w:rPr>
          <w:rFonts w:ascii="Arial" w:eastAsia="Arial" w:hAnsi="Arial" w:cs="Arial"/>
          <w:b/>
          <w:bCs/>
          <w:sz w:val="20"/>
          <w:szCs w:val="20"/>
        </w:rPr>
      </w:pPr>
    </w:p>
    <w:p w14:paraId="55692A25" w14:textId="77777777" w:rsidR="00DF5815" w:rsidRPr="00DF5815" w:rsidRDefault="00DF5815" w:rsidP="00DF5815">
      <w:pPr>
        <w:autoSpaceDE w:val="0"/>
        <w:spacing w:before="120" w:after="120" w:line="276" w:lineRule="auto"/>
        <w:jc w:val="both"/>
        <w:rPr>
          <w:rFonts w:ascii="Arial" w:eastAsia="Arial" w:hAnsi="Arial" w:cs="Arial"/>
          <w:sz w:val="20"/>
          <w:szCs w:val="20"/>
        </w:rPr>
      </w:pPr>
      <w:r w:rsidRPr="00DF5815">
        <w:rPr>
          <w:rFonts w:ascii="Arial" w:eastAsia="Arial" w:hAnsi="Arial" w:cs="Arial"/>
          <w:b/>
          <w:bCs/>
          <w:sz w:val="20"/>
          <w:szCs w:val="20"/>
        </w:rPr>
        <w:lastRenderedPageBreak/>
        <w:t xml:space="preserve">CLÁUSULA TERCEIRA - DO FLUXO OPERACIONAL – </w:t>
      </w:r>
      <w:r w:rsidRPr="00DF5815">
        <w:rPr>
          <w:rFonts w:ascii="Arial" w:eastAsia="Arial" w:hAnsi="Arial" w:cs="Arial"/>
          <w:sz w:val="20"/>
          <w:szCs w:val="20"/>
        </w:rPr>
        <w:t xml:space="preserve">A abertura da </w:t>
      </w:r>
      <w:r w:rsidRPr="00DF5815">
        <w:rPr>
          <w:rFonts w:ascii="Arial" w:eastAsia="Arial" w:hAnsi="Arial" w:cs="Arial"/>
          <w:b/>
          <w:bCs/>
          <w:sz w:val="20"/>
          <w:szCs w:val="20"/>
        </w:rPr>
        <w:t>CONTA</w:t>
      </w:r>
      <w:r w:rsidRPr="00DF5815">
        <w:rPr>
          <w:rFonts w:ascii="Arial" w:eastAsia="Arial" w:hAnsi="Arial" w:cs="Arial"/>
          <w:sz w:val="20"/>
          <w:szCs w:val="20"/>
        </w:rPr>
        <w:t>, captação e movimentação dos recursos se dará conforme o fluxo operacional a seguir:</w:t>
      </w:r>
    </w:p>
    <w:p w14:paraId="3E82A795" w14:textId="77777777" w:rsidR="00DF5815" w:rsidRPr="00DF5815" w:rsidRDefault="00DF5815" w:rsidP="00DF5815">
      <w:pPr>
        <w:widowControl w:val="0"/>
        <w:numPr>
          <w:ilvl w:val="0"/>
          <w:numId w:val="22"/>
        </w:numPr>
        <w:tabs>
          <w:tab w:val="left" w:pos="2160"/>
        </w:tabs>
        <w:suppressAutoHyphens/>
        <w:autoSpaceDE w:val="0"/>
        <w:spacing w:before="120" w:after="120" w:line="276" w:lineRule="auto"/>
        <w:jc w:val="both"/>
        <w:rPr>
          <w:rFonts w:ascii="Arial" w:eastAsia="Arial" w:hAnsi="Arial" w:cs="Arial"/>
          <w:sz w:val="20"/>
          <w:szCs w:val="20"/>
        </w:rPr>
      </w:pPr>
      <w:r w:rsidRPr="00DF5815">
        <w:rPr>
          <w:rFonts w:ascii="Arial" w:eastAsia="Arial" w:hAnsi="Arial" w:cs="Arial"/>
          <w:sz w:val="20"/>
          <w:szCs w:val="20"/>
        </w:rPr>
        <w:t xml:space="preserve">A FIOCRUZ firma o Contrato com os </w:t>
      </w:r>
      <w:r w:rsidRPr="00DF5815">
        <w:rPr>
          <w:rFonts w:ascii="Arial" w:eastAsia="Arial" w:hAnsi="Arial" w:cs="Arial"/>
          <w:b/>
          <w:bCs/>
          <w:sz w:val="20"/>
          <w:szCs w:val="20"/>
        </w:rPr>
        <w:t>CONTRATADOS</w:t>
      </w:r>
      <w:r w:rsidRPr="00DF5815">
        <w:rPr>
          <w:rFonts w:ascii="Arial" w:eastAsia="Arial" w:hAnsi="Arial" w:cs="Arial"/>
          <w:sz w:val="20"/>
          <w:szCs w:val="20"/>
        </w:rPr>
        <w:t>.</w:t>
      </w:r>
    </w:p>
    <w:p w14:paraId="3563C650" w14:textId="77777777" w:rsidR="00DF5815" w:rsidRPr="00DF5815" w:rsidRDefault="00DF5815" w:rsidP="00DF5815">
      <w:pPr>
        <w:autoSpaceDE w:val="0"/>
        <w:spacing w:before="120" w:after="120" w:line="276" w:lineRule="auto"/>
        <w:jc w:val="both"/>
        <w:rPr>
          <w:rFonts w:ascii="Arial" w:eastAsia="Arial" w:hAnsi="Arial" w:cs="Arial"/>
          <w:sz w:val="20"/>
          <w:szCs w:val="20"/>
        </w:rPr>
      </w:pPr>
      <w:r w:rsidRPr="00DF5815">
        <w:rPr>
          <w:rFonts w:ascii="Arial" w:eastAsia="Arial" w:hAnsi="Arial" w:cs="Arial"/>
          <w:sz w:val="20"/>
          <w:szCs w:val="20"/>
        </w:rPr>
        <w:t xml:space="preserve">A FIOCRUZ envia ao </w:t>
      </w:r>
      <w:r w:rsidRPr="00DF5815">
        <w:rPr>
          <w:rFonts w:ascii="Arial" w:eastAsia="Arial" w:hAnsi="Arial" w:cs="Arial"/>
          <w:b/>
          <w:bCs/>
          <w:sz w:val="20"/>
          <w:szCs w:val="20"/>
        </w:rPr>
        <w:t>BANCO</w:t>
      </w:r>
      <w:r w:rsidRPr="00DF5815">
        <w:rPr>
          <w:rFonts w:ascii="Arial" w:eastAsia="Arial" w:hAnsi="Arial" w:cs="Arial"/>
          <w:sz w:val="20"/>
          <w:szCs w:val="20"/>
        </w:rPr>
        <w:t xml:space="preserve">, ofício solicitando a abertura da </w:t>
      </w:r>
      <w:r w:rsidRPr="00DF5815">
        <w:rPr>
          <w:rFonts w:ascii="Arial" w:eastAsia="Arial" w:hAnsi="Arial" w:cs="Arial"/>
          <w:b/>
          <w:bCs/>
          <w:sz w:val="20"/>
          <w:szCs w:val="20"/>
        </w:rPr>
        <w:t>CONTA</w:t>
      </w:r>
      <w:r w:rsidRPr="00DF5815">
        <w:rPr>
          <w:rFonts w:ascii="Arial" w:eastAsia="Arial" w:hAnsi="Arial" w:cs="Arial"/>
          <w:sz w:val="20"/>
          <w:szCs w:val="20"/>
        </w:rPr>
        <w:t xml:space="preserve"> em nome dos </w:t>
      </w:r>
      <w:r w:rsidRPr="00DF5815">
        <w:rPr>
          <w:rFonts w:ascii="Arial" w:eastAsia="Arial" w:hAnsi="Arial" w:cs="Arial"/>
          <w:b/>
          <w:bCs/>
          <w:sz w:val="20"/>
          <w:szCs w:val="20"/>
        </w:rPr>
        <w:t>CONTRATADOS,</w:t>
      </w:r>
      <w:r w:rsidRPr="00DF5815">
        <w:rPr>
          <w:rFonts w:ascii="Arial" w:eastAsia="Arial" w:hAnsi="Arial" w:cs="Arial"/>
          <w:sz w:val="20"/>
          <w:szCs w:val="20"/>
        </w:rPr>
        <w:t xml:space="preserve"> com quem teve contratos firmados.</w:t>
      </w:r>
    </w:p>
    <w:p w14:paraId="4FBBB3F8" w14:textId="77777777" w:rsidR="00DF5815" w:rsidRPr="00DF5815" w:rsidRDefault="00DF5815" w:rsidP="00DF5815">
      <w:pPr>
        <w:autoSpaceDE w:val="0"/>
        <w:spacing w:before="120" w:after="120" w:line="276" w:lineRule="auto"/>
        <w:jc w:val="both"/>
        <w:rPr>
          <w:rFonts w:ascii="Arial" w:eastAsia="Arial" w:hAnsi="Arial" w:cs="Arial"/>
          <w:sz w:val="20"/>
          <w:szCs w:val="20"/>
        </w:rPr>
      </w:pPr>
      <w:r w:rsidRPr="00DF5815">
        <w:rPr>
          <w:rFonts w:ascii="Arial" w:eastAsia="Arial" w:hAnsi="Arial" w:cs="Arial"/>
          <w:sz w:val="20"/>
          <w:szCs w:val="20"/>
        </w:rPr>
        <w:t xml:space="preserve">O </w:t>
      </w:r>
      <w:r w:rsidRPr="00DF5815">
        <w:rPr>
          <w:rFonts w:ascii="Arial" w:eastAsia="Arial" w:hAnsi="Arial" w:cs="Arial"/>
          <w:b/>
          <w:bCs/>
          <w:sz w:val="20"/>
          <w:szCs w:val="20"/>
        </w:rPr>
        <w:t>BANCO</w:t>
      </w:r>
      <w:r w:rsidRPr="00DF5815">
        <w:rPr>
          <w:rFonts w:ascii="Arial" w:eastAsia="Arial" w:hAnsi="Arial" w:cs="Arial"/>
          <w:sz w:val="20"/>
          <w:szCs w:val="20"/>
        </w:rPr>
        <w:t xml:space="preserve"> recebe ofício da FIOCRUZ e após a entrega de documentos obrigatórios pelo </w:t>
      </w:r>
      <w:r w:rsidRPr="00DF5815">
        <w:rPr>
          <w:rFonts w:ascii="Arial" w:eastAsia="Arial" w:hAnsi="Arial" w:cs="Arial"/>
          <w:b/>
          <w:bCs/>
          <w:sz w:val="20"/>
          <w:szCs w:val="20"/>
        </w:rPr>
        <w:t>CONTRATADO</w:t>
      </w:r>
      <w:r w:rsidRPr="00DF5815">
        <w:rPr>
          <w:rFonts w:ascii="Arial" w:eastAsia="Arial" w:hAnsi="Arial" w:cs="Arial"/>
          <w:sz w:val="20"/>
          <w:szCs w:val="20"/>
        </w:rPr>
        <w:t xml:space="preserve">, abre a </w:t>
      </w:r>
      <w:r w:rsidRPr="00DF5815">
        <w:rPr>
          <w:rFonts w:ascii="Arial" w:eastAsia="Arial" w:hAnsi="Arial" w:cs="Arial"/>
          <w:b/>
          <w:bCs/>
          <w:sz w:val="20"/>
          <w:szCs w:val="20"/>
        </w:rPr>
        <w:t>CONTA</w:t>
      </w:r>
      <w:r w:rsidRPr="00DF5815">
        <w:rPr>
          <w:rFonts w:ascii="Arial" w:eastAsia="Arial" w:hAnsi="Arial" w:cs="Arial"/>
          <w:sz w:val="20"/>
          <w:szCs w:val="20"/>
        </w:rPr>
        <w:t>, em seu nome</w:t>
      </w:r>
      <w:r w:rsidRPr="00DF5815">
        <w:rPr>
          <w:rFonts w:ascii="Arial" w:eastAsia="Arial" w:hAnsi="Arial" w:cs="Arial"/>
          <w:b/>
          <w:bCs/>
          <w:sz w:val="20"/>
          <w:szCs w:val="20"/>
        </w:rPr>
        <w:t xml:space="preserve"> </w:t>
      </w:r>
      <w:r w:rsidRPr="00DF5815">
        <w:rPr>
          <w:rFonts w:ascii="Arial" w:eastAsia="Arial" w:hAnsi="Arial" w:cs="Arial"/>
          <w:sz w:val="20"/>
          <w:szCs w:val="20"/>
        </w:rPr>
        <w:t>e à ordem da FIOCRUZ, na sua agência de relacionamento.</w:t>
      </w:r>
    </w:p>
    <w:p w14:paraId="6EF400D1" w14:textId="77777777" w:rsidR="00DF5815" w:rsidRPr="00DF5815" w:rsidRDefault="00DF5815" w:rsidP="00DF5815">
      <w:pPr>
        <w:autoSpaceDE w:val="0"/>
        <w:spacing w:before="120" w:after="120" w:line="276" w:lineRule="auto"/>
        <w:jc w:val="both"/>
        <w:rPr>
          <w:rFonts w:ascii="Arial" w:eastAsia="Arial" w:hAnsi="Arial" w:cs="Arial"/>
          <w:sz w:val="20"/>
          <w:szCs w:val="20"/>
        </w:rPr>
      </w:pPr>
      <w:r w:rsidRPr="00DF5815">
        <w:rPr>
          <w:rFonts w:ascii="Arial" w:eastAsia="Arial" w:hAnsi="Arial" w:cs="Arial"/>
          <w:sz w:val="20"/>
          <w:szCs w:val="20"/>
        </w:rPr>
        <w:t xml:space="preserve">O </w:t>
      </w:r>
      <w:r w:rsidRPr="00DF5815">
        <w:rPr>
          <w:rFonts w:ascii="Arial" w:eastAsia="Arial" w:hAnsi="Arial" w:cs="Arial"/>
          <w:b/>
          <w:bCs/>
          <w:sz w:val="20"/>
          <w:szCs w:val="20"/>
        </w:rPr>
        <w:t>BANCO</w:t>
      </w:r>
      <w:r w:rsidRPr="00DF5815">
        <w:rPr>
          <w:rFonts w:ascii="Arial" w:eastAsia="Arial" w:hAnsi="Arial" w:cs="Arial"/>
          <w:sz w:val="20"/>
          <w:szCs w:val="20"/>
        </w:rPr>
        <w:t xml:space="preserve"> envia à FIOCRUZ correspondência contendo o número da </w:t>
      </w:r>
      <w:r w:rsidRPr="00DF5815">
        <w:rPr>
          <w:rFonts w:ascii="Arial" w:eastAsia="Arial" w:hAnsi="Arial" w:cs="Arial"/>
          <w:b/>
          <w:bCs/>
          <w:sz w:val="20"/>
          <w:szCs w:val="20"/>
        </w:rPr>
        <w:t xml:space="preserve">CONTA </w:t>
      </w:r>
      <w:r w:rsidRPr="00DF5815">
        <w:rPr>
          <w:rFonts w:ascii="Arial" w:eastAsia="Arial" w:hAnsi="Arial" w:cs="Arial"/>
          <w:sz w:val="20"/>
          <w:szCs w:val="20"/>
        </w:rPr>
        <w:t>aberta, bem como eventuais rejeições, indicando seus motivos.</w:t>
      </w:r>
    </w:p>
    <w:p w14:paraId="21D035F5" w14:textId="77777777" w:rsidR="00DF5815" w:rsidRPr="00DF5815" w:rsidRDefault="00DF5815" w:rsidP="00DF5815">
      <w:pPr>
        <w:autoSpaceDE w:val="0"/>
        <w:spacing w:before="120" w:after="120" w:line="276" w:lineRule="auto"/>
        <w:jc w:val="both"/>
        <w:rPr>
          <w:rFonts w:ascii="Arial" w:eastAsia="Arial" w:hAnsi="Arial" w:cs="Arial"/>
          <w:sz w:val="20"/>
          <w:szCs w:val="20"/>
        </w:rPr>
      </w:pPr>
      <w:r w:rsidRPr="00DF5815">
        <w:rPr>
          <w:rFonts w:ascii="Arial" w:eastAsia="Arial" w:hAnsi="Arial" w:cs="Arial"/>
          <w:sz w:val="20"/>
          <w:szCs w:val="20"/>
        </w:rPr>
        <w:t xml:space="preserve">A FIOCRUZ credita recursos retidos na forma da IN 03 </w:t>
      </w:r>
      <w:r w:rsidRPr="00DF5815">
        <w:rPr>
          <w:rFonts w:ascii="Arial" w:eastAsia="Tahoma" w:hAnsi="Arial" w:cs="Arial"/>
          <w:sz w:val="20"/>
          <w:szCs w:val="20"/>
        </w:rPr>
        <w:t>MPOG/SLTI</w:t>
      </w:r>
      <w:r w:rsidRPr="00DF5815">
        <w:rPr>
          <w:rFonts w:ascii="Arial" w:eastAsia="Arial" w:hAnsi="Arial" w:cs="Arial"/>
          <w:sz w:val="20"/>
          <w:szCs w:val="20"/>
        </w:rPr>
        <w:t xml:space="preserve">, nas </w:t>
      </w:r>
      <w:r w:rsidRPr="00DF5815">
        <w:rPr>
          <w:rFonts w:ascii="Arial" w:eastAsia="Arial" w:hAnsi="Arial" w:cs="Arial"/>
          <w:b/>
          <w:bCs/>
          <w:sz w:val="20"/>
          <w:szCs w:val="20"/>
        </w:rPr>
        <w:t>CONTAS</w:t>
      </w:r>
      <w:r w:rsidRPr="00DF5815">
        <w:rPr>
          <w:rFonts w:ascii="Arial" w:eastAsia="Arial" w:hAnsi="Arial" w:cs="Arial"/>
          <w:sz w:val="20"/>
          <w:szCs w:val="20"/>
        </w:rPr>
        <w:t xml:space="preserve"> abertas e mantidas exclusivamente nas agências do </w:t>
      </w:r>
      <w:r w:rsidRPr="00DF5815">
        <w:rPr>
          <w:rFonts w:ascii="Arial" w:eastAsia="Arial" w:hAnsi="Arial" w:cs="Arial"/>
          <w:b/>
          <w:bCs/>
          <w:sz w:val="20"/>
          <w:szCs w:val="20"/>
        </w:rPr>
        <w:t>BANCO</w:t>
      </w:r>
      <w:r w:rsidRPr="00DF5815">
        <w:rPr>
          <w:rFonts w:ascii="Arial" w:eastAsia="Arial" w:hAnsi="Arial" w:cs="Arial"/>
          <w:sz w:val="20"/>
          <w:szCs w:val="20"/>
        </w:rPr>
        <w:t>.</w:t>
      </w:r>
    </w:p>
    <w:p w14:paraId="4BB2BE5C" w14:textId="77777777" w:rsidR="00DF5815" w:rsidRPr="00DF5815" w:rsidRDefault="00DF5815" w:rsidP="00DF5815">
      <w:pPr>
        <w:autoSpaceDE w:val="0"/>
        <w:spacing w:before="120" w:after="120" w:line="276" w:lineRule="auto"/>
        <w:jc w:val="both"/>
        <w:rPr>
          <w:rFonts w:ascii="Arial" w:eastAsia="Arial" w:hAnsi="Arial" w:cs="Arial"/>
          <w:sz w:val="20"/>
          <w:szCs w:val="20"/>
        </w:rPr>
      </w:pPr>
      <w:r w:rsidRPr="00DF5815">
        <w:rPr>
          <w:rFonts w:ascii="Arial" w:eastAsia="Arial" w:hAnsi="Arial" w:cs="Arial"/>
          <w:sz w:val="20"/>
          <w:szCs w:val="20"/>
        </w:rPr>
        <w:t xml:space="preserve">A FIOCRUZ solicita ou autoriza ao </w:t>
      </w:r>
      <w:r w:rsidRPr="00DF5815">
        <w:rPr>
          <w:rFonts w:ascii="Arial" w:eastAsia="Arial" w:hAnsi="Arial" w:cs="Arial"/>
          <w:b/>
          <w:bCs/>
          <w:sz w:val="20"/>
          <w:szCs w:val="20"/>
        </w:rPr>
        <w:t>BANCO</w:t>
      </w:r>
      <w:r w:rsidRPr="00DF5815">
        <w:rPr>
          <w:rFonts w:ascii="Arial" w:eastAsia="Arial" w:hAnsi="Arial" w:cs="Arial"/>
          <w:sz w:val="20"/>
          <w:szCs w:val="20"/>
        </w:rPr>
        <w:t xml:space="preserve"> a movimentação dos recursos, mediante ofício.</w:t>
      </w:r>
    </w:p>
    <w:p w14:paraId="233DBEC4" w14:textId="77777777" w:rsidR="00DF5815" w:rsidRPr="00DF5815" w:rsidRDefault="00DF5815" w:rsidP="00DF5815">
      <w:pPr>
        <w:autoSpaceDE w:val="0"/>
        <w:spacing w:before="120" w:after="120" w:line="276" w:lineRule="auto"/>
        <w:jc w:val="both"/>
        <w:rPr>
          <w:rFonts w:ascii="Arial" w:eastAsia="Arial" w:hAnsi="Arial" w:cs="Arial"/>
          <w:sz w:val="20"/>
          <w:szCs w:val="20"/>
        </w:rPr>
      </w:pPr>
      <w:r w:rsidRPr="00DF5815">
        <w:rPr>
          <w:rFonts w:ascii="Arial" w:eastAsia="Arial" w:hAnsi="Arial" w:cs="Arial"/>
          <w:sz w:val="20"/>
          <w:szCs w:val="20"/>
        </w:rPr>
        <w:t xml:space="preserve">O </w:t>
      </w:r>
      <w:r w:rsidRPr="00DF5815">
        <w:rPr>
          <w:rFonts w:ascii="Arial" w:eastAsia="Arial" w:hAnsi="Arial" w:cs="Arial"/>
          <w:b/>
          <w:bCs/>
          <w:sz w:val="20"/>
          <w:szCs w:val="20"/>
        </w:rPr>
        <w:t>BANCO</w:t>
      </w:r>
      <w:r w:rsidRPr="00DF5815">
        <w:rPr>
          <w:rFonts w:ascii="Arial" w:eastAsia="Arial" w:hAnsi="Arial" w:cs="Arial"/>
          <w:sz w:val="20"/>
          <w:szCs w:val="20"/>
        </w:rPr>
        <w:t xml:space="preserve"> acata solicitação ou autorização da FIOCRUZ para movimentação financeira na </w:t>
      </w:r>
      <w:r w:rsidRPr="00DF5815">
        <w:rPr>
          <w:rFonts w:ascii="Arial" w:eastAsia="Arial" w:hAnsi="Arial" w:cs="Arial"/>
          <w:b/>
          <w:bCs/>
          <w:sz w:val="20"/>
          <w:szCs w:val="20"/>
        </w:rPr>
        <w:t xml:space="preserve">CONTA </w:t>
      </w:r>
      <w:r w:rsidRPr="00DF5815">
        <w:rPr>
          <w:rFonts w:ascii="Arial" w:eastAsia="Arial" w:hAnsi="Arial" w:cs="Arial"/>
          <w:sz w:val="20"/>
          <w:szCs w:val="20"/>
        </w:rPr>
        <w:t>e efetua as movimentações.</w:t>
      </w:r>
    </w:p>
    <w:p w14:paraId="12CC3BE6" w14:textId="77777777" w:rsidR="00DF5815" w:rsidRPr="00DF5815" w:rsidRDefault="00DF5815" w:rsidP="00DF5815">
      <w:pPr>
        <w:autoSpaceDE w:val="0"/>
        <w:spacing w:before="120" w:after="120" w:line="276" w:lineRule="auto"/>
        <w:jc w:val="both"/>
        <w:rPr>
          <w:rFonts w:ascii="Arial" w:eastAsia="Arial" w:hAnsi="Arial" w:cs="Arial"/>
          <w:sz w:val="20"/>
          <w:szCs w:val="20"/>
        </w:rPr>
      </w:pPr>
      <w:r w:rsidRPr="00DF5815">
        <w:rPr>
          <w:rFonts w:ascii="Arial" w:eastAsia="Arial" w:hAnsi="Arial" w:cs="Arial"/>
          <w:sz w:val="20"/>
          <w:szCs w:val="20"/>
        </w:rPr>
        <w:t xml:space="preserve">O </w:t>
      </w:r>
      <w:r w:rsidRPr="00DF5815">
        <w:rPr>
          <w:rFonts w:ascii="Arial" w:eastAsia="Arial" w:hAnsi="Arial" w:cs="Arial"/>
          <w:b/>
          <w:bCs/>
          <w:sz w:val="20"/>
          <w:szCs w:val="20"/>
        </w:rPr>
        <w:t xml:space="preserve">BANCO </w:t>
      </w:r>
      <w:r w:rsidRPr="00DF5815">
        <w:rPr>
          <w:rFonts w:ascii="Arial" w:eastAsia="Arial" w:hAnsi="Arial" w:cs="Arial"/>
          <w:sz w:val="20"/>
          <w:szCs w:val="20"/>
        </w:rPr>
        <w:t xml:space="preserve">disponibiliza à FIOCRUZ saldo e extrato das movimentações das </w:t>
      </w:r>
      <w:r w:rsidRPr="00DF5815">
        <w:rPr>
          <w:rFonts w:ascii="Arial" w:eastAsia="Arial" w:hAnsi="Arial" w:cs="Arial"/>
          <w:b/>
          <w:bCs/>
          <w:sz w:val="20"/>
          <w:szCs w:val="20"/>
        </w:rPr>
        <w:t>CONTAS</w:t>
      </w:r>
      <w:r w:rsidRPr="00DF5815">
        <w:rPr>
          <w:rFonts w:ascii="Arial" w:eastAsia="Arial" w:hAnsi="Arial" w:cs="Arial"/>
          <w:sz w:val="20"/>
          <w:szCs w:val="20"/>
        </w:rPr>
        <w:t xml:space="preserve"> abrangidas pelo </w:t>
      </w:r>
      <w:r w:rsidRPr="00DF5815">
        <w:rPr>
          <w:rFonts w:ascii="Arial" w:eastAsia="Arial" w:hAnsi="Arial" w:cs="Arial"/>
          <w:b/>
          <w:bCs/>
          <w:sz w:val="20"/>
          <w:szCs w:val="20"/>
        </w:rPr>
        <w:t>ACORDO</w:t>
      </w:r>
      <w:r w:rsidRPr="00DF5815">
        <w:rPr>
          <w:rFonts w:ascii="Arial" w:eastAsia="Arial" w:hAnsi="Arial" w:cs="Arial"/>
          <w:sz w:val="20"/>
          <w:szCs w:val="20"/>
        </w:rPr>
        <w:t xml:space="preserve">, mediante solicitação da </w:t>
      </w:r>
      <w:proofErr w:type="gramStart"/>
      <w:r w:rsidRPr="00DF5815">
        <w:rPr>
          <w:rFonts w:ascii="Arial" w:eastAsia="Arial" w:hAnsi="Arial" w:cs="Arial"/>
          <w:sz w:val="20"/>
          <w:szCs w:val="20"/>
        </w:rPr>
        <w:t>FIOCRUZ</w:t>
      </w:r>
      <w:r w:rsidRPr="00DF5815">
        <w:rPr>
          <w:rFonts w:ascii="Arial" w:eastAsia="Arial" w:hAnsi="Arial" w:cs="Arial"/>
          <w:b/>
          <w:bCs/>
          <w:sz w:val="20"/>
          <w:szCs w:val="20"/>
        </w:rPr>
        <w:t xml:space="preserve">, </w:t>
      </w:r>
      <w:r w:rsidRPr="00DF5815">
        <w:rPr>
          <w:rFonts w:ascii="Arial" w:eastAsia="Arial" w:hAnsi="Arial" w:cs="Arial"/>
          <w:sz w:val="20"/>
          <w:szCs w:val="20"/>
        </w:rPr>
        <w:t xml:space="preserve"> à</w:t>
      </w:r>
      <w:proofErr w:type="gramEnd"/>
      <w:r w:rsidRPr="00DF5815">
        <w:rPr>
          <w:rFonts w:ascii="Arial" w:eastAsia="Arial" w:hAnsi="Arial" w:cs="Arial"/>
          <w:sz w:val="20"/>
          <w:szCs w:val="20"/>
        </w:rPr>
        <w:t xml:space="preserve"> sua agência de relacionamento, limitado a um extrato por mês. </w:t>
      </w:r>
    </w:p>
    <w:p w14:paraId="4022A01A" w14:textId="77777777" w:rsidR="00DF5815" w:rsidRPr="00DF5815" w:rsidRDefault="00DF5815" w:rsidP="00DF5815">
      <w:pPr>
        <w:autoSpaceDE w:val="0"/>
        <w:spacing w:before="120" w:after="120" w:line="276" w:lineRule="auto"/>
        <w:jc w:val="both"/>
        <w:rPr>
          <w:rFonts w:ascii="Arial" w:eastAsia="Arial" w:hAnsi="Arial" w:cs="Arial"/>
          <w:sz w:val="20"/>
          <w:szCs w:val="20"/>
        </w:rPr>
      </w:pPr>
      <w:r w:rsidRPr="00DF5815">
        <w:rPr>
          <w:rFonts w:ascii="Arial" w:eastAsia="Arial" w:hAnsi="Arial" w:cs="Arial"/>
          <w:sz w:val="20"/>
          <w:szCs w:val="20"/>
        </w:rPr>
        <w:t xml:space="preserve">O acesso às </w:t>
      </w:r>
      <w:r w:rsidRPr="00DF5815">
        <w:rPr>
          <w:rFonts w:ascii="Arial" w:eastAsia="Arial" w:hAnsi="Arial" w:cs="Arial"/>
          <w:b/>
          <w:bCs/>
          <w:sz w:val="20"/>
          <w:szCs w:val="20"/>
        </w:rPr>
        <w:t>CONTAS,</w:t>
      </w:r>
      <w:r w:rsidRPr="00DF5815">
        <w:rPr>
          <w:rFonts w:ascii="Arial" w:eastAsia="Arial" w:hAnsi="Arial" w:cs="Arial"/>
          <w:sz w:val="20"/>
          <w:szCs w:val="20"/>
        </w:rPr>
        <w:t xml:space="preserve"> pela FIOCRUZ</w:t>
      </w:r>
      <w:r w:rsidRPr="00DF5815">
        <w:rPr>
          <w:rFonts w:ascii="Arial" w:eastAsia="Arial" w:hAnsi="Arial" w:cs="Arial"/>
          <w:b/>
          <w:bCs/>
          <w:sz w:val="20"/>
          <w:szCs w:val="20"/>
        </w:rPr>
        <w:t>,</w:t>
      </w:r>
      <w:r w:rsidRPr="00DF5815">
        <w:rPr>
          <w:rFonts w:ascii="Arial" w:eastAsia="Arial" w:hAnsi="Arial" w:cs="Arial"/>
          <w:sz w:val="20"/>
          <w:szCs w:val="20"/>
        </w:rPr>
        <w:t xml:space="preserve"> fica condicionado à expressa autorização, em caráter irrevogável e irretratável, nos termos do Anexo deste </w:t>
      </w:r>
      <w:r w:rsidRPr="00DF5815">
        <w:rPr>
          <w:rFonts w:ascii="Arial" w:eastAsia="Arial" w:hAnsi="Arial" w:cs="Arial"/>
          <w:b/>
          <w:bCs/>
          <w:sz w:val="20"/>
          <w:szCs w:val="20"/>
        </w:rPr>
        <w:t>ACORDO</w:t>
      </w:r>
      <w:r w:rsidRPr="00DF5815">
        <w:rPr>
          <w:rFonts w:ascii="Arial" w:eastAsia="Arial" w:hAnsi="Arial" w:cs="Arial"/>
          <w:sz w:val="20"/>
          <w:szCs w:val="20"/>
        </w:rPr>
        <w:t xml:space="preserve">, por parte do </w:t>
      </w:r>
      <w:r w:rsidRPr="00DF5815">
        <w:rPr>
          <w:rFonts w:ascii="Arial" w:eastAsia="Arial" w:hAnsi="Arial" w:cs="Arial"/>
          <w:b/>
          <w:bCs/>
          <w:sz w:val="20"/>
          <w:szCs w:val="20"/>
        </w:rPr>
        <w:t>CONTRATADO</w:t>
      </w:r>
      <w:r w:rsidRPr="00DF5815">
        <w:rPr>
          <w:rFonts w:ascii="Arial" w:eastAsia="Arial" w:hAnsi="Arial" w:cs="Arial"/>
          <w:sz w:val="20"/>
          <w:szCs w:val="20"/>
        </w:rPr>
        <w:t>.</w:t>
      </w:r>
    </w:p>
    <w:p w14:paraId="0B64CC1B" w14:textId="77777777" w:rsidR="00DF5815" w:rsidRPr="00DF5815" w:rsidRDefault="00DF5815" w:rsidP="00DF5815">
      <w:pPr>
        <w:autoSpaceDE w:val="0"/>
        <w:spacing w:before="120" w:after="120" w:line="276" w:lineRule="auto"/>
        <w:jc w:val="both"/>
        <w:rPr>
          <w:rFonts w:ascii="Arial" w:eastAsia="Arial" w:hAnsi="Arial" w:cs="Arial"/>
          <w:sz w:val="20"/>
          <w:szCs w:val="20"/>
        </w:rPr>
      </w:pPr>
      <w:r w:rsidRPr="00DF5815">
        <w:rPr>
          <w:rFonts w:ascii="Arial" w:eastAsia="Arial" w:hAnsi="Arial" w:cs="Arial"/>
          <w:sz w:val="20"/>
          <w:szCs w:val="20"/>
        </w:rPr>
        <w:t xml:space="preserve">Os recursos depositados nas </w:t>
      </w:r>
      <w:r w:rsidRPr="00DF5815">
        <w:rPr>
          <w:rFonts w:ascii="Arial" w:eastAsia="Arial" w:hAnsi="Arial" w:cs="Arial"/>
          <w:b/>
          <w:bCs/>
          <w:sz w:val="20"/>
          <w:szCs w:val="20"/>
        </w:rPr>
        <w:t>CONTAS</w:t>
      </w:r>
      <w:r w:rsidRPr="00DF5815">
        <w:rPr>
          <w:rFonts w:ascii="Arial" w:eastAsia="Arial" w:hAnsi="Arial" w:cs="Arial"/>
          <w:sz w:val="20"/>
          <w:szCs w:val="20"/>
        </w:rPr>
        <w:t xml:space="preserve"> serão aplicados em caderneta de poupança.</w:t>
      </w:r>
    </w:p>
    <w:p w14:paraId="34F6E64D" w14:textId="77777777" w:rsidR="00DF5815" w:rsidRPr="00DF5815" w:rsidRDefault="00DF5815" w:rsidP="00DF5815">
      <w:pPr>
        <w:autoSpaceDE w:val="0"/>
        <w:spacing w:before="120" w:after="120" w:line="276" w:lineRule="auto"/>
        <w:jc w:val="both"/>
        <w:rPr>
          <w:rFonts w:ascii="Arial" w:eastAsia="Arial" w:hAnsi="Arial" w:cs="Arial"/>
          <w:b/>
          <w:bCs/>
          <w:sz w:val="20"/>
          <w:szCs w:val="20"/>
        </w:rPr>
      </w:pPr>
      <w:r w:rsidRPr="00DF5815">
        <w:rPr>
          <w:rFonts w:ascii="Arial" w:eastAsia="Arial" w:hAnsi="Arial" w:cs="Arial"/>
          <w:b/>
          <w:bCs/>
          <w:sz w:val="20"/>
          <w:szCs w:val="20"/>
        </w:rPr>
        <w:t>CLÁUSULA QUARTA – DAS COMPETÊNCIAS E RESPONSABILIDADES:</w:t>
      </w:r>
    </w:p>
    <w:p w14:paraId="7EEDDE2D" w14:textId="77777777" w:rsidR="00DF5815" w:rsidRPr="00DF5815" w:rsidRDefault="00DF5815" w:rsidP="00DF5815">
      <w:pPr>
        <w:autoSpaceDE w:val="0"/>
        <w:spacing w:before="120" w:after="120" w:line="276" w:lineRule="auto"/>
        <w:jc w:val="both"/>
        <w:rPr>
          <w:rFonts w:ascii="Arial" w:eastAsia="Arial" w:hAnsi="Arial" w:cs="Arial"/>
          <w:b/>
          <w:bCs/>
          <w:sz w:val="20"/>
          <w:szCs w:val="20"/>
        </w:rPr>
      </w:pPr>
      <w:r w:rsidRPr="00DF5815">
        <w:rPr>
          <w:rFonts w:ascii="Arial" w:eastAsia="Arial" w:hAnsi="Arial" w:cs="Arial"/>
          <w:b/>
          <w:bCs/>
          <w:sz w:val="20"/>
          <w:szCs w:val="20"/>
        </w:rPr>
        <w:t xml:space="preserve">I – Compete à </w:t>
      </w:r>
      <w:r w:rsidRPr="00DF5815">
        <w:rPr>
          <w:rFonts w:ascii="Arial" w:eastAsia="Arial" w:hAnsi="Arial" w:cs="Arial"/>
          <w:b/>
          <w:sz w:val="20"/>
          <w:szCs w:val="20"/>
        </w:rPr>
        <w:t>FIOCRUZ</w:t>
      </w:r>
      <w:r w:rsidRPr="00DF5815">
        <w:rPr>
          <w:rFonts w:ascii="Arial" w:eastAsia="Arial" w:hAnsi="Arial" w:cs="Arial"/>
          <w:b/>
          <w:bCs/>
          <w:sz w:val="20"/>
          <w:szCs w:val="20"/>
        </w:rPr>
        <w:t>:</w:t>
      </w:r>
    </w:p>
    <w:p w14:paraId="06716C1F" w14:textId="77777777" w:rsidR="00DF5815" w:rsidRPr="00DF5815" w:rsidRDefault="00DF5815" w:rsidP="00DF5815">
      <w:pPr>
        <w:widowControl w:val="0"/>
        <w:numPr>
          <w:ilvl w:val="0"/>
          <w:numId w:val="23"/>
        </w:numPr>
        <w:tabs>
          <w:tab w:val="left" w:pos="2160"/>
        </w:tabs>
        <w:suppressAutoHyphens/>
        <w:autoSpaceDE w:val="0"/>
        <w:spacing w:before="120" w:after="120" w:line="276" w:lineRule="auto"/>
        <w:jc w:val="both"/>
        <w:rPr>
          <w:rFonts w:ascii="Arial" w:eastAsia="Arial" w:hAnsi="Arial" w:cs="Arial"/>
          <w:sz w:val="20"/>
          <w:szCs w:val="20"/>
        </w:rPr>
      </w:pPr>
      <w:r w:rsidRPr="00DF5815">
        <w:rPr>
          <w:rFonts w:ascii="Arial" w:eastAsia="Arial" w:hAnsi="Arial" w:cs="Arial"/>
          <w:sz w:val="20"/>
          <w:szCs w:val="20"/>
        </w:rPr>
        <w:t xml:space="preserve">Remeter ao </w:t>
      </w:r>
      <w:r w:rsidRPr="00DF5815">
        <w:rPr>
          <w:rFonts w:ascii="Arial" w:eastAsia="Arial" w:hAnsi="Arial" w:cs="Arial"/>
          <w:b/>
          <w:bCs/>
          <w:sz w:val="20"/>
          <w:szCs w:val="20"/>
        </w:rPr>
        <w:t xml:space="preserve">BANCO, </w:t>
      </w:r>
      <w:r w:rsidRPr="00DF5815">
        <w:rPr>
          <w:rFonts w:ascii="Arial" w:eastAsia="Arial" w:hAnsi="Arial" w:cs="Arial"/>
          <w:sz w:val="20"/>
          <w:szCs w:val="20"/>
        </w:rPr>
        <w:t xml:space="preserve">Agência Setor Público, ofício solicitando a abertura das </w:t>
      </w:r>
      <w:r w:rsidRPr="00DF5815">
        <w:rPr>
          <w:rFonts w:ascii="Arial" w:eastAsia="Arial" w:hAnsi="Arial" w:cs="Arial"/>
          <w:b/>
          <w:bCs/>
          <w:sz w:val="20"/>
          <w:szCs w:val="20"/>
        </w:rPr>
        <w:t>CONTAS</w:t>
      </w:r>
      <w:r w:rsidRPr="00DF5815">
        <w:rPr>
          <w:rFonts w:ascii="Arial" w:eastAsia="Arial" w:hAnsi="Arial" w:cs="Arial"/>
          <w:sz w:val="20"/>
          <w:szCs w:val="20"/>
        </w:rPr>
        <w:t>.</w:t>
      </w:r>
    </w:p>
    <w:p w14:paraId="484D99D5" w14:textId="77777777" w:rsidR="00DF5815" w:rsidRPr="00DF5815" w:rsidRDefault="00DF5815" w:rsidP="00DF5815">
      <w:pPr>
        <w:autoSpaceDE w:val="0"/>
        <w:spacing w:before="120" w:after="120" w:line="276" w:lineRule="auto"/>
        <w:jc w:val="both"/>
        <w:rPr>
          <w:rFonts w:ascii="Arial" w:eastAsia="Arial" w:hAnsi="Arial" w:cs="Arial"/>
          <w:b/>
          <w:bCs/>
          <w:sz w:val="20"/>
          <w:szCs w:val="20"/>
        </w:rPr>
      </w:pPr>
      <w:r w:rsidRPr="00DF5815">
        <w:rPr>
          <w:rFonts w:ascii="Arial" w:eastAsia="Arial" w:hAnsi="Arial" w:cs="Arial"/>
          <w:sz w:val="20"/>
          <w:szCs w:val="20"/>
        </w:rPr>
        <w:t xml:space="preserve">Remeter Ofícios ao </w:t>
      </w:r>
      <w:r w:rsidRPr="00DF5815">
        <w:rPr>
          <w:rFonts w:ascii="Arial" w:eastAsia="Arial" w:hAnsi="Arial" w:cs="Arial"/>
          <w:b/>
          <w:bCs/>
          <w:sz w:val="20"/>
          <w:szCs w:val="20"/>
        </w:rPr>
        <w:t>BANCO</w:t>
      </w:r>
      <w:r w:rsidRPr="00DF5815">
        <w:rPr>
          <w:rFonts w:ascii="Arial" w:eastAsia="Arial" w:hAnsi="Arial" w:cs="Arial"/>
          <w:sz w:val="20"/>
          <w:szCs w:val="20"/>
        </w:rPr>
        <w:t xml:space="preserve"> (agência Setor Público) solicitando ou autorizando a movimentação de recursos das </w:t>
      </w:r>
      <w:r w:rsidRPr="00DF5815">
        <w:rPr>
          <w:rFonts w:ascii="Arial" w:eastAsia="Arial" w:hAnsi="Arial" w:cs="Arial"/>
          <w:b/>
          <w:bCs/>
          <w:sz w:val="20"/>
          <w:szCs w:val="20"/>
        </w:rPr>
        <w:t>CONTAS.</w:t>
      </w:r>
    </w:p>
    <w:p w14:paraId="64135F89" w14:textId="77777777" w:rsidR="00DF5815" w:rsidRPr="00DF5815" w:rsidRDefault="00DF5815" w:rsidP="00DF5815">
      <w:pPr>
        <w:autoSpaceDE w:val="0"/>
        <w:spacing w:before="120" w:after="120" w:line="276" w:lineRule="auto"/>
        <w:jc w:val="both"/>
        <w:rPr>
          <w:rFonts w:ascii="Arial" w:eastAsia="Arial" w:hAnsi="Arial" w:cs="Arial"/>
          <w:sz w:val="20"/>
          <w:szCs w:val="20"/>
        </w:rPr>
      </w:pPr>
      <w:r w:rsidRPr="00DF5815">
        <w:rPr>
          <w:rFonts w:ascii="Arial" w:eastAsia="Arial" w:hAnsi="Arial" w:cs="Arial"/>
          <w:sz w:val="20"/>
          <w:szCs w:val="20"/>
        </w:rPr>
        <w:t xml:space="preserve">Orientar o </w:t>
      </w:r>
      <w:r w:rsidRPr="00DF5815">
        <w:rPr>
          <w:rFonts w:ascii="Arial" w:eastAsia="Arial" w:hAnsi="Arial" w:cs="Arial"/>
          <w:b/>
          <w:bCs/>
          <w:sz w:val="20"/>
          <w:szCs w:val="20"/>
        </w:rPr>
        <w:t>CONTRATADO</w:t>
      </w:r>
      <w:r w:rsidRPr="00DF5815">
        <w:rPr>
          <w:rFonts w:ascii="Arial" w:eastAsia="Arial" w:hAnsi="Arial" w:cs="Arial"/>
          <w:sz w:val="20"/>
          <w:szCs w:val="20"/>
        </w:rPr>
        <w:t xml:space="preserve"> a comparecer à sua Agência de relacionamento no </w:t>
      </w:r>
      <w:r w:rsidRPr="00DF5815">
        <w:rPr>
          <w:rFonts w:ascii="Arial" w:eastAsia="Arial" w:hAnsi="Arial" w:cs="Arial"/>
          <w:b/>
          <w:bCs/>
          <w:sz w:val="20"/>
          <w:szCs w:val="20"/>
        </w:rPr>
        <w:t>BANCO</w:t>
      </w:r>
      <w:r w:rsidRPr="00DF5815">
        <w:rPr>
          <w:rFonts w:ascii="Arial" w:eastAsia="Arial" w:hAnsi="Arial" w:cs="Arial"/>
          <w:sz w:val="20"/>
          <w:szCs w:val="20"/>
        </w:rPr>
        <w:t xml:space="preserve">, para providenciar a abertura da </w:t>
      </w:r>
      <w:r w:rsidRPr="00DF5815">
        <w:rPr>
          <w:rFonts w:ascii="Arial" w:eastAsia="Arial" w:hAnsi="Arial" w:cs="Arial"/>
          <w:b/>
          <w:bCs/>
          <w:sz w:val="20"/>
          <w:szCs w:val="20"/>
        </w:rPr>
        <w:t>CONTA</w:t>
      </w:r>
      <w:r w:rsidRPr="00DF5815">
        <w:rPr>
          <w:rFonts w:ascii="Arial" w:eastAsia="Arial" w:hAnsi="Arial" w:cs="Arial"/>
          <w:sz w:val="20"/>
          <w:szCs w:val="20"/>
        </w:rPr>
        <w:t xml:space="preserve">, com a entrega de documentos e assinatura da autorização, em caráter irrevogável e irretratável, nos termos do </w:t>
      </w:r>
      <w:proofErr w:type="gramStart"/>
      <w:r w:rsidRPr="00DF5815">
        <w:rPr>
          <w:rFonts w:ascii="Arial" w:eastAsia="Arial" w:hAnsi="Arial" w:cs="Arial"/>
          <w:sz w:val="20"/>
          <w:szCs w:val="20"/>
        </w:rPr>
        <w:t>Anexo  deste</w:t>
      </w:r>
      <w:proofErr w:type="gramEnd"/>
      <w:r w:rsidRPr="00DF5815">
        <w:rPr>
          <w:rFonts w:ascii="Arial" w:eastAsia="Arial" w:hAnsi="Arial" w:cs="Arial"/>
          <w:sz w:val="20"/>
          <w:szCs w:val="20"/>
        </w:rPr>
        <w:t xml:space="preserve"> instrumento, para que a FIOCRUZ</w:t>
      </w:r>
      <w:r w:rsidRPr="00DF5815">
        <w:rPr>
          <w:rFonts w:ascii="Arial" w:eastAsia="Arial" w:hAnsi="Arial" w:cs="Arial"/>
          <w:b/>
          <w:bCs/>
          <w:sz w:val="20"/>
          <w:szCs w:val="20"/>
        </w:rPr>
        <w:t xml:space="preserve"> </w:t>
      </w:r>
      <w:r w:rsidRPr="00DF5815">
        <w:rPr>
          <w:rFonts w:ascii="Arial" w:eastAsia="Arial" w:hAnsi="Arial" w:cs="Arial"/>
          <w:sz w:val="20"/>
          <w:szCs w:val="20"/>
        </w:rPr>
        <w:t>possa ter acesso aos seus saldos e extratos bem como solicitar ou autorizar movimentações financeiras.</w:t>
      </w:r>
    </w:p>
    <w:p w14:paraId="5644FED5" w14:textId="77777777" w:rsidR="00DF5815" w:rsidRPr="00DF5815" w:rsidRDefault="00DF5815" w:rsidP="00DF5815">
      <w:pPr>
        <w:autoSpaceDE w:val="0"/>
        <w:spacing w:before="120" w:after="120" w:line="276" w:lineRule="auto"/>
        <w:jc w:val="both"/>
        <w:rPr>
          <w:rFonts w:ascii="Arial" w:eastAsia="Tahoma" w:hAnsi="Arial" w:cs="Arial"/>
          <w:sz w:val="20"/>
          <w:szCs w:val="20"/>
        </w:rPr>
      </w:pPr>
      <w:r w:rsidRPr="00DF5815">
        <w:rPr>
          <w:rFonts w:ascii="Arial" w:eastAsia="Tahoma" w:hAnsi="Arial" w:cs="Arial"/>
          <w:sz w:val="20"/>
          <w:szCs w:val="20"/>
        </w:rPr>
        <w:t>Zelar pela guarda do sigilo das informações encaminhadas, utilizando-as exclusivamente para o fim especificado na IN 03 MPOG/SLTI.</w:t>
      </w:r>
    </w:p>
    <w:p w14:paraId="2FF11915" w14:textId="20A29658" w:rsidR="00DF5815" w:rsidRDefault="00DF5815" w:rsidP="00DF5815">
      <w:pPr>
        <w:autoSpaceDE w:val="0"/>
        <w:spacing w:before="120" w:after="120" w:line="276" w:lineRule="auto"/>
        <w:jc w:val="both"/>
        <w:rPr>
          <w:rFonts w:ascii="Arial" w:eastAsia="Tahoma" w:hAnsi="Arial" w:cs="Arial"/>
          <w:sz w:val="20"/>
          <w:szCs w:val="20"/>
        </w:rPr>
      </w:pPr>
      <w:r w:rsidRPr="00DF5815">
        <w:rPr>
          <w:rFonts w:ascii="Arial" w:eastAsia="Tahoma" w:hAnsi="Arial" w:cs="Arial"/>
          <w:sz w:val="20"/>
          <w:szCs w:val="20"/>
        </w:rPr>
        <w:t>Incluir no edital de licitação para a contratação do serviço, a autorização</w:t>
      </w:r>
      <w:r w:rsidRPr="00DF5815">
        <w:rPr>
          <w:rFonts w:ascii="Arial" w:eastAsia="Tahoma" w:hAnsi="Arial" w:cs="Arial"/>
          <w:color w:val="0000FF"/>
          <w:sz w:val="20"/>
          <w:szCs w:val="20"/>
        </w:rPr>
        <w:t xml:space="preserve"> </w:t>
      </w:r>
      <w:r w:rsidRPr="00DF5815">
        <w:rPr>
          <w:rFonts w:ascii="Arial" w:eastAsia="Tahoma" w:hAnsi="Arial" w:cs="Arial"/>
          <w:sz w:val="20"/>
          <w:szCs w:val="20"/>
        </w:rPr>
        <w:t>do Banco do Brasil vir a cobrar tarifa relativa aos custos de manutenção da conta a ser aberta.</w:t>
      </w:r>
    </w:p>
    <w:p w14:paraId="186E686A" w14:textId="5EA8780F" w:rsidR="00DD4496" w:rsidRDefault="00DD4496" w:rsidP="00DF5815">
      <w:pPr>
        <w:autoSpaceDE w:val="0"/>
        <w:spacing w:before="120" w:after="120" w:line="276" w:lineRule="auto"/>
        <w:jc w:val="both"/>
        <w:rPr>
          <w:rFonts w:ascii="Arial" w:eastAsia="Tahoma" w:hAnsi="Arial" w:cs="Arial"/>
          <w:sz w:val="20"/>
          <w:szCs w:val="20"/>
        </w:rPr>
      </w:pPr>
    </w:p>
    <w:p w14:paraId="0012B138" w14:textId="682555AF" w:rsidR="00DD4496" w:rsidRDefault="00DD4496" w:rsidP="00DF5815">
      <w:pPr>
        <w:autoSpaceDE w:val="0"/>
        <w:spacing w:before="120" w:after="120" w:line="276" w:lineRule="auto"/>
        <w:jc w:val="both"/>
        <w:rPr>
          <w:rFonts w:ascii="Arial" w:eastAsia="Tahoma" w:hAnsi="Arial" w:cs="Arial"/>
          <w:sz w:val="20"/>
          <w:szCs w:val="20"/>
        </w:rPr>
      </w:pPr>
    </w:p>
    <w:p w14:paraId="7B54F815" w14:textId="77777777" w:rsidR="00DD4496" w:rsidRPr="00DF5815" w:rsidRDefault="00DD4496" w:rsidP="00DF5815">
      <w:pPr>
        <w:autoSpaceDE w:val="0"/>
        <w:spacing w:before="120" w:after="120" w:line="276" w:lineRule="auto"/>
        <w:jc w:val="both"/>
        <w:rPr>
          <w:rFonts w:ascii="Arial" w:eastAsia="Tahoma" w:hAnsi="Arial" w:cs="Arial"/>
          <w:sz w:val="20"/>
          <w:szCs w:val="20"/>
        </w:rPr>
      </w:pPr>
    </w:p>
    <w:p w14:paraId="4F5BFD17" w14:textId="77777777" w:rsidR="00DF5815" w:rsidRPr="00DF5815" w:rsidRDefault="00DF5815" w:rsidP="00DF5815">
      <w:pPr>
        <w:autoSpaceDE w:val="0"/>
        <w:spacing w:before="120" w:after="120" w:line="276" w:lineRule="auto"/>
        <w:jc w:val="both"/>
        <w:rPr>
          <w:rFonts w:ascii="Arial" w:eastAsia="Arial" w:hAnsi="Arial" w:cs="Arial"/>
          <w:b/>
          <w:bCs/>
          <w:sz w:val="20"/>
          <w:szCs w:val="20"/>
        </w:rPr>
      </w:pPr>
      <w:r w:rsidRPr="00DF5815">
        <w:rPr>
          <w:rFonts w:ascii="Arial" w:eastAsia="Arial" w:hAnsi="Arial" w:cs="Arial"/>
          <w:b/>
          <w:bCs/>
          <w:sz w:val="20"/>
          <w:szCs w:val="20"/>
        </w:rPr>
        <w:t>II – Compete ao BANCO:</w:t>
      </w:r>
    </w:p>
    <w:p w14:paraId="1709399E" w14:textId="77777777" w:rsidR="00DF5815" w:rsidRPr="00DF5815" w:rsidRDefault="00DF5815" w:rsidP="00DF5815">
      <w:pPr>
        <w:widowControl w:val="0"/>
        <w:numPr>
          <w:ilvl w:val="1"/>
          <w:numId w:val="25"/>
        </w:numPr>
        <w:tabs>
          <w:tab w:val="left" w:pos="1440"/>
        </w:tabs>
        <w:suppressAutoHyphens/>
        <w:autoSpaceDE w:val="0"/>
        <w:spacing w:before="120" w:after="120" w:line="276" w:lineRule="auto"/>
        <w:jc w:val="both"/>
        <w:rPr>
          <w:rFonts w:ascii="Arial" w:eastAsia="Arial" w:hAnsi="Arial" w:cs="Arial"/>
          <w:b/>
          <w:bCs/>
          <w:sz w:val="20"/>
          <w:szCs w:val="20"/>
        </w:rPr>
      </w:pPr>
      <w:r w:rsidRPr="00DF5815">
        <w:rPr>
          <w:rFonts w:ascii="Arial" w:eastAsia="Arial" w:hAnsi="Arial" w:cs="Arial"/>
          <w:sz w:val="20"/>
          <w:szCs w:val="20"/>
        </w:rPr>
        <w:t xml:space="preserve">Abrir as </w:t>
      </w:r>
      <w:r w:rsidRPr="00DF5815">
        <w:rPr>
          <w:rFonts w:ascii="Arial" w:eastAsia="Arial" w:hAnsi="Arial" w:cs="Arial"/>
          <w:b/>
          <w:bCs/>
          <w:sz w:val="20"/>
          <w:szCs w:val="20"/>
        </w:rPr>
        <w:t>CONTAS</w:t>
      </w:r>
      <w:r w:rsidRPr="00DF5815">
        <w:rPr>
          <w:rFonts w:ascii="Arial" w:eastAsia="Arial" w:hAnsi="Arial" w:cs="Arial"/>
          <w:sz w:val="20"/>
          <w:szCs w:val="20"/>
        </w:rPr>
        <w:t>, disponibilizar saldos e extratos e efetuar as movimentações solicitadas ou autorizadas pela FIOCRUZ</w:t>
      </w:r>
      <w:r w:rsidRPr="00DF5815">
        <w:rPr>
          <w:rFonts w:ascii="Arial" w:eastAsia="Arial" w:hAnsi="Arial" w:cs="Arial"/>
          <w:b/>
          <w:bCs/>
          <w:sz w:val="20"/>
          <w:szCs w:val="20"/>
        </w:rPr>
        <w:t>.</w:t>
      </w:r>
    </w:p>
    <w:p w14:paraId="57F42934" w14:textId="77777777" w:rsidR="00DF5815" w:rsidRPr="00DF5815" w:rsidRDefault="00DF5815" w:rsidP="00DF5815">
      <w:pPr>
        <w:autoSpaceDE w:val="0"/>
        <w:spacing w:before="120" w:after="120" w:line="276" w:lineRule="auto"/>
        <w:jc w:val="both"/>
        <w:rPr>
          <w:rFonts w:ascii="Arial" w:eastAsia="Arial" w:hAnsi="Arial" w:cs="Arial"/>
          <w:b/>
          <w:bCs/>
          <w:sz w:val="20"/>
          <w:szCs w:val="20"/>
        </w:rPr>
      </w:pPr>
      <w:r w:rsidRPr="00DF5815">
        <w:rPr>
          <w:rFonts w:ascii="Arial" w:eastAsia="Arial" w:hAnsi="Arial" w:cs="Arial"/>
          <w:sz w:val="20"/>
          <w:szCs w:val="20"/>
        </w:rPr>
        <w:t xml:space="preserve">Aplicar os recursos da </w:t>
      </w:r>
      <w:r w:rsidRPr="00DF5815">
        <w:rPr>
          <w:rFonts w:ascii="Arial" w:eastAsia="Arial" w:hAnsi="Arial" w:cs="Arial"/>
          <w:b/>
          <w:bCs/>
          <w:sz w:val="20"/>
          <w:szCs w:val="20"/>
        </w:rPr>
        <w:t>CONTA</w:t>
      </w:r>
      <w:r w:rsidRPr="00DF5815">
        <w:rPr>
          <w:rFonts w:ascii="Arial" w:eastAsia="Arial" w:hAnsi="Arial" w:cs="Arial"/>
          <w:sz w:val="20"/>
          <w:szCs w:val="20"/>
        </w:rPr>
        <w:t xml:space="preserve"> em poupança</w:t>
      </w:r>
      <w:r w:rsidRPr="00DF5815">
        <w:rPr>
          <w:rFonts w:ascii="Arial" w:eastAsia="Arial" w:hAnsi="Arial" w:cs="Arial"/>
          <w:b/>
          <w:bCs/>
          <w:sz w:val="20"/>
          <w:szCs w:val="20"/>
        </w:rPr>
        <w:t>.</w:t>
      </w:r>
    </w:p>
    <w:p w14:paraId="4CDDA2AE" w14:textId="77777777" w:rsidR="00DF5815" w:rsidRPr="00DF5815" w:rsidRDefault="00DF5815" w:rsidP="00DF5815">
      <w:pPr>
        <w:autoSpaceDE w:val="0"/>
        <w:spacing w:before="120" w:after="120" w:line="276" w:lineRule="auto"/>
        <w:jc w:val="both"/>
        <w:rPr>
          <w:rFonts w:ascii="Arial" w:eastAsia="Arial" w:hAnsi="Arial" w:cs="Arial"/>
          <w:sz w:val="20"/>
          <w:szCs w:val="20"/>
        </w:rPr>
      </w:pPr>
      <w:r w:rsidRPr="00DF5815">
        <w:rPr>
          <w:rFonts w:ascii="Arial" w:eastAsia="Arial" w:hAnsi="Arial" w:cs="Arial"/>
          <w:sz w:val="20"/>
          <w:szCs w:val="20"/>
        </w:rPr>
        <w:t>Prestar a assessoria que se fizer necessário à manutenção do serviço, objeto deste Instrumento.</w:t>
      </w:r>
    </w:p>
    <w:p w14:paraId="6DB6D18A" w14:textId="77777777" w:rsidR="00DF5815" w:rsidRPr="00DF5815" w:rsidRDefault="00DF5815" w:rsidP="00DF5815">
      <w:pPr>
        <w:autoSpaceDE w:val="0"/>
        <w:spacing w:before="120" w:after="120" w:line="276" w:lineRule="auto"/>
        <w:jc w:val="both"/>
        <w:rPr>
          <w:rFonts w:ascii="Arial" w:hAnsi="Arial" w:cs="Arial"/>
          <w:sz w:val="20"/>
          <w:szCs w:val="20"/>
        </w:rPr>
      </w:pPr>
      <w:r w:rsidRPr="00DF5815">
        <w:rPr>
          <w:rFonts w:ascii="Arial" w:hAnsi="Arial" w:cs="Arial"/>
          <w:sz w:val="20"/>
          <w:szCs w:val="20"/>
        </w:rPr>
        <w:t xml:space="preserve">Processar os ofícios remetidos </w:t>
      </w:r>
      <w:proofErr w:type="gramStart"/>
      <w:r w:rsidRPr="00DF5815">
        <w:rPr>
          <w:rFonts w:ascii="Arial" w:hAnsi="Arial" w:cs="Arial"/>
          <w:sz w:val="20"/>
          <w:szCs w:val="20"/>
        </w:rPr>
        <w:t xml:space="preserve">pela  </w:t>
      </w:r>
      <w:r w:rsidRPr="00DF5815">
        <w:rPr>
          <w:rFonts w:ascii="Arial" w:eastAsia="Arial" w:hAnsi="Arial" w:cs="Arial"/>
          <w:sz w:val="20"/>
          <w:szCs w:val="20"/>
        </w:rPr>
        <w:t>FIOCRUZ</w:t>
      </w:r>
      <w:proofErr w:type="gramEnd"/>
      <w:r w:rsidRPr="00DF5815">
        <w:rPr>
          <w:rFonts w:ascii="Arial" w:hAnsi="Arial" w:cs="Arial"/>
          <w:b/>
          <w:bCs/>
          <w:sz w:val="20"/>
          <w:szCs w:val="20"/>
        </w:rPr>
        <w:t xml:space="preserve"> </w:t>
      </w:r>
      <w:r w:rsidRPr="00DF5815">
        <w:rPr>
          <w:rFonts w:ascii="Arial" w:hAnsi="Arial" w:cs="Arial"/>
          <w:sz w:val="20"/>
          <w:szCs w:val="20"/>
        </w:rPr>
        <w:t xml:space="preserve">destinados a abrir </w:t>
      </w:r>
      <w:r w:rsidRPr="00DF5815">
        <w:rPr>
          <w:rFonts w:ascii="Arial" w:hAnsi="Arial" w:cs="Arial"/>
          <w:b/>
          <w:bCs/>
          <w:sz w:val="20"/>
          <w:szCs w:val="20"/>
        </w:rPr>
        <w:t>CONTAS</w:t>
      </w:r>
      <w:r w:rsidRPr="00DF5815">
        <w:rPr>
          <w:rFonts w:ascii="Arial" w:hAnsi="Arial" w:cs="Arial"/>
          <w:sz w:val="20"/>
          <w:szCs w:val="20"/>
        </w:rPr>
        <w:t>.</w:t>
      </w:r>
    </w:p>
    <w:p w14:paraId="19917D4B" w14:textId="77777777" w:rsidR="00DF5815" w:rsidRPr="00DF5815" w:rsidRDefault="00DF5815" w:rsidP="00DF5815">
      <w:pPr>
        <w:autoSpaceDE w:val="0"/>
        <w:spacing w:before="120" w:after="120" w:line="276" w:lineRule="auto"/>
        <w:jc w:val="both"/>
        <w:rPr>
          <w:rFonts w:ascii="Arial" w:hAnsi="Arial" w:cs="Arial"/>
          <w:sz w:val="20"/>
          <w:szCs w:val="20"/>
        </w:rPr>
      </w:pPr>
      <w:r w:rsidRPr="00DF5815">
        <w:rPr>
          <w:rFonts w:ascii="Arial" w:hAnsi="Arial" w:cs="Arial"/>
          <w:sz w:val="20"/>
          <w:szCs w:val="20"/>
        </w:rPr>
        <w:t xml:space="preserve">Gerar e encaminhar correspondência contendo o número da </w:t>
      </w:r>
      <w:r w:rsidRPr="00DF5815">
        <w:rPr>
          <w:rFonts w:ascii="Arial" w:hAnsi="Arial" w:cs="Arial"/>
          <w:b/>
          <w:bCs/>
          <w:sz w:val="20"/>
          <w:szCs w:val="20"/>
        </w:rPr>
        <w:t xml:space="preserve">CONTA </w:t>
      </w:r>
      <w:r w:rsidRPr="00DF5815">
        <w:rPr>
          <w:rFonts w:ascii="Arial" w:hAnsi="Arial" w:cs="Arial"/>
          <w:sz w:val="20"/>
          <w:szCs w:val="20"/>
        </w:rPr>
        <w:t xml:space="preserve">nos termos do item </w:t>
      </w:r>
      <w:r w:rsidRPr="00DF5815">
        <w:rPr>
          <w:rFonts w:ascii="Arial" w:eastAsia="Tahoma" w:hAnsi="Arial" w:cs="Arial"/>
          <w:sz w:val="20"/>
          <w:szCs w:val="20"/>
        </w:rPr>
        <w:t>“</w:t>
      </w:r>
      <w:r w:rsidRPr="00DF5815">
        <w:rPr>
          <w:rFonts w:ascii="Arial" w:hAnsi="Arial" w:cs="Arial"/>
          <w:sz w:val="20"/>
          <w:szCs w:val="20"/>
        </w:rPr>
        <w:t>d</w:t>
      </w:r>
      <w:r w:rsidRPr="00DF5815">
        <w:rPr>
          <w:rFonts w:ascii="Arial" w:eastAsia="Tahoma" w:hAnsi="Arial" w:cs="Arial"/>
          <w:sz w:val="20"/>
          <w:szCs w:val="20"/>
        </w:rPr>
        <w:t>”</w:t>
      </w:r>
      <w:r w:rsidRPr="00DF5815">
        <w:rPr>
          <w:rFonts w:ascii="Arial" w:hAnsi="Arial" w:cs="Arial"/>
          <w:sz w:val="20"/>
          <w:szCs w:val="20"/>
        </w:rPr>
        <w:t xml:space="preserve"> da cláusula terceira.</w:t>
      </w:r>
    </w:p>
    <w:p w14:paraId="7D8057EC" w14:textId="77777777" w:rsidR="00DF5815" w:rsidRPr="00DF5815" w:rsidRDefault="00DF5815" w:rsidP="00DF5815">
      <w:pPr>
        <w:autoSpaceDE w:val="0"/>
        <w:spacing w:before="120" w:after="120" w:line="276" w:lineRule="auto"/>
        <w:jc w:val="both"/>
        <w:rPr>
          <w:rFonts w:ascii="Arial" w:hAnsi="Arial" w:cs="Arial"/>
          <w:sz w:val="20"/>
          <w:szCs w:val="20"/>
        </w:rPr>
      </w:pPr>
      <w:r w:rsidRPr="00DF5815">
        <w:rPr>
          <w:rFonts w:ascii="Arial" w:hAnsi="Arial" w:cs="Arial"/>
          <w:sz w:val="20"/>
          <w:szCs w:val="20"/>
        </w:rPr>
        <w:t>Orientar sua rede de agências quanto aos procedimentos operacionais específicos objeto deste instrumento.</w:t>
      </w:r>
    </w:p>
    <w:p w14:paraId="3FB9E2FC" w14:textId="77777777" w:rsidR="00DF5815" w:rsidRPr="00DF5815" w:rsidRDefault="00DF5815" w:rsidP="00DF5815">
      <w:pPr>
        <w:autoSpaceDE w:val="0"/>
        <w:spacing w:before="120" w:after="120" w:line="276" w:lineRule="auto"/>
        <w:jc w:val="both"/>
        <w:rPr>
          <w:rFonts w:ascii="Arial" w:hAnsi="Arial" w:cs="Arial"/>
          <w:sz w:val="20"/>
          <w:szCs w:val="20"/>
        </w:rPr>
      </w:pPr>
      <w:r w:rsidRPr="00DF5815">
        <w:rPr>
          <w:rFonts w:ascii="Arial" w:hAnsi="Arial" w:cs="Arial"/>
          <w:b/>
          <w:bCs/>
          <w:sz w:val="20"/>
          <w:szCs w:val="20"/>
        </w:rPr>
        <w:t>CLAUSULA QUINTA – DA REMUNERAÇÃO</w:t>
      </w:r>
      <w:r w:rsidRPr="00DF5815">
        <w:rPr>
          <w:rFonts w:ascii="Arial" w:hAnsi="Arial" w:cs="Arial"/>
          <w:sz w:val="20"/>
          <w:szCs w:val="20"/>
        </w:rPr>
        <w:t xml:space="preserve"> - Pela prestação dos serviços contratados, o </w:t>
      </w:r>
      <w:r w:rsidRPr="00DF5815">
        <w:rPr>
          <w:rFonts w:ascii="Arial" w:hAnsi="Arial" w:cs="Arial"/>
          <w:b/>
          <w:bCs/>
          <w:sz w:val="20"/>
          <w:szCs w:val="20"/>
        </w:rPr>
        <w:t>BANCO</w:t>
      </w:r>
      <w:r w:rsidRPr="00DF5815">
        <w:rPr>
          <w:rFonts w:ascii="Arial" w:hAnsi="Arial" w:cs="Arial"/>
          <w:sz w:val="20"/>
          <w:szCs w:val="20"/>
        </w:rPr>
        <w:t xml:space="preserve"> recebe</w:t>
      </w:r>
      <w:r w:rsidRPr="00DF5815">
        <w:rPr>
          <w:rFonts w:ascii="Arial" w:hAnsi="Arial" w:cs="Arial"/>
          <w:color w:val="000000"/>
          <w:sz w:val="20"/>
          <w:szCs w:val="20"/>
        </w:rPr>
        <w:t>rá tarifa c</w:t>
      </w:r>
      <w:r w:rsidRPr="00DF5815">
        <w:rPr>
          <w:rFonts w:ascii="Arial" w:hAnsi="Arial" w:cs="Arial"/>
          <w:sz w:val="20"/>
          <w:szCs w:val="20"/>
        </w:rPr>
        <w:t xml:space="preserve">onforme a seguir: </w:t>
      </w:r>
    </w:p>
    <w:p w14:paraId="5945A6E7" w14:textId="77777777" w:rsidR="00DF5815" w:rsidRPr="00DF5815" w:rsidRDefault="00DF5815" w:rsidP="00DF5815">
      <w:pPr>
        <w:pStyle w:val="WW-BodyText2"/>
        <w:numPr>
          <w:ilvl w:val="0"/>
          <w:numId w:val="24"/>
        </w:numPr>
        <w:tabs>
          <w:tab w:val="left" w:pos="1069"/>
        </w:tabs>
        <w:autoSpaceDE w:val="0"/>
        <w:spacing w:before="120" w:after="120" w:line="276" w:lineRule="auto"/>
        <w:ind w:left="1069"/>
        <w:rPr>
          <w:sz w:val="20"/>
          <w:szCs w:val="20"/>
        </w:rPr>
      </w:pPr>
      <w:r w:rsidRPr="00DF5815">
        <w:rPr>
          <w:sz w:val="20"/>
          <w:szCs w:val="20"/>
        </w:rPr>
        <w:t xml:space="preserve">R$ </w:t>
      </w:r>
      <w:proofErr w:type="gramStart"/>
      <w:r w:rsidRPr="00DF5815">
        <w:rPr>
          <w:sz w:val="20"/>
          <w:szCs w:val="20"/>
        </w:rPr>
        <w:t xml:space="preserve">   (</w:t>
      </w:r>
      <w:proofErr w:type="gramEnd"/>
      <w:r w:rsidRPr="00DF5815">
        <w:rPr>
          <w:sz w:val="20"/>
          <w:szCs w:val="20"/>
        </w:rPr>
        <w:t xml:space="preserve">         ), descontado mensalmente na </w:t>
      </w:r>
      <w:r w:rsidRPr="00DF5815">
        <w:rPr>
          <w:b/>
          <w:bCs/>
          <w:sz w:val="20"/>
          <w:szCs w:val="20"/>
        </w:rPr>
        <w:t>CONTA</w:t>
      </w:r>
      <w:r w:rsidRPr="00DF5815">
        <w:rPr>
          <w:sz w:val="20"/>
          <w:szCs w:val="20"/>
        </w:rPr>
        <w:t>.</w:t>
      </w:r>
    </w:p>
    <w:p w14:paraId="6020BF16" w14:textId="77777777" w:rsidR="00DF5815" w:rsidRPr="00DF5815" w:rsidRDefault="00DF5815" w:rsidP="00DF5815">
      <w:pPr>
        <w:pStyle w:val="WW-BodyText2"/>
        <w:numPr>
          <w:ilvl w:val="0"/>
          <w:numId w:val="24"/>
        </w:numPr>
        <w:tabs>
          <w:tab w:val="left" w:pos="1069"/>
        </w:tabs>
        <w:autoSpaceDE w:val="0"/>
        <w:spacing w:before="120" w:after="120" w:line="276" w:lineRule="auto"/>
        <w:ind w:left="1069"/>
        <w:rPr>
          <w:sz w:val="20"/>
          <w:szCs w:val="20"/>
        </w:rPr>
      </w:pPr>
      <w:r w:rsidRPr="00DF5815">
        <w:rPr>
          <w:sz w:val="20"/>
          <w:szCs w:val="20"/>
        </w:rPr>
        <w:t>O valor referente do Item “a” estará sujeito aos reajustes da tabela de preços dos Planos de Serviços do Banco do Brasil.</w:t>
      </w:r>
    </w:p>
    <w:p w14:paraId="634FA0A8" w14:textId="77777777" w:rsidR="00DF5815" w:rsidRPr="00DF5815" w:rsidRDefault="00DF5815" w:rsidP="00DF5815">
      <w:pPr>
        <w:pStyle w:val="padraoTJ"/>
        <w:autoSpaceDE w:val="0"/>
        <w:spacing w:before="120" w:after="120" w:line="276" w:lineRule="auto"/>
        <w:rPr>
          <w:rFonts w:ascii="Arial" w:eastAsia="Arial" w:hAnsi="Arial" w:cs="Arial"/>
          <w:sz w:val="20"/>
          <w:szCs w:val="20"/>
        </w:rPr>
      </w:pPr>
      <w:r w:rsidRPr="00DF5815">
        <w:rPr>
          <w:rFonts w:ascii="Arial" w:eastAsia="Arial" w:hAnsi="Arial" w:cs="Arial"/>
          <w:b/>
          <w:bCs/>
          <w:sz w:val="20"/>
          <w:szCs w:val="20"/>
        </w:rPr>
        <w:t xml:space="preserve">CLÁUSULA SEXTA – DA VIGÊNCIA E EFICÁCIA - </w:t>
      </w:r>
      <w:r w:rsidRPr="00DF5815">
        <w:rPr>
          <w:rFonts w:ascii="Arial" w:eastAsia="Arial" w:hAnsi="Arial" w:cs="Arial"/>
          <w:sz w:val="20"/>
          <w:szCs w:val="20"/>
        </w:rPr>
        <w:t xml:space="preserve">Este </w:t>
      </w:r>
      <w:r w:rsidRPr="00DF5815">
        <w:rPr>
          <w:rFonts w:ascii="Arial" w:eastAsia="Arial" w:hAnsi="Arial" w:cs="Arial"/>
          <w:b/>
          <w:bCs/>
          <w:sz w:val="20"/>
          <w:szCs w:val="20"/>
        </w:rPr>
        <w:t>ACORDO</w:t>
      </w:r>
      <w:r w:rsidRPr="00DF5815">
        <w:rPr>
          <w:rFonts w:ascii="Arial" w:eastAsia="Arial" w:hAnsi="Arial" w:cs="Arial"/>
          <w:sz w:val="20"/>
          <w:szCs w:val="20"/>
        </w:rPr>
        <w:t xml:space="preserve"> terá eficácia a partir da data de sua assinatura e vigência de doze meses, podendo ser prorrogado automaticamente, limitado a 60 meses contados a partir da assinatura.</w:t>
      </w:r>
    </w:p>
    <w:p w14:paraId="00D33BEE" w14:textId="77777777" w:rsidR="00DF5815" w:rsidRPr="00DF5815" w:rsidRDefault="00DF5815" w:rsidP="00DF5815">
      <w:pPr>
        <w:pStyle w:val="padraoTJ"/>
        <w:autoSpaceDE w:val="0"/>
        <w:spacing w:before="120" w:after="120" w:line="276" w:lineRule="auto"/>
        <w:rPr>
          <w:rFonts w:ascii="Arial" w:eastAsia="Arial" w:hAnsi="Arial" w:cs="Arial"/>
          <w:sz w:val="20"/>
          <w:szCs w:val="20"/>
        </w:rPr>
      </w:pPr>
      <w:r w:rsidRPr="00DF5815">
        <w:rPr>
          <w:rFonts w:ascii="Arial" w:eastAsia="Arial" w:hAnsi="Arial" w:cs="Arial"/>
          <w:sz w:val="20"/>
          <w:szCs w:val="20"/>
        </w:rPr>
        <w:t>Parágrafo Único – Não havendo interesse em renovar o contrato por uma das partes, a mesma deverá se manifestar de forma expressa, indicando a contrariedade na renovação, com antecedência mínima de 30 dias, nos termos da lei.</w:t>
      </w:r>
    </w:p>
    <w:p w14:paraId="42AEC658" w14:textId="77777777" w:rsidR="00DF5815" w:rsidRPr="00DF5815" w:rsidRDefault="00DF5815" w:rsidP="00DF5815">
      <w:pPr>
        <w:autoSpaceDE w:val="0"/>
        <w:spacing w:before="120" w:after="120" w:line="276" w:lineRule="auto"/>
        <w:jc w:val="both"/>
        <w:rPr>
          <w:rFonts w:ascii="Arial" w:eastAsia="Arial" w:hAnsi="Arial" w:cs="Arial"/>
          <w:sz w:val="20"/>
          <w:szCs w:val="20"/>
        </w:rPr>
      </w:pPr>
      <w:r w:rsidRPr="00DF5815">
        <w:rPr>
          <w:rFonts w:ascii="Arial" w:eastAsia="Arial" w:hAnsi="Arial" w:cs="Arial"/>
          <w:b/>
          <w:bCs/>
          <w:sz w:val="20"/>
          <w:szCs w:val="20"/>
        </w:rPr>
        <w:t xml:space="preserve">CLÁUSULA SÉTIMA – DA PUBLICAÇÃO – </w:t>
      </w:r>
      <w:r w:rsidRPr="00DF5815">
        <w:rPr>
          <w:rFonts w:ascii="Arial" w:eastAsia="Arial" w:hAnsi="Arial" w:cs="Arial"/>
          <w:sz w:val="20"/>
          <w:szCs w:val="20"/>
        </w:rPr>
        <w:t>A publicação de extrato do presente instrumento no Diário Oficial da União será providenciada pela FIOCRUZ, até o 5º (quinto) dia útil do mês subsequente à data de sua assinatura.</w:t>
      </w:r>
    </w:p>
    <w:p w14:paraId="45FBF03E" w14:textId="77777777" w:rsidR="00DF5815" w:rsidRPr="00DF5815" w:rsidRDefault="00DF5815" w:rsidP="00DF5815">
      <w:pPr>
        <w:autoSpaceDE w:val="0"/>
        <w:spacing w:before="120" w:after="120" w:line="276" w:lineRule="auto"/>
        <w:jc w:val="both"/>
        <w:rPr>
          <w:rFonts w:ascii="Arial" w:eastAsia="Arial" w:hAnsi="Arial" w:cs="Arial"/>
          <w:sz w:val="20"/>
          <w:szCs w:val="20"/>
        </w:rPr>
      </w:pPr>
      <w:r w:rsidRPr="00DF5815">
        <w:rPr>
          <w:rFonts w:ascii="Arial" w:eastAsia="Arial" w:hAnsi="Arial" w:cs="Arial"/>
          <w:b/>
          <w:bCs/>
          <w:sz w:val="20"/>
          <w:szCs w:val="20"/>
        </w:rPr>
        <w:t xml:space="preserve">CLÁUSULA OITAVA – DA RESCISÃO - </w:t>
      </w:r>
      <w:r w:rsidRPr="00DF5815">
        <w:rPr>
          <w:rFonts w:ascii="Arial" w:eastAsia="Arial" w:hAnsi="Arial" w:cs="Arial"/>
          <w:sz w:val="20"/>
          <w:szCs w:val="20"/>
        </w:rPr>
        <w:t xml:space="preserve">Este </w:t>
      </w:r>
      <w:r w:rsidRPr="00DF5815">
        <w:rPr>
          <w:rFonts w:ascii="Arial" w:eastAsia="Arial" w:hAnsi="Arial" w:cs="Arial"/>
          <w:b/>
          <w:bCs/>
          <w:sz w:val="20"/>
          <w:szCs w:val="20"/>
        </w:rPr>
        <w:t>ACORDO</w:t>
      </w:r>
      <w:r w:rsidRPr="00DF5815">
        <w:rPr>
          <w:rFonts w:ascii="Arial" w:eastAsia="Arial" w:hAnsi="Arial" w:cs="Arial"/>
          <w:sz w:val="20"/>
          <w:szCs w:val="20"/>
        </w:rPr>
        <w:t xml:space="preserve"> poderá ser denunciado por qualquer dos Partícipes em razão do descumprimento de qualquer das obrigações ou condições nele pactuadas, bem assim pela superveniência de norma legal ou fato administrativo que o torne formal ou materialmente inexequível ou, ainda, por ato unilateral, mediante comunicação prévia da parte que dele se desinteressar, com antecedência mínima de 90 (noventa) dias, ficando os Partícipes responsáveis pelas obrigações anteriormente assumidas.</w:t>
      </w:r>
    </w:p>
    <w:p w14:paraId="6D3C4A65" w14:textId="05BE3F7C" w:rsidR="00DF5815" w:rsidRDefault="00DF5815" w:rsidP="00DF5815">
      <w:pPr>
        <w:autoSpaceDE w:val="0"/>
        <w:spacing w:before="120" w:after="120" w:line="276" w:lineRule="auto"/>
        <w:jc w:val="both"/>
        <w:rPr>
          <w:rFonts w:ascii="Arial" w:eastAsia="Tahoma" w:hAnsi="Arial" w:cs="Arial"/>
          <w:sz w:val="20"/>
          <w:szCs w:val="20"/>
        </w:rPr>
      </w:pPr>
      <w:r w:rsidRPr="00DF5815">
        <w:rPr>
          <w:rFonts w:ascii="Arial" w:eastAsia="Arial" w:hAnsi="Arial" w:cs="Arial"/>
          <w:b/>
          <w:bCs/>
          <w:sz w:val="20"/>
          <w:szCs w:val="20"/>
        </w:rPr>
        <w:t xml:space="preserve">CLÁUSULA NONA – DO FORO - </w:t>
      </w:r>
      <w:r w:rsidRPr="00DF5815">
        <w:rPr>
          <w:rFonts w:ascii="Arial" w:eastAsia="Arial" w:hAnsi="Arial" w:cs="Arial"/>
          <w:sz w:val="20"/>
          <w:szCs w:val="20"/>
        </w:rPr>
        <w:t xml:space="preserve">Os casos omissos e/ou situações contraditórias deste </w:t>
      </w:r>
      <w:r w:rsidRPr="00DF5815">
        <w:rPr>
          <w:rFonts w:ascii="Arial" w:eastAsia="Arial" w:hAnsi="Arial" w:cs="Arial"/>
          <w:b/>
          <w:bCs/>
          <w:sz w:val="20"/>
          <w:szCs w:val="20"/>
        </w:rPr>
        <w:t>ACORDO</w:t>
      </w:r>
      <w:r w:rsidRPr="00DF5815">
        <w:rPr>
          <w:rFonts w:ascii="Arial" w:eastAsia="Arial" w:hAnsi="Arial" w:cs="Arial"/>
          <w:sz w:val="20"/>
          <w:szCs w:val="20"/>
        </w:rPr>
        <w:t xml:space="preserve"> deverão ser resolvidos mediante conciliação entre os Partícipes, com prévia comunicação por escrito da ocorrência, consignando prazo para resposta</w:t>
      </w:r>
      <w:r w:rsidRPr="00DF5815">
        <w:rPr>
          <w:rFonts w:ascii="Arial" w:eastAsia="Tahoma" w:hAnsi="Arial" w:cs="Arial"/>
          <w:sz w:val="20"/>
          <w:szCs w:val="20"/>
        </w:rPr>
        <w:t xml:space="preserve">. No caso de ultrapassadas as tentativas de resolução das controvérsias porventura existentes pela via </w:t>
      </w:r>
      <w:proofErr w:type="gramStart"/>
      <w:r w:rsidRPr="00DF5815">
        <w:rPr>
          <w:rFonts w:ascii="Arial" w:eastAsia="Tahoma" w:hAnsi="Arial" w:cs="Arial"/>
          <w:sz w:val="20"/>
          <w:szCs w:val="20"/>
        </w:rPr>
        <w:t>administrativa ,</w:t>
      </w:r>
      <w:proofErr w:type="gramEnd"/>
      <w:r w:rsidRPr="00DF5815">
        <w:rPr>
          <w:rFonts w:ascii="Arial" w:eastAsia="Tahoma" w:hAnsi="Arial" w:cs="Arial"/>
          <w:sz w:val="20"/>
          <w:szCs w:val="20"/>
        </w:rPr>
        <w:t xml:space="preserve"> o Foro eleito é o da Justiça Federal, seção judiciária do Rio de Janeiro.</w:t>
      </w:r>
    </w:p>
    <w:p w14:paraId="6E962347" w14:textId="10D45395" w:rsidR="00DD4496" w:rsidRDefault="00DD4496" w:rsidP="00DF5815">
      <w:pPr>
        <w:autoSpaceDE w:val="0"/>
        <w:spacing w:before="120" w:after="120" w:line="276" w:lineRule="auto"/>
        <w:jc w:val="both"/>
        <w:rPr>
          <w:rFonts w:ascii="Arial" w:eastAsia="Tahoma" w:hAnsi="Arial" w:cs="Arial"/>
          <w:sz w:val="20"/>
          <w:szCs w:val="20"/>
        </w:rPr>
      </w:pPr>
    </w:p>
    <w:p w14:paraId="3C97271D" w14:textId="77777777" w:rsidR="00DD4496" w:rsidRPr="00DF5815" w:rsidRDefault="00DD4496" w:rsidP="00DF5815">
      <w:pPr>
        <w:autoSpaceDE w:val="0"/>
        <w:spacing w:before="120" w:after="120" w:line="276" w:lineRule="auto"/>
        <w:jc w:val="both"/>
        <w:rPr>
          <w:rFonts w:ascii="Arial" w:eastAsia="Tahoma" w:hAnsi="Arial" w:cs="Arial"/>
          <w:sz w:val="20"/>
          <w:szCs w:val="20"/>
        </w:rPr>
      </w:pPr>
    </w:p>
    <w:p w14:paraId="3CFEF6A8" w14:textId="77777777" w:rsidR="00DF5815" w:rsidRPr="00DF5815" w:rsidRDefault="00DF5815" w:rsidP="00DF5815">
      <w:pPr>
        <w:autoSpaceDE w:val="0"/>
        <w:spacing w:before="120" w:after="120" w:line="276" w:lineRule="auto"/>
        <w:ind w:firstLine="1418"/>
        <w:jc w:val="both"/>
        <w:rPr>
          <w:rFonts w:ascii="Arial" w:eastAsia="Arial" w:hAnsi="Arial" w:cs="Arial"/>
          <w:sz w:val="20"/>
          <w:szCs w:val="20"/>
        </w:rPr>
      </w:pPr>
      <w:r w:rsidRPr="00DF5815">
        <w:rPr>
          <w:rFonts w:ascii="Arial" w:eastAsia="Arial" w:hAnsi="Arial" w:cs="Arial"/>
          <w:sz w:val="20"/>
          <w:szCs w:val="20"/>
        </w:rPr>
        <w:lastRenderedPageBreak/>
        <w:t>E, assim, por estarem justos e acordados, os Partícipes firmam o presente instrumento em 03 (três) vias de igual teor e forma, perante as testemunhas que também o subscrevem, para que produza os legítimos efeitos de direito.</w:t>
      </w:r>
    </w:p>
    <w:p w14:paraId="1C496F83" w14:textId="77777777" w:rsidR="00DF5815" w:rsidRPr="00DF5815" w:rsidRDefault="00DF5815" w:rsidP="00DF5815">
      <w:pPr>
        <w:autoSpaceDE w:val="0"/>
        <w:spacing w:before="120" w:after="120" w:line="276" w:lineRule="auto"/>
        <w:rPr>
          <w:rFonts w:ascii="Arial" w:eastAsia="Tahoma" w:hAnsi="Arial" w:cs="Arial"/>
          <w:sz w:val="20"/>
          <w:szCs w:val="20"/>
        </w:rPr>
      </w:pPr>
    </w:p>
    <w:tbl>
      <w:tblPr>
        <w:tblW w:w="0" w:type="auto"/>
        <w:jc w:val="center"/>
        <w:tblLayout w:type="fixed"/>
        <w:tblCellMar>
          <w:left w:w="28" w:type="dxa"/>
          <w:right w:w="28" w:type="dxa"/>
        </w:tblCellMar>
        <w:tblLook w:val="0000" w:firstRow="0" w:lastRow="0" w:firstColumn="0" w:lastColumn="0" w:noHBand="0" w:noVBand="0"/>
      </w:tblPr>
      <w:tblGrid>
        <w:gridCol w:w="3739"/>
        <w:gridCol w:w="544"/>
        <w:gridCol w:w="4555"/>
      </w:tblGrid>
      <w:tr w:rsidR="00DF5815" w:rsidRPr="00DF5815" w14:paraId="606CD827" w14:textId="77777777" w:rsidTr="00543A6B">
        <w:trPr>
          <w:jc w:val="center"/>
        </w:trPr>
        <w:tc>
          <w:tcPr>
            <w:tcW w:w="3739" w:type="dxa"/>
            <w:tcBorders>
              <w:top w:val="single" w:sz="1" w:space="0" w:color="000000"/>
            </w:tcBorders>
          </w:tcPr>
          <w:p w14:paraId="4847BE52" w14:textId="77777777" w:rsidR="00DF5815" w:rsidRPr="00DF5815" w:rsidRDefault="00DF5815" w:rsidP="00543A6B">
            <w:pPr>
              <w:autoSpaceDE w:val="0"/>
              <w:spacing w:before="120" w:after="120" w:line="276" w:lineRule="auto"/>
              <w:jc w:val="center"/>
              <w:rPr>
                <w:rFonts w:ascii="Arial" w:eastAsia="Tahoma" w:hAnsi="Arial" w:cs="Arial"/>
                <w:sz w:val="20"/>
                <w:szCs w:val="20"/>
              </w:rPr>
            </w:pPr>
            <w:r w:rsidRPr="00DF5815">
              <w:rPr>
                <w:rFonts w:ascii="Arial" w:eastAsia="Tahoma" w:hAnsi="Arial" w:cs="Arial"/>
                <w:sz w:val="20"/>
                <w:szCs w:val="20"/>
              </w:rPr>
              <w:t>REPRESENTANTE ÓRGÃO</w:t>
            </w:r>
            <w:r w:rsidRPr="00DF5815">
              <w:rPr>
                <w:rFonts w:ascii="Arial" w:eastAsia="Tahoma" w:hAnsi="Arial" w:cs="Arial"/>
                <w:sz w:val="20"/>
                <w:szCs w:val="20"/>
              </w:rPr>
              <w:br/>
            </w:r>
          </w:p>
        </w:tc>
        <w:tc>
          <w:tcPr>
            <w:tcW w:w="544" w:type="dxa"/>
          </w:tcPr>
          <w:p w14:paraId="035D1F71" w14:textId="77777777" w:rsidR="00DF5815" w:rsidRPr="00DF5815" w:rsidRDefault="00DF5815" w:rsidP="00543A6B">
            <w:pPr>
              <w:autoSpaceDE w:val="0"/>
              <w:spacing w:before="120" w:after="120" w:line="276" w:lineRule="auto"/>
              <w:jc w:val="center"/>
              <w:rPr>
                <w:rFonts w:ascii="Arial" w:eastAsia="Tahoma" w:hAnsi="Arial" w:cs="Arial"/>
                <w:sz w:val="20"/>
                <w:szCs w:val="20"/>
              </w:rPr>
            </w:pPr>
          </w:p>
        </w:tc>
        <w:tc>
          <w:tcPr>
            <w:tcW w:w="4555" w:type="dxa"/>
            <w:tcBorders>
              <w:top w:val="single" w:sz="1" w:space="0" w:color="000000"/>
            </w:tcBorders>
          </w:tcPr>
          <w:p w14:paraId="268BE8C0" w14:textId="77777777" w:rsidR="00DF5815" w:rsidRPr="00DF5815" w:rsidRDefault="00DF5815" w:rsidP="00543A6B">
            <w:pPr>
              <w:autoSpaceDE w:val="0"/>
              <w:spacing w:before="120" w:after="120" w:line="276" w:lineRule="auto"/>
              <w:jc w:val="center"/>
              <w:rPr>
                <w:rFonts w:ascii="Arial" w:eastAsia="Arial" w:hAnsi="Arial" w:cs="Arial"/>
                <w:sz w:val="20"/>
                <w:szCs w:val="20"/>
              </w:rPr>
            </w:pPr>
            <w:r w:rsidRPr="00DF5815">
              <w:rPr>
                <w:rFonts w:ascii="Arial" w:eastAsia="Arial" w:hAnsi="Arial" w:cs="Arial"/>
                <w:sz w:val="20"/>
                <w:szCs w:val="20"/>
              </w:rPr>
              <w:t xml:space="preserve">Alcides </w:t>
            </w:r>
            <w:proofErr w:type="spellStart"/>
            <w:r w:rsidRPr="00DF5815">
              <w:rPr>
                <w:rFonts w:ascii="Arial" w:eastAsia="Arial" w:hAnsi="Arial" w:cs="Arial"/>
                <w:sz w:val="20"/>
                <w:szCs w:val="20"/>
              </w:rPr>
              <w:t>Pegorer</w:t>
            </w:r>
            <w:proofErr w:type="spellEnd"/>
            <w:r w:rsidRPr="00DF5815">
              <w:rPr>
                <w:rFonts w:ascii="Arial" w:eastAsia="Arial" w:hAnsi="Arial" w:cs="Arial"/>
                <w:sz w:val="20"/>
                <w:szCs w:val="20"/>
              </w:rPr>
              <w:t xml:space="preserve"> Júnior</w:t>
            </w:r>
          </w:p>
        </w:tc>
      </w:tr>
    </w:tbl>
    <w:p w14:paraId="4AAD382B" w14:textId="77777777" w:rsidR="00DF5815" w:rsidRPr="00DF5815" w:rsidRDefault="00DF5815" w:rsidP="00DF5815">
      <w:pPr>
        <w:autoSpaceDE w:val="0"/>
        <w:spacing w:before="120" w:after="120" w:line="276" w:lineRule="auto"/>
        <w:jc w:val="both"/>
        <w:rPr>
          <w:rFonts w:ascii="Arial" w:hAnsi="Arial" w:cs="Arial"/>
          <w:sz w:val="20"/>
          <w:szCs w:val="20"/>
        </w:rPr>
      </w:pPr>
      <w:r w:rsidRPr="00DF5815">
        <w:rPr>
          <w:rFonts w:ascii="Arial" w:hAnsi="Arial" w:cs="Arial"/>
          <w:sz w:val="20"/>
          <w:szCs w:val="20"/>
        </w:rPr>
        <w:t>Testemunhas:</w:t>
      </w:r>
    </w:p>
    <w:tbl>
      <w:tblPr>
        <w:tblW w:w="8647" w:type="dxa"/>
        <w:tblInd w:w="55" w:type="dxa"/>
        <w:tblLayout w:type="fixed"/>
        <w:tblCellMar>
          <w:top w:w="55" w:type="dxa"/>
          <w:left w:w="55" w:type="dxa"/>
          <w:bottom w:w="55" w:type="dxa"/>
          <w:right w:w="55" w:type="dxa"/>
        </w:tblCellMar>
        <w:tblLook w:val="0000" w:firstRow="0" w:lastRow="0" w:firstColumn="0" w:lastColumn="0" w:noHBand="0" w:noVBand="0"/>
      </w:tblPr>
      <w:tblGrid>
        <w:gridCol w:w="3544"/>
        <w:gridCol w:w="5103"/>
      </w:tblGrid>
      <w:tr w:rsidR="00DF5815" w:rsidRPr="00DF5815" w14:paraId="3B5DD41D" w14:textId="77777777" w:rsidTr="00543A6B">
        <w:trPr>
          <w:tblHeader/>
        </w:trPr>
        <w:tc>
          <w:tcPr>
            <w:tcW w:w="3544" w:type="dxa"/>
          </w:tcPr>
          <w:p w14:paraId="7250A7F4" w14:textId="77777777" w:rsidR="00DF5815" w:rsidRPr="00DF5815" w:rsidRDefault="00DF5815" w:rsidP="00543A6B">
            <w:pPr>
              <w:pStyle w:val="Ttulodatabela0"/>
              <w:spacing w:before="120" w:after="120" w:line="276" w:lineRule="auto"/>
              <w:rPr>
                <w:rFonts w:ascii="Arial" w:hAnsi="Arial" w:cs="Arial"/>
                <w:sz w:val="20"/>
                <w:szCs w:val="20"/>
              </w:rPr>
            </w:pPr>
            <w:r w:rsidRPr="00DF5815">
              <w:rPr>
                <w:rFonts w:ascii="Arial" w:hAnsi="Arial" w:cs="Arial"/>
                <w:sz w:val="20"/>
                <w:szCs w:val="20"/>
              </w:rPr>
              <w:t>_____________________</w:t>
            </w:r>
          </w:p>
        </w:tc>
        <w:tc>
          <w:tcPr>
            <w:tcW w:w="5103" w:type="dxa"/>
          </w:tcPr>
          <w:p w14:paraId="1B482FC8" w14:textId="77777777" w:rsidR="00DF5815" w:rsidRPr="00DF5815" w:rsidRDefault="00DF5815" w:rsidP="00543A6B">
            <w:pPr>
              <w:pStyle w:val="Ttulodatabela0"/>
              <w:spacing w:before="120" w:after="120" w:line="276" w:lineRule="auto"/>
              <w:rPr>
                <w:rFonts w:ascii="Arial" w:hAnsi="Arial" w:cs="Arial"/>
                <w:sz w:val="20"/>
                <w:szCs w:val="20"/>
              </w:rPr>
            </w:pPr>
            <w:r w:rsidRPr="00DF5815">
              <w:rPr>
                <w:rFonts w:ascii="Arial" w:hAnsi="Arial" w:cs="Arial"/>
                <w:sz w:val="20"/>
                <w:szCs w:val="20"/>
              </w:rPr>
              <w:t>_____________________</w:t>
            </w:r>
          </w:p>
        </w:tc>
      </w:tr>
      <w:tr w:rsidR="00DF5815" w:rsidRPr="00DF5815" w14:paraId="78D24009" w14:textId="77777777" w:rsidTr="00543A6B">
        <w:tc>
          <w:tcPr>
            <w:tcW w:w="3544" w:type="dxa"/>
          </w:tcPr>
          <w:p w14:paraId="199F28D1" w14:textId="77777777" w:rsidR="00DF5815" w:rsidRPr="00DF5815" w:rsidRDefault="00DF5815" w:rsidP="00543A6B">
            <w:pPr>
              <w:pStyle w:val="Contedodatabela"/>
              <w:spacing w:before="120" w:after="120" w:line="276" w:lineRule="auto"/>
              <w:jc w:val="center"/>
              <w:rPr>
                <w:rFonts w:ascii="Arial" w:hAnsi="Arial" w:cs="Arial"/>
                <w:sz w:val="20"/>
                <w:szCs w:val="20"/>
              </w:rPr>
            </w:pPr>
            <w:r w:rsidRPr="00DF5815">
              <w:rPr>
                <w:rFonts w:ascii="Arial" w:hAnsi="Arial" w:cs="Arial"/>
                <w:sz w:val="20"/>
                <w:szCs w:val="20"/>
              </w:rPr>
              <w:t>Nome/CPF:</w:t>
            </w:r>
          </w:p>
        </w:tc>
        <w:tc>
          <w:tcPr>
            <w:tcW w:w="5103" w:type="dxa"/>
          </w:tcPr>
          <w:p w14:paraId="09ED89F5" w14:textId="77777777" w:rsidR="00DF5815" w:rsidRPr="00DF5815" w:rsidRDefault="00DF5815" w:rsidP="00543A6B">
            <w:pPr>
              <w:pStyle w:val="Contedodatabela"/>
              <w:spacing w:before="120" w:after="120" w:line="276" w:lineRule="auto"/>
              <w:jc w:val="center"/>
              <w:rPr>
                <w:rFonts w:ascii="Arial" w:hAnsi="Arial" w:cs="Arial"/>
                <w:sz w:val="20"/>
                <w:szCs w:val="20"/>
              </w:rPr>
            </w:pPr>
            <w:r w:rsidRPr="00DF5815">
              <w:rPr>
                <w:rFonts w:ascii="Arial" w:hAnsi="Arial" w:cs="Arial"/>
                <w:sz w:val="20"/>
                <w:szCs w:val="20"/>
              </w:rPr>
              <w:t>Nome/CPF:</w:t>
            </w:r>
          </w:p>
        </w:tc>
      </w:tr>
    </w:tbl>
    <w:p w14:paraId="34EF96C7" w14:textId="77777777" w:rsidR="00DF5815" w:rsidRPr="00DF5815" w:rsidRDefault="00DF5815" w:rsidP="00DF5815">
      <w:pPr>
        <w:autoSpaceDE w:val="0"/>
        <w:spacing w:before="120" w:after="120" w:line="276" w:lineRule="auto"/>
        <w:jc w:val="both"/>
        <w:rPr>
          <w:rFonts w:ascii="Arial" w:hAnsi="Arial" w:cs="Arial"/>
          <w:sz w:val="20"/>
          <w:szCs w:val="20"/>
        </w:rPr>
      </w:pPr>
    </w:p>
    <w:p w14:paraId="66780D5C" w14:textId="77777777" w:rsidR="00DF5815" w:rsidRPr="00DF5815" w:rsidRDefault="00DF5815" w:rsidP="00DF5815">
      <w:pPr>
        <w:autoSpaceDE w:val="0"/>
        <w:spacing w:before="120" w:after="120" w:line="276" w:lineRule="auto"/>
        <w:jc w:val="right"/>
        <w:rPr>
          <w:rFonts w:ascii="Arial" w:hAnsi="Arial" w:cs="Arial"/>
          <w:b/>
          <w:kern w:val="24"/>
          <w:sz w:val="20"/>
          <w:szCs w:val="20"/>
        </w:rPr>
      </w:pPr>
      <w:r w:rsidRPr="00DF5815">
        <w:rPr>
          <w:rFonts w:ascii="Arial" w:hAnsi="Arial" w:cs="Arial"/>
          <w:b/>
          <w:kern w:val="24"/>
          <w:sz w:val="20"/>
          <w:szCs w:val="20"/>
        </w:rPr>
        <w:t>Aprovado pela Procuradoria Federal/Fiocruz.</w:t>
      </w:r>
    </w:p>
    <w:p w14:paraId="26A55DB0" w14:textId="7438A876" w:rsidR="00DF5815" w:rsidRDefault="00DF5815" w:rsidP="00DF5815">
      <w:pPr>
        <w:spacing w:before="120" w:after="120" w:line="276" w:lineRule="auto"/>
        <w:jc w:val="center"/>
        <w:rPr>
          <w:rFonts w:ascii="Arial" w:hAnsi="Arial" w:cs="Arial"/>
          <w:b/>
          <w:sz w:val="20"/>
          <w:szCs w:val="20"/>
        </w:rPr>
      </w:pPr>
    </w:p>
    <w:p w14:paraId="3CA3B054" w14:textId="6EB04AEC" w:rsidR="00134ABF" w:rsidRDefault="00134ABF" w:rsidP="00DF5815">
      <w:pPr>
        <w:spacing w:before="120" w:after="120" w:line="276" w:lineRule="auto"/>
        <w:jc w:val="center"/>
        <w:rPr>
          <w:rFonts w:ascii="Arial" w:hAnsi="Arial" w:cs="Arial"/>
          <w:b/>
          <w:sz w:val="20"/>
          <w:szCs w:val="20"/>
        </w:rPr>
      </w:pPr>
    </w:p>
    <w:p w14:paraId="7C3739B7" w14:textId="6DAE1697" w:rsidR="00134ABF" w:rsidRDefault="00134ABF" w:rsidP="00DF5815">
      <w:pPr>
        <w:spacing w:before="120" w:after="120" w:line="276" w:lineRule="auto"/>
        <w:jc w:val="center"/>
        <w:rPr>
          <w:rFonts w:ascii="Arial" w:hAnsi="Arial" w:cs="Arial"/>
          <w:b/>
          <w:sz w:val="20"/>
          <w:szCs w:val="20"/>
        </w:rPr>
      </w:pPr>
    </w:p>
    <w:p w14:paraId="4AA59B76" w14:textId="4E49DA67" w:rsidR="00134ABF" w:rsidRDefault="00134ABF" w:rsidP="00DF5815">
      <w:pPr>
        <w:spacing w:before="120" w:after="120" w:line="276" w:lineRule="auto"/>
        <w:jc w:val="center"/>
        <w:rPr>
          <w:rFonts w:ascii="Arial" w:hAnsi="Arial" w:cs="Arial"/>
          <w:b/>
          <w:sz w:val="20"/>
          <w:szCs w:val="20"/>
        </w:rPr>
      </w:pPr>
    </w:p>
    <w:p w14:paraId="024C87C6" w14:textId="4D016F0D" w:rsidR="00134ABF" w:rsidRDefault="00134ABF" w:rsidP="00DF5815">
      <w:pPr>
        <w:spacing w:before="120" w:after="120" w:line="276" w:lineRule="auto"/>
        <w:jc w:val="center"/>
        <w:rPr>
          <w:rFonts w:ascii="Arial" w:hAnsi="Arial" w:cs="Arial"/>
          <w:b/>
          <w:sz w:val="20"/>
          <w:szCs w:val="20"/>
        </w:rPr>
      </w:pPr>
    </w:p>
    <w:p w14:paraId="4B0E2170" w14:textId="78259CC0" w:rsidR="00134ABF" w:rsidRDefault="00134ABF" w:rsidP="00DF5815">
      <w:pPr>
        <w:spacing w:before="120" w:after="120" w:line="276" w:lineRule="auto"/>
        <w:jc w:val="center"/>
        <w:rPr>
          <w:rFonts w:ascii="Arial" w:hAnsi="Arial" w:cs="Arial"/>
          <w:b/>
          <w:sz w:val="20"/>
          <w:szCs w:val="20"/>
        </w:rPr>
      </w:pPr>
    </w:p>
    <w:p w14:paraId="55FB7480" w14:textId="2AB12AFE" w:rsidR="00134ABF" w:rsidRDefault="00134ABF" w:rsidP="00DF5815">
      <w:pPr>
        <w:spacing w:before="120" w:after="120" w:line="276" w:lineRule="auto"/>
        <w:jc w:val="center"/>
        <w:rPr>
          <w:rFonts w:ascii="Arial" w:hAnsi="Arial" w:cs="Arial"/>
          <w:b/>
          <w:sz w:val="20"/>
          <w:szCs w:val="20"/>
        </w:rPr>
      </w:pPr>
    </w:p>
    <w:p w14:paraId="69CB199A" w14:textId="2FA22627" w:rsidR="00134ABF" w:rsidRDefault="00134ABF" w:rsidP="00DF5815">
      <w:pPr>
        <w:spacing w:before="120" w:after="120" w:line="276" w:lineRule="auto"/>
        <w:jc w:val="center"/>
        <w:rPr>
          <w:rFonts w:ascii="Arial" w:hAnsi="Arial" w:cs="Arial"/>
          <w:b/>
          <w:sz w:val="20"/>
          <w:szCs w:val="20"/>
        </w:rPr>
      </w:pPr>
    </w:p>
    <w:p w14:paraId="7A9E6DA5" w14:textId="2AE15E16" w:rsidR="00134ABF" w:rsidRDefault="00134ABF" w:rsidP="00DF5815">
      <w:pPr>
        <w:spacing w:before="120" w:after="120" w:line="276" w:lineRule="auto"/>
        <w:jc w:val="center"/>
        <w:rPr>
          <w:rFonts w:ascii="Arial" w:hAnsi="Arial" w:cs="Arial"/>
          <w:b/>
          <w:sz w:val="20"/>
          <w:szCs w:val="20"/>
        </w:rPr>
      </w:pPr>
    </w:p>
    <w:p w14:paraId="22E3314F" w14:textId="00E769D6" w:rsidR="00134ABF" w:rsidRDefault="00134ABF" w:rsidP="00DF5815">
      <w:pPr>
        <w:spacing w:before="120" w:after="120" w:line="276" w:lineRule="auto"/>
        <w:jc w:val="center"/>
        <w:rPr>
          <w:rFonts w:ascii="Arial" w:hAnsi="Arial" w:cs="Arial"/>
          <w:b/>
          <w:sz w:val="20"/>
          <w:szCs w:val="20"/>
        </w:rPr>
      </w:pPr>
    </w:p>
    <w:p w14:paraId="48D3EAD1" w14:textId="04E436FC" w:rsidR="00134ABF" w:rsidRDefault="00134ABF" w:rsidP="00DF5815">
      <w:pPr>
        <w:spacing w:before="120" w:after="120" w:line="276" w:lineRule="auto"/>
        <w:jc w:val="center"/>
        <w:rPr>
          <w:rFonts w:ascii="Arial" w:hAnsi="Arial" w:cs="Arial"/>
          <w:b/>
          <w:sz w:val="20"/>
          <w:szCs w:val="20"/>
        </w:rPr>
      </w:pPr>
    </w:p>
    <w:p w14:paraId="421E256F" w14:textId="198EDC88" w:rsidR="00134ABF" w:rsidRDefault="00134ABF" w:rsidP="00DF5815">
      <w:pPr>
        <w:spacing w:before="120" w:after="120" w:line="276" w:lineRule="auto"/>
        <w:jc w:val="center"/>
        <w:rPr>
          <w:rFonts w:ascii="Arial" w:hAnsi="Arial" w:cs="Arial"/>
          <w:b/>
          <w:sz w:val="20"/>
          <w:szCs w:val="20"/>
        </w:rPr>
      </w:pPr>
    </w:p>
    <w:p w14:paraId="18AF12A5" w14:textId="0F6AF120" w:rsidR="00134ABF" w:rsidRDefault="00134ABF" w:rsidP="00DF5815">
      <w:pPr>
        <w:spacing w:before="120" w:after="120" w:line="276" w:lineRule="auto"/>
        <w:jc w:val="center"/>
        <w:rPr>
          <w:rFonts w:ascii="Arial" w:hAnsi="Arial" w:cs="Arial"/>
          <w:b/>
          <w:sz w:val="20"/>
          <w:szCs w:val="20"/>
        </w:rPr>
      </w:pPr>
    </w:p>
    <w:p w14:paraId="14B12069" w14:textId="6A351011" w:rsidR="00134ABF" w:rsidRDefault="00134ABF" w:rsidP="00DF5815">
      <w:pPr>
        <w:spacing w:before="120" w:after="120" w:line="276" w:lineRule="auto"/>
        <w:jc w:val="center"/>
        <w:rPr>
          <w:rFonts w:ascii="Arial" w:hAnsi="Arial" w:cs="Arial"/>
          <w:b/>
          <w:sz w:val="20"/>
          <w:szCs w:val="20"/>
        </w:rPr>
      </w:pPr>
    </w:p>
    <w:p w14:paraId="10B657A9" w14:textId="3E4DAF0F" w:rsidR="00134ABF" w:rsidRDefault="00134ABF" w:rsidP="00DF5815">
      <w:pPr>
        <w:spacing w:before="120" w:after="120" w:line="276" w:lineRule="auto"/>
        <w:jc w:val="center"/>
        <w:rPr>
          <w:rFonts w:ascii="Arial" w:hAnsi="Arial" w:cs="Arial"/>
          <w:b/>
          <w:sz w:val="20"/>
          <w:szCs w:val="20"/>
        </w:rPr>
      </w:pPr>
    </w:p>
    <w:p w14:paraId="4541A2EC" w14:textId="021414B9" w:rsidR="00134ABF" w:rsidRDefault="00134ABF" w:rsidP="00DF5815">
      <w:pPr>
        <w:spacing w:before="120" w:after="120" w:line="276" w:lineRule="auto"/>
        <w:jc w:val="center"/>
        <w:rPr>
          <w:rFonts w:ascii="Arial" w:hAnsi="Arial" w:cs="Arial"/>
          <w:b/>
          <w:sz w:val="20"/>
          <w:szCs w:val="20"/>
        </w:rPr>
      </w:pPr>
    </w:p>
    <w:p w14:paraId="576BC0A4" w14:textId="5BCA3FB3" w:rsidR="00134ABF" w:rsidRDefault="00134ABF" w:rsidP="00DF5815">
      <w:pPr>
        <w:spacing w:before="120" w:after="120" w:line="276" w:lineRule="auto"/>
        <w:jc w:val="center"/>
        <w:rPr>
          <w:rFonts w:ascii="Arial" w:hAnsi="Arial" w:cs="Arial"/>
          <w:b/>
          <w:sz w:val="20"/>
          <w:szCs w:val="20"/>
        </w:rPr>
      </w:pPr>
    </w:p>
    <w:p w14:paraId="78FAAAFD" w14:textId="437E9A81" w:rsidR="00134ABF" w:rsidRDefault="00134ABF" w:rsidP="00DF5815">
      <w:pPr>
        <w:spacing w:before="120" w:after="120" w:line="276" w:lineRule="auto"/>
        <w:jc w:val="center"/>
        <w:rPr>
          <w:rFonts w:ascii="Arial" w:hAnsi="Arial" w:cs="Arial"/>
          <w:b/>
          <w:sz w:val="20"/>
          <w:szCs w:val="20"/>
        </w:rPr>
      </w:pPr>
    </w:p>
    <w:p w14:paraId="6AFA2499" w14:textId="195AE457" w:rsidR="00134ABF" w:rsidRDefault="00134ABF" w:rsidP="00DF5815">
      <w:pPr>
        <w:spacing w:before="120" w:after="120" w:line="276" w:lineRule="auto"/>
        <w:jc w:val="center"/>
        <w:rPr>
          <w:rFonts w:ascii="Arial" w:hAnsi="Arial" w:cs="Arial"/>
          <w:b/>
          <w:sz w:val="20"/>
          <w:szCs w:val="20"/>
        </w:rPr>
      </w:pPr>
    </w:p>
    <w:p w14:paraId="4EF6A0AA" w14:textId="667E8966" w:rsidR="00134ABF" w:rsidRDefault="00134ABF" w:rsidP="00DF5815">
      <w:pPr>
        <w:spacing w:before="120" w:after="120" w:line="276" w:lineRule="auto"/>
        <w:jc w:val="center"/>
        <w:rPr>
          <w:rFonts w:ascii="Arial" w:hAnsi="Arial" w:cs="Arial"/>
          <w:b/>
          <w:sz w:val="20"/>
          <w:szCs w:val="20"/>
        </w:rPr>
      </w:pPr>
    </w:p>
    <w:p w14:paraId="19506492" w14:textId="77777777" w:rsidR="00134ABF" w:rsidRPr="00134ABF" w:rsidRDefault="00134ABF" w:rsidP="00134ABF">
      <w:pPr>
        <w:spacing w:before="120" w:after="120" w:line="276" w:lineRule="auto"/>
        <w:jc w:val="center"/>
        <w:rPr>
          <w:rFonts w:ascii="Arial" w:hAnsi="Arial" w:cs="Arial"/>
          <w:b/>
          <w:sz w:val="20"/>
          <w:szCs w:val="20"/>
          <w:u w:val="single"/>
        </w:rPr>
      </w:pPr>
      <w:r w:rsidRPr="00134ABF">
        <w:rPr>
          <w:rFonts w:ascii="Arial" w:hAnsi="Arial" w:cs="Arial"/>
          <w:b/>
          <w:bCs/>
          <w:sz w:val="20"/>
          <w:szCs w:val="20"/>
          <w:u w:val="single"/>
        </w:rPr>
        <w:lastRenderedPageBreak/>
        <w:t>ANEXO 1 DO TERMO DE COOPERAÇÃO TÉCNICA</w:t>
      </w:r>
      <w:r w:rsidRPr="00134ABF">
        <w:rPr>
          <w:rFonts w:ascii="Arial" w:hAnsi="Arial" w:cs="Arial"/>
          <w:b/>
          <w:sz w:val="20"/>
          <w:szCs w:val="20"/>
          <w:u w:val="single"/>
        </w:rPr>
        <w:t xml:space="preserve"> Nº   /2018/COGIC</w:t>
      </w:r>
    </w:p>
    <w:p w14:paraId="3C2EE345" w14:textId="77777777" w:rsidR="00134ABF" w:rsidRPr="00134ABF" w:rsidRDefault="00134ABF" w:rsidP="00134ABF">
      <w:pPr>
        <w:spacing w:before="120" w:after="120" w:line="276" w:lineRule="auto"/>
        <w:jc w:val="center"/>
        <w:rPr>
          <w:rFonts w:ascii="Arial" w:hAnsi="Arial" w:cs="Arial"/>
          <w:b/>
          <w:sz w:val="20"/>
          <w:szCs w:val="20"/>
        </w:rPr>
      </w:pPr>
    </w:p>
    <w:p w14:paraId="6DD1AAAD" w14:textId="77777777" w:rsidR="00134ABF" w:rsidRPr="00134ABF" w:rsidRDefault="00134ABF" w:rsidP="00134ABF">
      <w:pPr>
        <w:spacing w:before="120" w:after="120" w:line="276" w:lineRule="auto"/>
        <w:jc w:val="center"/>
        <w:rPr>
          <w:rFonts w:ascii="Arial" w:hAnsi="Arial" w:cs="Arial"/>
          <w:b/>
          <w:sz w:val="20"/>
          <w:szCs w:val="20"/>
        </w:rPr>
      </w:pPr>
      <w:r w:rsidRPr="00134ABF">
        <w:rPr>
          <w:rFonts w:ascii="Arial" w:hAnsi="Arial" w:cs="Arial"/>
          <w:b/>
          <w:sz w:val="20"/>
          <w:szCs w:val="20"/>
        </w:rPr>
        <w:t>Autorização para a abertura de conta vinculada</w:t>
      </w:r>
    </w:p>
    <w:p w14:paraId="1F8D9C2C" w14:textId="77777777" w:rsidR="00134ABF" w:rsidRPr="00134ABF" w:rsidRDefault="00134ABF" w:rsidP="00134ABF">
      <w:pPr>
        <w:spacing w:before="120" w:after="120" w:line="276" w:lineRule="auto"/>
        <w:jc w:val="center"/>
        <w:rPr>
          <w:rFonts w:ascii="Arial" w:hAnsi="Arial" w:cs="Arial"/>
          <w:b/>
          <w:sz w:val="20"/>
          <w:szCs w:val="20"/>
        </w:rPr>
      </w:pPr>
    </w:p>
    <w:p w14:paraId="16ACF810" w14:textId="6F889077" w:rsidR="00134ABF" w:rsidRPr="00134ABF" w:rsidRDefault="00134ABF" w:rsidP="00134ABF">
      <w:pPr>
        <w:spacing w:before="120" w:after="120" w:line="276" w:lineRule="auto"/>
        <w:jc w:val="both"/>
        <w:rPr>
          <w:rFonts w:ascii="Arial" w:hAnsi="Arial" w:cs="Arial"/>
          <w:sz w:val="20"/>
          <w:szCs w:val="20"/>
        </w:rPr>
      </w:pPr>
      <w:r w:rsidRPr="00134ABF">
        <w:rPr>
          <w:rFonts w:ascii="Arial" w:hAnsi="Arial" w:cs="Arial"/>
          <w:sz w:val="20"/>
          <w:szCs w:val="20"/>
        </w:rPr>
        <w:t>Por este instrumento, ____________ (nome, qualificação, endereço e CNPJ da Contratada) autoriza a FIOCRUZ a promover a abertura da conta vinculada em seu nome, nos termos previstos n</w:t>
      </w:r>
      <w:r w:rsidR="0051665D">
        <w:rPr>
          <w:rFonts w:ascii="Arial" w:hAnsi="Arial" w:cs="Arial"/>
          <w:sz w:val="20"/>
          <w:szCs w:val="20"/>
        </w:rPr>
        <w:t>a</w:t>
      </w:r>
      <w:r w:rsidRPr="00134ABF">
        <w:rPr>
          <w:rFonts w:ascii="Arial" w:hAnsi="Arial" w:cs="Arial"/>
          <w:sz w:val="20"/>
          <w:szCs w:val="20"/>
        </w:rPr>
        <w:t xml:space="preserve"> IN </w:t>
      </w:r>
      <w:r w:rsidR="0051665D">
        <w:rPr>
          <w:rFonts w:ascii="Arial" w:hAnsi="Arial" w:cs="Arial"/>
          <w:sz w:val="20"/>
          <w:szCs w:val="20"/>
        </w:rPr>
        <w:t>SEGES</w:t>
      </w:r>
      <w:r w:rsidRPr="00134ABF">
        <w:rPr>
          <w:rFonts w:ascii="Arial" w:hAnsi="Arial" w:cs="Arial"/>
          <w:sz w:val="20"/>
          <w:szCs w:val="20"/>
        </w:rPr>
        <w:t xml:space="preserve"> nº 0</w:t>
      </w:r>
      <w:r w:rsidR="0051665D">
        <w:rPr>
          <w:rFonts w:ascii="Arial" w:hAnsi="Arial" w:cs="Arial"/>
          <w:sz w:val="20"/>
          <w:szCs w:val="20"/>
        </w:rPr>
        <w:t>5</w:t>
      </w:r>
      <w:r w:rsidRPr="00134ABF">
        <w:rPr>
          <w:rFonts w:ascii="Arial" w:hAnsi="Arial" w:cs="Arial"/>
          <w:sz w:val="20"/>
          <w:szCs w:val="20"/>
        </w:rPr>
        <w:t>/20</w:t>
      </w:r>
      <w:r w:rsidR="0051665D">
        <w:rPr>
          <w:rFonts w:ascii="Arial" w:hAnsi="Arial" w:cs="Arial"/>
          <w:sz w:val="20"/>
          <w:szCs w:val="20"/>
        </w:rPr>
        <w:t>17</w:t>
      </w:r>
      <w:r w:rsidRPr="00134ABF">
        <w:rPr>
          <w:rFonts w:ascii="Arial" w:hAnsi="Arial" w:cs="Arial"/>
          <w:sz w:val="20"/>
          <w:szCs w:val="20"/>
        </w:rPr>
        <w:t>, que será movimentada na forma abaixo:</w:t>
      </w:r>
    </w:p>
    <w:p w14:paraId="04B53A82" w14:textId="6785B6FF" w:rsidR="00134ABF" w:rsidRPr="00134ABF" w:rsidRDefault="00134ABF" w:rsidP="00134ABF">
      <w:pPr>
        <w:spacing w:before="120" w:after="120" w:line="276" w:lineRule="auto"/>
        <w:jc w:val="both"/>
        <w:rPr>
          <w:rFonts w:ascii="Arial" w:hAnsi="Arial" w:cs="Arial"/>
          <w:sz w:val="20"/>
          <w:szCs w:val="20"/>
        </w:rPr>
      </w:pPr>
      <w:r w:rsidRPr="00134ABF">
        <w:rPr>
          <w:rFonts w:ascii="Arial" w:hAnsi="Arial" w:cs="Arial"/>
          <w:sz w:val="20"/>
          <w:szCs w:val="20"/>
        </w:rPr>
        <w:t xml:space="preserve">Os valores provisionados para o pagamento das férias, 13º salário e rescisão contratual dos trabalhadores envolvidos no contrato serão depositados pela FIOCRUZ em conta vinculada específica, conforme o disposto na IN </w:t>
      </w:r>
      <w:r w:rsidR="00F72768">
        <w:rPr>
          <w:rFonts w:ascii="Arial" w:hAnsi="Arial" w:cs="Arial"/>
          <w:sz w:val="20"/>
          <w:szCs w:val="20"/>
        </w:rPr>
        <w:t>SEGES</w:t>
      </w:r>
      <w:r w:rsidRPr="00134ABF">
        <w:rPr>
          <w:rFonts w:ascii="Arial" w:hAnsi="Arial" w:cs="Arial"/>
          <w:sz w:val="20"/>
          <w:szCs w:val="20"/>
        </w:rPr>
        <w:t xml:space="preserve"> nº </w:t>
      </w:r>
      <w:r w:rsidR="00F72768">
        <w:rPr>
          <w:rFonts w:ascii="Arial" w:hAnsi="Arial" w:cs="Arial"/>
          <w:sz w:val="20"/>
          <w:szCs w:val="20"/>
        </w:rPr>
        <w:t>5</w:t>
      </w:r>
      <w:r w:rsidRPr="00134ABF">
        <w:rPr>
          <w:rFonts w:ascii="Arial" w:hAnsi="Arial" w:cs="Arial"/>
          <w:sz w:val="20"/>
          <w:szCs w:val="20"/>
        </w:rPr>
        <w:t>/20</w:t>
      </w:r>
      <w:r w:rsidR="00F72768">
        <w:rPr>
          <w:rFonts w:ascii="Arial" w:hAnsi="Arial" w:cs="Arial"/>
          <w:sz w:val="20"/>
          <w:szCs w:val="20"/>
        </w:rPr>
        <w:t>17</w:t>
      </w:r>
      <w:r w:rsidRPr="00134ABF">
        <w:rPr>
          <w:rFonts w:ascii="Arial" w:hAnsi="Arial" w:cs="Arial"/>
          <w:sz w:val="20"/>
          <w:szCs w:val="20"/>
        </w:rPr>
        <w:t>, que somente será liberada para o pagamento direto dessas verbas aos trabalhadores, nas seguintes condições:</w:t>
      </w:r>
    </w:p>
    <w:p w14:paraId="379245A6" w14:textId="77777777" w:rsidR="00134ABF" w:rsidRPr="00134ABF" w:rsidRDefault="00134ABF" w:rsidP="00134ABF">
      <w:pPr>
        <w:pStyle w:val="PargrafodaLista"/>
        <w:numPr>
          <w:ilvl w:val="1"/>
          <w:numId w:val="26"/>
        </w:numPr>
        <w:spacing w:before="120" w:after="120" w:line="276" w:lineRule="auto"/>
        <w:ind w:left="567" w:hanging="567"/>
        <w:jc w:val="both"/>
        <w:rPr>
          <w:rFonts w:ascii="Arial" w:hAnsi="Arial" w:cs="Arial"/>
          <w:sz w:val="20"/>
          <w:szCs w:val="20"/>
        </w:rPr>
      </w:pPr>
      <w:r w:rsidRPr="00134ABF">
        <w:rPr>
          <w:rFonts w:ascii="Arial" w:hAnsi="Arial" w:cs="Arial"/>
          <w:sz w:val="20"/>
          <w:szCs w:val="20"/>
        </w:rPr>
        <w:t>parcial e anualmente, pelo valor correspondente aos 13ºs salários, quando devidos;</w:t>
      </w:r>
    </w:p>
    <w:p w14:paraId="0186C288" w14:textId="77777777" w:rsidR="00134ABF" w:rsidRPr="00134ABF" w:rsidRDefault="00134ABF" w:rsidP="00134ABF">
      <w:pPr>
        <w:pStyle w:val="PargrafodaLista"/>
        <w:numPr>
          <w:ilvl w:val="1"/>
          <w:numId w:val="26"/>
        </w:numPr>
        <w:spacing w:before="120" w:after="120" w:line="276" w:lineRule="auto"/>
        <w:ind w:left="567" w:hanging="567"/>
        <w:jc w:val="both"/>
        <w:rPr>
          <w:rFonts w:ascii="Arial" w:hAnsi="Arial" w:cs="Arial"/>
          <w:sz w:val="20"/>
          <w:szCs w:val="20"/>
        </w:rPr>
      </w:pPr>
      <w:r w:rsidRPr="00134ABF">
        <w:rPr>
          <w:rFonts w:ascii="Arial" w:hAnsi="Arial" w:cs="Arial"/>
          <w:sz w:val="20"/>
          <w:szCs w:val="20"/>
        </w:rPr>
        <w:t>parcialmente, pelo valor correspondente às férias e ao 1/3 de férias, quando dos gozos de férias dos empregados vinculados ao contrato;</w:t>
      </w:r>
    </w:p>
    <w:p w14:paraId="29E18AFD" w14:textId="77777777" w:rsidR="00134ABF" w:rsidRPr="00134ABF" w:rsidRDefault="00134ABF" w:rsidP="00134ABF">
      <w:pPr>
        <w:pStyle w:val="PargrafodaLista"/>
        <w:numPr>
          <w:ilvl w:val="1"/>
          <w:numId w:val="26"/>
        </w:numPr>
        <w:spacing w:before="120" w:after="120" w:line="276" w:lineRule="auto"/>
        <w:ind w:left="567" w:hanging="567"/>
        <w:jc w:val="both"/>
        <w:rPr>
          <w:rFonts w:ascii="Arial" w:hAnsi="Arial" w:cs="Arial"/>
          <w:sz w:val="20"/>
          <w:szCs w:val="20"/>
        </w:rPr>
      </w:pPr>
      <w:r w:rsidRPr="00134ABF">
        <w:rPr>
          <w:rFonts w:ascii="Arial" w:hAnsi="Arial" w:cs="Arial"/>
          <w:sz w:val="20"/>
          <w:szCs w:val="20"/>
        </w:rPr>
        <w:t>parcialmente, pelo valor correspondente aos 13ºs salários proporcionais, férias proporcionais e à indenização compensatória porventura devida sobre o FGTS, quando da demissão de empregado vinculado ao contrato;</w:t>
      </w:r>
    </w:p>
    <w:p w14:paraId="4C9DCC80" w14:textId="77777777" w:rsidR="00134ABF" w:rsidRPr="00134ABF" w:rsidRDefault="00134ABF" w:rsidP="00134ABF">
      <w:pPr>
        <w:pStyle w:val="PargrafodaLista"/>
        <w:numPr>
          <w:ilvl w:val="1"/>
          <w:numId w:val="26"/>
        </w:numPr>
        <w:spacing w:before="120" w:after="120" w:line="276" w:lineRule="auto"/>
        <w:ind w:left="567" w:hanging="567"/>
        <w:jc w:val="both"/>
        <w:rPr>
          <w:rFonts w:ascii="Arial" w:hAnsi="Arial" w:cs="Arial"/>
          <w:sz w:val="20"/>
          <w:szCs w:val="20"/>
        </w:rPr>
      </w:pPr>
      <w:r w:rsidRPr="00134ABF">
        <w:rPr>
          <w:rFonts w:ascii="Arial" w:hAnsi="Arial" w:cs="Arial"/>
          <w:sz w:val="20"/>
          <w:szCs w:val="20"/>
        </w:rPr>
        <w:t>ao final da vigência do contrato, para o pagamento das verbas rescisórias; e,</w:t>
      </w:r>
    </w:p>
    <w:p w14:paraId="5CBB1F81" w14:textId="77777777" w:rsidR="00134ABF" w:rsidRPr="00134ABF" w:rsidRDefault="00134ABF" w:rsidP="00134ABF">
      <w:pPr>
        <w:pStyle w:val="PargrafodaLista"/>
        <w:numPr>
          <w:ilvl w:val="1"/>
          <w:numId w:val="26"/>
        </w:numPr>
        <w:spacing w:before="120" w:after="120" w:line="276" w:lineRule="auto"/>
        <w:ind w:left="567" w:hanging="567"/>
        <w:jc w:val="both"/>
        <w:rPr>
          <w:rFonts w:ascii="Arial" w:hAnsi="Arial" w:cs="Arial"/>
          <w:sz w:val="20"/>
          <w:szCs w:val="20"/>
        </w:rPr>
      </w:pPr>
      <w:r w:rsidRPr="00134ABF">
        <w:rPr>
          <w:rFonts w:ascii="Arial" w:hAnsi="Arial" w:cs="Arial"/>
          <w:sz w:val="20"/>
          <w:szCs w:val="20"/>
        </w:rPr>
        <w:t>o saldo restante, com a execução completa do contrato, após a comprovação, por parte da empresa, da quitação de todos os encargos trabalhistas e previdenciários relativos ao serviço contratado.</w:t>
      </w:r>
    </w:p>
    <w:p w14:paraId="11B487A9" w14:textId="77777777" w:rsidR="00134ABF" w:rsidRPr="00134ABF" w:rsidRDefault="00134ABF" w:rsidP="00134ABF">
      <w:pPr>
        <w:spacing w:before="120" w:after="120" w:line="276" w:lineRule="auto"/>
        <w:jc w:val="both"/>
        <w:rPr>
          <w:rFonts w:ascii="Arial" w:hAnsi="Arial" w:cs="Arial"/>
          <w:sz w:val="20"/>
          <w:szCs w:val="20"/>
        </w:rPr>
      </w:pPr>
    </w:p>
    <w:p w14:paraId="55C5122B" w14:textId="77777777" w:rsidR="00134ABF" w:rsidRPr="00134ABF" w:rsidRDefault="00134ABF" w:rsidP="00134ABF">
      <w:pPr>
        <w:spacing w:before="120" w:after="120" w:line="276" w:lineRule="auto"/>
        <w:jc w:val="both"/>
        <w:rPr>
          <w:rFonts w:ascii="Arial" w:hAnsi="Arial" w:cs="Arial"/>
          <w:sz w:val="20"/>
          <w:szCs w:val="20"/>
        </w:rPr>
      </w:pPr>
    </w:p>
    <w:p w14:paraId="0456E92C" w14:textId="77777777" w:rsidR="00134ABF" w:rsidRPr="00134ABF" w:rsidRDefault="00134ABF" w:rsidP="00134ABF">
      <w:pPr>
        <w:spacing w:before="120" w:after="120" w:line="276" w:lineRule="auto"/>
        <w:jc w:val="center"/>
        <w:rPr>
          <w:rFonts w:ascii="Arial" w:hAnsi="Arial" w:cs="Arial"/>
          <w:sz w:val="20"/>
          <w:szCs w:val="20"/>
        </w:rPr>
      </w:pPr>
      <w:r w:rsidRPr="00134ABF">
        <w:rPr>
          <w:rFonts w:ascii="Arial" w:hAnsi="Arial" w:cs="Arial"/>
          <w:sz w:val="20"/>
          <w:szCs w:val="20"/>
        </w:rPr>
        <w:t>Local e Data</w:t>
      </w:r>
    </w:p>
    <w:p w14:paraId="153BDF87" w14:textId="77777777" w:rsidR="00134ABF" w:rsidRPr="00134ABF" w:rsidRDefault="00134ABF" w:rsidP="00134ABF">
      <w:pPr>
        <w:spacing w:before="120" w:after="120" w:line="276" w:lineRule="auto"/>
        <w:jc w:val="center"/>
        <w:rPr>
          <w:rFonts w:ascii="Arial" w:hAnsi="Arial" w:cs="Arial"/>
          <w:sz w:val="20"/>
          <w:szCs w:val="20"/>
        </w:rPr>
      </w:pPr>
    </w:p>
    <w:p w14:paraId="34FB0DC5" w14:textId="77777777" w:rsidR="00134ABF" w:rsidRPr="00134ABF" w:rsidRDefault="00134ABF" w:rsidP="00134ABF">
      <w:pPr>
        <w:spacing w:before="120" w:after="120" w:line="276" w:lineRule="auto"/>
        <w:jc w:val="center"/>
        <w:rPr>
          <w:rFonts w:ascii="Arial" w:hAnsi="Arial" w:cs="Arial"/>
          <w:sz w:val="20"/>
          <w:szCs w:val="20"/>
        </w:rPr>
      </w:pPr>
      <w:r w:rsidRPr="00134ABF">
        <w:rPr>
          <w:rFonts w:ascii="Arial" w:hAnsi="Arial" w:cs="Arial"/>
          <w:sz w:val="20"/>
          <w:szCs w:val="20"/>
        </w:rPr>
        <w:t>NOME</w:t>
      </w:r>
    </w:p>
    <w:p w14:paraId="3107E58E" w14:textId="1E4BFC3C" w:rsidR="00DF5815" w:rsidRDefault="00134ABF" w:rsidP="00134ABF">
      <w:pPr>
        <w:jc w:val="center"/>
        <w:rPr>
          <w:rFonts w:ascii="Arial" w:hAnsi="Arial" w:cs="Arial"/>
          <w:b/>
          <w:color w:val="000000" w:themeColor="text1"/>
          <w:sz w:val="20"/>
          <w:szCs w:val="20"/>
        </w:rPr>
      </w:pPr>
      <w:r w:rsidRPr="00134ABF">
        <w:rPr>
          <w:rFonts w:ascii="Arial" w:hAnsi="Arial" w:cs="Arial"/>
          <w:sz w:val="20"/>
          <w:szCs w:val="20"/>
        </w:rPr>
        <w:t>REPRESENTANTE LEGAL</w:t>
      </w:r>
      <w:r w:rsidR="00DF5815" w:rsidRPr="00F57B55">
        <w:rPr>
          <w:rFonts w:ascii="Arial" w:hAnsi="Arial" w:cs="Arial"/>
          <w:b/>
          <w:sz w:val="22"/>
          <w:szCs w:val="22"/>
        </w:rPr>
        <w:br w:type="page"/>
      </w:r>
    </w:p>
    <w:p w14:paraId="16FE5068" w14:textId="77777777" w:rsidR="00DF5815" w:rsidRPr="003B4315" w:rsidRDefault="00DF5815" w:rsidP="00DF5815">
      <w:pPr>
        <w:spacing w:before="120" w:after="120" w:line="276" w:lineRule="auto"/>
        <w:jc w:val="center"/>
        <w:rPr>
          <w:rFonts w:ascii="Arial" w:hAnsi="Arial" w:cs="Arial"/>
          <w:b/>
          <w:sz w:val="20"/>
          <w:szCs w:val="20"/>
        </w:rPr>
      </w:pPr>
      <w:r>
        <w:rPr>
          <w:rFonts w:ascii="Arial" w:hAnsi="Arial" w:cs="Arial"/>
          <w:b/>
          <w:sz w:val="20"/>
          <w:szCs w:val="20"/>
        </w:rPr>
        <w:lastRenderedPageBreak/>
        <w:t>ANEXO VIII</w:t>
      </w:r>
    </w:p>
    <w:p w14:paraId="355F54C3" w14:textId="77777777" w:rsidR="00DF5815" w:rsidRPr="003B4315" w:rsidRDefault="00DF5815" w:rsidP="00DF5815">
      <w:pPr>
        <w:spacing w:before="120" w:after="120" w:line="276" w:lineRule="auto"/>
        <w:jc w:val="both"/>
        <w:rPr>
          <w:rFonts w:ascii="Arial" w:hAnsi="Arial" w:cs="Arial"/>
          <w:sz w:val="20"/>
          <w:szCs w:val="20"/>
        </w:rPr>
      </w:pPr>
    </w:p>
    <w:p w14:paraId="25439269" w14:textId="77777777" w:rsidR="00DF5815" w:rsidRPr="003B4315" w:rsidRDefault="00DF5815" w:rsidP="00DF5815">
      <w:pPr>
        <w:spacing w:before="120" w:after="120" w:line="276" w:lineRule="auto"/>
        <w:jc w:val="center"/>
        <w:rPr>
          <w:rFonts w:ascii="Arial" w:hAnsi="Arial" w:cs="Arial"/>
          <w:b/>
          <w:sz w:val="20"/>
          <w:szCs w:val="20"/>
        </w:rPr>
      </w:pPr>
      <w:r w:rsidRPr="003B4315">
        <w:rPr>
          <w:rFonts w:ascii="Arial" w:hAnsi="Arial" w:cs="Arial"/>
          <w:b/>
          <w:sz w:val="20"/>
          <w:szCs w:val="20"/>
        </w:rPr>
        <w:t>DECLARAÇÃO DE CONTRATOS FIRMADOS COM A INICIATIVA PRIVADA E / OU</w:t>
      </w:r>
    </w:p>
    <w:p w14:paraId="2C548A42" w14:textId="77777777" w:rsidR="00DF5815" w:rsidRPr="003B4315" w:rsidRDefault="00DF5815" w:rsidP="00DF5815">
      <w:pPr>
        <w:spacing w:before="120" w:after="120" w:line="276" w:lineRule="auto"/>
        <w:jc w:val="center"/>
        <w:rPr>
          <w:rFonts w:ascii="Arial" w:hAnsi="Arial" w:cs="Arial"/>
          <w:b/>
          <w:sz w:val="20"/>
          <w:szCs w:val="20"/>
        </w:rPr>
      </w:pPr>
      <w:r w:rsidRPr="003B4315">
        <w:rPr>
          <w:rFonts w:ascii="Arial" w:hAnsi="Arial" w:cs="Arial"/>
          <w:b/>
          <w:sz w:val="20"/>
          <w:szCs w:val="20"/>
        </w:rPr>
        <w:t>ADMINISTRAÇÃO PÚBLICA</w:t>
      </w:r>
    </w:p>
    <w:p w14:paraId="4248BDB9" w14:textId="77777777" w:rsidR="00DF5815" w:rsidRPr="003B4315" w:rsidRDefault="00DF5815" w:rsidP="00DF5815">
      <w:pPr>
        <w:spacing w:before="120" w:after="120" w:line="276" w:lineRule="auto"/>
        <w:jc w:val="both"/>
        <w:rPr>
          <w:rFonts w:ascii="Arial" w:hAnsi="Arial" w:cs="Arial"/>
          <w:sz w:val="20"/>
          <w:szCs w:val="20"/>
        </w:rPr>
      </w:pPr>
    </w:p>
    <w:p w14:paraId="7BA34170" w14:textId="77777777" w:rsidR="00DF5815" w:rsidRPr="003B4315" w:rsidRDefault="00DF5815" w:rsidP="00DF5815">
      <w:pPr>
        <w:spacing w:before="120" w:after="120" w:line="276" w:lineRule="auto"/>
        <w:jc w:val="both"/>
        <w:rPr>
          <w:rFonts w:ascii="Arial" w:hAnsi="Arial" w:cs="Arial"/>
          <w:sz w:val="20"/>
          <w:szCs w:val="20"/>
        </w:rPr>
      </w:pPr>
    </w:p>
    <w:p w14:paraId="411260B8" w14:textId="77777777" w:rsidR="00DF5815" w:rsidRPr="003B4315" w:rsidRDefault="00DF5815" w:rsidP="00DF5815">
      <w:pPr>
        <w:spacing w:before="120" w:after="120" w:line="276" w:lineRule="auto"/>
        <w:jc w:val="both"/>
        <w:rPr>
          <w:rFonts w:ascii="Arial" w:hAnsi="Arial" w:cs="Arial"/>
          <w:sz w:val="20"/>
          <w:szCs w:val="20"/>
        </w:rPr>
      </w:pPr>
    </w:p>
    <w:p w14:paraId="79155692" w14:textId="77777777" w:rsidR="00DF5815" w:rsidRPr="003B4315" w:rsidRDefault="00DF5815" w:rsidP="00DF5815">
      <w:pPr>
        <w:spacing w:before="120" w:after="120" w:line="276" w:lineRule="auto"/>
        <w:ind w:left="284"/>
        <w:jc w:val="both"/>
        <w:rPr>
          <w:rFonts w:ascii="Arial" w:hAnsi="Arial" w:cs="Arial"/>
          <w:sz w:val="20"/>
          <w:szCs w:val="20"/>
        </w:rPr>
      </w:pPr>
      <w:r w:rsidRPr="003B4315">
        <w:rPr>
          <w:rFonts w:ascii="Arial" w:hAnsi="Arial" w:cs="Arial"/>
          <w:sz w:val="20"/>
          <w:szCs w:val="20"/>
        </w:rPr>
        <w:t xml:space="preserve">A empresa _______________________________________, inscrita no C.N.P.J. sob o nº ________ com sede (endereço completo), declara sob as penas da Lei que possui os seguintes contratos firmados com a Iniciativa Privada e a Administração Pública: </w:t>
      </w:r>
    </w:p>
    <w:p w14:paraId="42A7162D" w14:textId="77777777" w:rsidR="00DF5815" w:rsidRPr="003B4315" w:rsidRDefault="00DF5815" w:rsidP="00DF5815">
      <w:pPr>
        <w:spacing w:before="120" w:after="120" w:line="276" w:lineRule="auto"/>
        <w:ind w:left="284"/>
        <w:jc w:val="both"/>
        <w:rPr>
          <w:rFonts w:ascii="Arial" w:hAnsi="Arial" w:cs="Arial"/>
          <w:sz w:val="20"/>
          <w:szCs w:val="20"/>
        </w:rPr>
      </w:pPr>
    </w:p>
    <w:tbl>
      <w:tblPr>
        <w:tblW w:w="0" w:type="auto"/>
        <w:tblInd w:w="108" w:type="dxa"/>
        <w:tblLook w:val="04A0" w:firstRow="1" w:lastRow="0" w:firstColumn="1" w:lastColumn="0" w:noHBand="0" w:noVBand="1"/>
      </w:tblPr>
      <w:tblGrid>
        <w:gridCol w:w="3072"/>
        <w:gridCol w:w="2962"/>
        <w:gridCol w:w="3071"/>
      </w:tblGrid>
      <w:tr w:rsidR="00DF5815" w:rsidRPr="003B4315" w14:paraId="03A99727" w14:textId="77777777" w:rsidTr="00543A6B">
        <w:trPr>
          <w:trHeight w:val="567"/>
        </w:trPr>
        <w:tc>
          <w:tcPr>
            <w:tcW w:w="3261" w:type="dxa"/>
            <w:shd w:val="clear" w:color="auto" w:fill="auto"/>
            <w:vAlign w:val="center"/>
          </w:tcPr>
          <w:p w14:paraId="1F0A8EFF" w14:textId="77777777" w:rsidR="00DF5815" w:rsidRPr="003B4315" w:rsidRDefault="00DF5815" w:rsidP="00543A6B">
            <w:pPr>
              <w:spacing w:before="120" w:after="120" w:line="276" w:lineRule="auto"/>
              <w:jc w:val="center"/>
              <w:rPr>
                <w:rFonts w:ascii="Arial" w:hAnsi="Arial" w:cs="Arial"/>
                <w:sz w:val="20"/>
                <w:szCs w:val="20"/>
              </w:rPr>
            </w:pPr>
            <w:r w:rsidRPr="003B4315">
              <w:rPr>
                <w:rFonts w:ascii="Arial" w:hAnsi="Arial" w:cs="Arial"/>
                <w:sz w:val="20"/>
                <w:szCs w:val="20"/>
              </w:rPr>
              <w:t>Nome do Órgão/Empresa</w:t>
            </w:r>
          </w:p>
        </w:tc>
        <w:tc>
          <w:tcPr>
            <w:tcW w:w="3118" w:type="dxa"/>
            <w:shd w:val="clear" w:color="auto" w:fill="auto"/>
            <w:vAlign w:val="center"/>
          </w:tcPr>
          <w:p w14:paraId="731C8D86" w14:textId="77777777" w:rsidR="00DF5815" w:rsidRPr="003B4315" w:rsidRDefault="00DF5815" w:rsidP="00543A6B">
            <w:pPr>
              <w:spacing w:before="120" w:after="120" w:line="276" w:lineRule="auto"/>
              <w:jc w:val="center"/>
              <w:rPr>
                <w:rFonts w:ascii="Arial" w:hAnsi="Arial" w:cs="Arial"/>
                <w:sz w:val="20"/>
                <w:szCs w:val="20"/>
              </w:rPr>
            </w:pPr>
            <w:r w:rsidRPr="003B4315">
              <w:rPr>
                <w:rFonts w:ascii="Arial" w:hAnsi="Arial" w:cs="Arial"/>
                <w:sz w:val="20"/>
                <w:szCs w:val="20"/>
              </w:rPr>
              <w:t>Vigência do Contrato</w:t>
            </w:r>
          </w:p>
        </w:tc>
        <w:tc>
          <w:tcPr>
            <w:tcW w:w="3260" w:type="dxa"/>
            <w:shd w:val="clear" w:color="auto" w:fill="auto"/>
            <w:vAlign w:val="center"/>
          </w:tcPr>
          <w:p w14:paraId="296E330F" w14:textId="77777777" w:rsidR="00DF5815" w:rsidRPr="003B4315" w:rsidRDefault="00DF5815" w:rsidP="00543A6B">
            <w:pPr>
              <w:spacing w:before="120" w:after="120" w:line="276" w:lineRule="auto"/>
              <w:jc w:val="center"/>
              <w:rPr>
                <w:rFonts w:ascii="Arial" w:hAnsi="Arial" w:cs="Arial"/>
                <w:sz w:val="20"/>
                <w:szCs w:val="20"/>
              </w:rPr>
            </w:pPr>
            <w:r w:rsidRPr="003B4315">
              <w:rPr>
                <w:rFonts w:ascii="Arial" w:hAnsi="Arial" w:cs="Arial"/>
                <w:sz w:val="20"/>
                <w:szCs w:val="20"/>
              </w:rPr>
              <w:t>Valor total do contrato</w:t>
            </w:r>
          </w:p>
        </w:tc>
      </w:tr>
      <w:tr w:rsidR="00DF5815" w:rsidRPr="003B4315" w14:paraId="52E74E3E" w14:textId="77777777" w:rsidTr="00543A6B">
        <w:trPr>
          <w:trHeight w:val="567"/>
        </w:trPr>
        <w:tc>
          <w:tcPr>
            <w:tcW w:w="3261" w:type="dxa"/>
            <w:shd w:val="clear" w:color="auto" w:fill="auto"/>
            <w:vAlign w:val="center"/>
          </w:tcPr>
          <w:p w14:paraId="1C185856" w14:textId="77777777" w:rsidR="00DF5815" w:rsidRPr="003B4315" w:rsidRDefault="00DF5815" w:rsidP="00543A6B">
            <w:pPr>
              <w:spacing w:before="120" w:after="120" w:line="276" w:lineRule="auto"/>
              <w:jc w:val="center"/>
              <w:rPr>
                <w:rFonts w:ascii="Arial" w:hAnsi="Arial" w:cs="Arial"/>
                <w:sz w:val="20"/>
                <w:szCs w:val="20"/>
              </w:rPr>
            </w:pPr>
            <w:r w:rsidRPr="003B4315">
              <w:rPr>
                <w:rFonts w:ascii="Arial" w:hAnsi="Arial" w:cs="Arial"/>
                <w:sz w:val="20"/>
                <w:szCs w:val="20"/>
              </w:rPr>
              <w:t>____________________</w:t>
            </w:r>
          </w:p>
        </w:tc>
        <w:tc>
          <w:tcPr>
            <w:tcW w:w="3118" w:type="dxa"/>
            <w:shd w:val="clear" w:color="auto" w:fill="auto"/>
            <w:vAlign w:val="center"/>
          </w:tcPr>
          <w:p w14:paraId="6D019250" w14:textId="77777777" w:rsidR="00DF5815" w:rsidRPr="003B4315" w:rsidRDefault="00DF5815" w:rsidP="00543A6B">
            <w:pPr>
              <w:spacing w:before="120" w:after="120" w:line="276" w:lineRule="auto"/>
              <w:jc w:val="center"/>
              <w:rPr>
                <w:rFonts w:ascii="Arial" w:hAnsi="Arial" w:cs="Arial"/>
                <w:sz w:val="20"/>
                <w:szCs w:val="20"/>
              </w:rPr>
            </w:pPr>
            <w:r w:rsidRPr="003B4315">
              <w:rPr>
                <w:rFonts w:ascii="Arial" w:hAnsi="Arial" w:cs="Arial"/>
                <w:sz w:val="20"/>
                <w:szCs w:val="20"/>
              </w:rPr>
              <w:t>____________________</w:t>
            </w:r>
          </w:p>
        </w:tc>
        <w:tc>
          <w:tcPr>
            <w:tcW w:w="3260" w:type="dxa"/>
            <w:shd w:val="clear" w:color="auto" w:fill="auto"/>
            <w:vAlign w:val="center"/>
          </w:tcPr>
          <w:p w14:paraId="7056F44E" w14:textId="77777777" w:rsidR="00DF5815" w:rsidRPr="003B4315" w:rsidRDefault="00DF5815" w:rsidP="00543A6B">
            <w:pPr>
              <w:spacing w:before="120" w:after="120" w:line="276" w:lineRule="auto"/>
              <w:jc w:val="center"/>
              <w:rPr>
                <w:rFonts w:ascii="Arial" w:hAnsi="Arial" w:cs="Arial"/>
                <w:sz w:val="20"/>
                <w:szCs w:val="20"/>
              </w:rPr>
            </w:pPr>
            <w:r w:rsidRPr="003B4315">
              <w:rPr>
                <w:rFonts w:ascii="Arial" w:hAnsi="Arial" w:cs="Arial"/>
                <w:sz w:val="20"/>
                <w:szCs w:val="20"/>
              </w:rPr>
              <w:t>____________________</w:t>
            </w:r>
          </w:p>
        </w:tc>
      </w:tr>
      <w:tr w:rsidR="00DF5815" w:rsidRPr="003B4315" w14:paraId="7EF97E91" w14:textId="77777777" w:rsidTr="00543A6B">
        <w:trPr>
          <w:trHeight w:val="567"/>
        </w:trPr>
        <w:tc>
          <w:tcPr>
            <w:tcW w:w="3261" w:type="dxa"/>
            <w:shd w:val="clear" w:color="auto" w:fill="auto"/>
            <w:vAlign w:val="center"/>
          </w:tcPr>
          <w:p w14:paraId="0EB18EBF" w14:textId="77777777" w:rsidR="00DF5815" w:rsidRPr="003B4315" w:rsidRDefault="00DF5815" w:rsidP="00543A6B">
            <w:pPr>
              <w:spacing w:before="120" w:after="120" w:line="276" w:lineRule="auto"/>
              <w:jc w:val="center"/>
              <w:rPr>
                <w:rFonts w:ascii="Arial" w:hAnsi="Arial" w:cs="Arial"/>
                <w:sz w:val="20"/>
                <w:szCs w:val="20"/>
              </w:rPr>
            </w:pPr>
            <w:r w:rsidRPr="003B4315">
              <w:rPr>
                <w:rFonts w:ascii="Arial" w:hAnsi="Arial" w:cs="Arial"/>
                <w:sz w:val="20"/>
                <w:szCs w:val="20"/>
              </w:rPr>
              <w:t>____________________</w:t>
            </w:r>
          </w:p>
        </w:tc>
        <w:tc>
          <w:tcPr>
            <w:tcW w:w="3118" w:type="dxa"/>
            <w:shd w:val="clear" w:color="auto" w:fill="auto"/>
            <w:vAlign w:val="center"/>
          </w:tcPr>
          <w:p w14:paraId="4CBDF048" w14:textId="77777777" w:rsidR="00DF5815" w:rsidRPr="003B4315" w:rsidRDefault="00DF5815" w:rsidP="00543A6B">
            <w:pPr>
              <w:spacing w:before="120" w:after="120" w:line="276" w:lineRule="auto"/>
              <w:jc w:val="center"/>
              <w:rPr>
                <w:rFonts w:ascii="Arial" w:hAnsi="Arial" w:cs="Arial"/>
                <w:sz w:val="20"/>
                <w:szCs w:val="20"/>
              </w:rPr>
            </w:pPr>
            <w:r w:rsidRPr="003B4315">
              <w:rPr>
                <w:rFonts w:ascii="Arial" w:hAnsi="Arial" w:cs="Arial"/>
                <w:sz w:val="20"/>
                <w:szCs w:val="20"/>
              </w:rPr>
              <w:t>____________________</w:t>
            </w:r>
          </w:p>
        </w:tc>
        <w:tc>
          <w:tcPr>
            <w:tcW w:w="3260" w:type="dxa"/>
            <w:shd w:val="clear" w:color="auto" w:fill="auto"/>
            <w:vAlign w:val="center"/>
          </w:tcPr>
          <w:p w14:paraId="2DB7CB28" w14:textId="77777777" w:rsidR="00DF5815" w:rsidRPr="003B4315" w:rsidRDefault="00DF5815" w:rsidP="00543A6B">
            <w:pPr>
              <w:spacing w:before="120" w:after="120" w:line="276" w:lineRule="auto"/>
              <w:jc w:val="center"/>
              <w:rPr>
                <w:rFonts w:ascii="Arial" w:hAnsi="Arial" w:cs="Arial"/>
                <w:sz w:val="20"/>
                <w:szCs w:val="20"/>
              </w:rPr>
            </w:pPr>
            <w:r w:rsidRPr="003B4315">
              <w:rPr>
                <w:rFonts w:ascii="Arial" w:hAnsi="Arial" w:cs="Arial"/>
                <w:sz w:val="20"/>
                <w:szCs w:val="20"/>
              </w:rPr>
              <w:t>____________________</w:t>
            </w:r>
          </w:p>
        </w:tc>
      </w:tr>
      <w:tr w:rsidR="00DF5815" w:rsidRPr="003B4315" w14:paraId="15B00F04" w14:textId="77777777" w:rsidTr="00543A6B">
        <w:trPr>
          <w:trHeight w:val="567"/>
        </w:trPr>
        <w:tc>
          <w:tcPr>
            <w:tcW w:w="3261" w:type="dxa"/>
            <w:shd w:val="clear" w:color="auto" w:fill="auto"/>
            <w:vAlign w:val="center"/>
          </w:tcPr>
          <w:p w14:paraId="447973FE" w14:textId="77777777" w:rsidR="00DF5815" w:rsidRPr="003B4315" w:rsidRDefault="00DF5815" w:rsidP="00543A6B">
            <w:pPr>
              <w:spacing w:before="120" w:after="120" w:line="276" w:lineRule="auto"/>
              <w:jc w:val="center"/>
              <w:rPr>
                <w:rFonts w:ascii="Arial" w:hAnsi="Arial" w:cs="Arial"/>
                <w:sz w:val="20"/>
                <w:szCs w:val="20"/>
              </w:rPr>
            </w:pPr>
            <w:r w:rsidRPr="003B4315">
              <w:rPr>
                <w:rFonts w:ascii="Arial" w:hAnsi="Arial" w:cs="Arial"/>
                <w:sz w:val="20"/>
                <w:szCs w:val="20"/>
              </w:rPr>
              <w:t>____________________</w:t>
            </w:r>
          </w:p>
        </w:tc>
        <w:tc>
          <w:tcPr>
            <w:tcW w:w="3118" w:type="dxa"/>
            <w:shd w:val="clear" w:color="auto" w:fill="auto"/>
            <w:vAlign w:val="center"/>
          </w:tcPr>
          <w:p w14:paraId="02639FBC" w14:textId="77777777" w:rsidR="00DF5815" w:rsidRPr="003B4315" w:rsidRDefault="00DF5815" w:rsidP="00543A6B">
            <w:pPr>
              <w:spacing w:before="120" w:after="120" w:line="276" w:lineRule="auto"/>
              <w:jc w:val="center"/>
              <w:rPr>
                <w:rFonts w:ascii="Arial" w:hAnsi="Arial" w:cs="Arial"/>
                <w:sz w:val="20"/>
                <w:szCs w:val="20"/>
              </w:rPr>
            </w:pPr>
            <w:r w:rsidRPr="003B4315">
              <w:rPr>
                <w:rFonts w:ascii="Arial" w:hAnsi="Arial" w:cs="Arial"/>
                <w:sz w:val="20"/>
                <w:szCs w:val="20"/>
              </w:rPr>
              <w:t>____________________</w:t>
            </w:r>
          </w:p>
        </w:tc>
        <w:tc>
          <w:tcPr>
            <w:tcW w:w="3260" w:type="dxa"/>
            <w:shd w:val="clear" w:color="auto" w:fill="auto"/>
            <w:vAlign w:val="center"/>
          </w:tcPr>
          <w:p w14:paraId="42F39536" w14:textId="77777777" w:rsidR="00DF5815" w:rsidRPr="003B4315" w:rsidRDefault="00DF5815" w:rsidP="00543A6B">
            <w:pPr>
              <w:spacing w:before="120" w:after="120" w:line="276" w:lineRule="auto"/>
              <w:jc w:val="center"/>
              <w:rPr>
                <w:rFonts w:ascii="Arial" w:hAnsi="Arial" w:cs="Arial"/>
                <w:sz w:val="20"/>
                <w:szCs w:val="20"/>
              </w:rPr>
            </w:pPr>
            <w:r w:rsidRPr="003B4315">
              <w:rPr>
                <w:rFonts w:ascii="Arial" w:hAnsi="Arial" w:cs="Arial"/>
                <w:sz w:val="20"/>
                <w:szCs w:val="20"/>
              </w:rPr>
              <w:t>____________________</w:t>
            </w:r>
          </w:p>
        </w:tc>
      </w:tr>
      <w:tr w:rsidR="00DF5815" w:rsidRPr="003B4315" w14:paraId="2A3292FE" w14:textId="77777777" w:rsidTr="00543A6B">
        <w:trPr>
          <w:trHeight w:val="567"/>
        </w:trPr>
        <w:tc>
          <w:tcPr>
            <w:tcW w:w="6379" w:type="dxa"/>
            <w:gridSpan w:val="2"/>
            <w:shd w:val="clear" w:color="auto" w:fill="auto"/>
            <w:vAlign w:val="bottom"/>
          </w:tcPr>
          <w:p w14:paraId="1E3CC121" w14:textId="77777777" w:rsidR="00DF5815" w:rsidRPr="003B4315" w:rsidRDefault="00DF5815" w:rsidP="00543A6B">
            <w:pPr>
              <w:spacing w:before="120" w:after="120" w:line="276" w:lineRule="auto"/>
              <w:jc w:val="right"/>
              <w:rPr>
                <w:rFonts w:ascii="Arial" w:hAnsi="Arial" w:cs="Arial"/>
                <w:sz w:val="20"/>
                <w:szCs w:val="20"/>
              </w:rPr>
            </w:pPr>
            <w:r w:rsidRPr="003B4315">
              <w:rPr>
                <w:rFonts w:ascii="Arial" w:hAnsi="Arial" w:cs="Arial"/>
                <w:sz w:val="20"/>
                <w:szCs w:val="20"/>
              </w:rPr>
              <w:t>Valor total dos Contratos      R$</w:t>
            </w:r>
          </w:p>
        </w:tc>
        <w:tc>
          <w:tcPr>
            <w:tcW w:w="3260" w:type="dxa"/>
            <w:shd w:val="clear" w:color="auto" w:fill="auto"/>
            <w:vAlign w:val="center"/>
          </w:tcPr>
          <w:p w14:paraId="1BC9DD11" w14:textId="77777777" w:rsidR="00DF5815" w:rsidRPr="003B4315" w:rsidRDefault="00DF5815" w:rsidP="00543A6B">
            <w:pPr>
              <w:spacing w:before="120" w:after="120" w:line="276" w:lineRule="auto"/>
              <w:jc w:val="center"/>
              <w:rPr>
                <w:rFonts w:ascii="Arial" w:hAnsi="Arial" w:cs="Arial"/>
                <w:sz w:val="20"/>
                <w:szCs w:val="20"/>
              </w:rPr>
            </w:pPr>
            <w:r w:rsidRPr="003B4315">
              <w:rPr>
                <w:rFonts w:ascii="Arial" w:hAnsi="Arial" w:cs="Arial"/>
                <w:sz w:val="20"/>
                <w:szCs w:val="20"/>
              </w:rPr>
              <w:t>____________________</w:t>
            </w:r>
          </w:p>
        </w:tc>
      </w:tr>
    </w:tbl>
    <w:p w14:paraId="713DEE7D" w14:textId="77777777" w:rsidR="00DF5815" w:rsidRPr="003B4315" w:rsidRDefault="00DF5815" w:rsidP="00DF5815">
      <w:pPr>
        <w:spacing w:before="120" w:after="120" w:line="276" w:lineRule="auto"/>
        <w:jc w:val="both"/>
        <w:rPr>
          <w:rFonts w:ascii="Arial" w:hAnsi="Arial" w:cs="Arial"/>
          <w:sz w:val="20"/>
          <w:szCs w:val="20"/>
        </w:rPr>
      </w:pPr>
    </w:p>
    <w:p w14:paraId="6FF337E7" w14:textId="77777777" w:rsidR="00DF5815" w:rsidRPr="003B4315" w:rsidRDefault="00DF5815" w:rsidP="00DF5815">
      <w:pPr>
        <w:spacing w:before="120" w:after="120" w:line="276" w:lineRule="auto"/>
        <w:ind w:left="426"/>
        <w:jc w:val="both"/>
        <w:rPr>
          <w:rFonts w:ascii="Arial" w:hAnsi="Arial" w:cs="Arial"/>
          <w:sz w:val="20"/>
          <w:szCs w:val="20"/>
        </w:rPr>
      </w:pPr>
      <w:r w:rsidRPr="003B4315">
        <w:rPr>
          <w:rFonts w:ascii="Arial" w:hAnsi="Arial" w:cs="Arial"/>
          <w:sz w:val="20"/>
          <w:szCs w:val="20"/>
        </w:rPr>
        <w:t xml:space="preserve">Observação: </w:t>
      </w:r>
    </w:p>
    <w:p w14:paraId="60B49AEB" w14:textId="77777777" w:rsidR="00DF5815" w:rsidRPr="003B4315" w:rsidRDefault="00DF5815" w:rsidP="00DF5815">
      <w:pPr>
        <w:spacing w:before="120" w:after="120" w:line="276" w:lineRule="auto"/>
        <w:ind w:left="426"/>
        <w:jc w:val="both"/>
        <w:rPr>
          <w:rFonts w:ascii="Arial" w:hAnsi="Arial" w:cs="Arial"/>
          <w:sz w:val="20"/>
          <w:szCs w:val="20"/>
        </w:rPr>
      </w:pPr>
      <w:r w:rsidRPr="003B4315">
        <w:rPr>
          <w:rFonts w:ascii="Arial" w:hAnsi="Arial" w:cs="Arial"/>
          <w:sz w:val="20"/>
          <w:szCs w:val="20"/>
        </w:rPr>
        <w:t>Além dos nomes dos órgãos/empresas, o licitante deverá informar também o endereço completo dos órgãos/empresas, com os quais tem contratos vigentes, sendo facultado à Comissão a verificação da veracidade das informações, através de diligências junto às instituições contratadas com a licitante.</w:t>
      </w:r>
    </w:p>
    <w:p w14:paraId="0BA808E8" w14:textId="77777777" w:rsidR="00DF5815" w:rsidRPr="003B4315" w:rsidRDefault="00DF5815" w:rsidP="00DF5815">
      <w:pPr>
        <w:spacing w:before="120" w:after="120" w:line="276" w:lineRule="auto"/>
        <w:jc w:val="center"/>
        <w:rPr>
          <w:rFonts w:ascii="Arial" w:hAnsi="Arial" w:cs="Arial"/>
          <w:bCs/>
          <w:sz w:val="20"/>
          <w:szCs w:val="20"/>
        </w:rPr>
      </w:pPr>
    </w:p>
    <w:p w14:paraId="486A7676" w14:textId="77777777" w:rsidR="00DF5815" w:rsidRPr="003B4315" w:rsidRDefault="00DF5815" w:rsidP="00DF5815">
      <w:pPr>
        <w:spacing w:before="120" w:after="120" w:line="276" w:lineRule="auto"/>
        <w:jc w:val="center"/>
        <w:rPr>
          <w:rFonts w:ascii="Arial" w:hAnsi="Arial" w:cs="Arial"/>
          <w:bCs/>
          <w:sz w:val="20"/>
          <w:szCs w:val="20"/>
        </w:rPr>
      </w:pPr>
      <w:r w:rsidRPr="003B4315">
        <w:rPr>
          <w:rFonts w:ascii="Arial" w:hAnsi="Arial" w:cs="Arial"/>
          <w:bCs/>
          <w:sz w:val="20"/>
          <w:szCs w:val="20"/>
        </w:rPr>
        <w:t>Local e data</w:t>
      </w:r>
    </w:p>
    <w:p w14:paraId="374F5FF7" w14:textId="77777777" w:rsidR="00DF5815" w:rsidRPr="003B4315" w:rsidRDefault="00DF5815" w:rsidP="00DF5815">
      <w:pPr>
        <w:pStyle w:val="Default"/>
        <w:spacing w:before="120" w:after="120" w:line="276" w:lineRule="auto"/>
        <w:jc w:val="both"/>
        <w:rPr>
          <w:bCs/>
          <w:sz w:val="20"/>
          <w:szCs w:val="20"/>
        </w:rPr>
      </w:pPr>
    </w:p>
    <w:p w14:paraId="7B214B10" w14:textId="77777777" w:rsidR="00DF5815" w:rsidRPr="003B4315" w:rsidRDefault="00DF5815" w:rsidP="00DF5815">
      <w:pPr>
        <w:pStyle w:val="Default"/>
        <w:spacing w:before="120" w:after="120" w:line="276" w:lineRule="auto"/>
        <w:jc w:val="both"/>
        <w:rPr>
          <w:bCs/>
          <w:sz w:val="20"/>
          <w:szCs w:val="20"/>
        </w:rPr>
      </w:pPr>
    </w:p>
    <w:p w14:paraId="474997D4" w14:textId="77777777" w:rsidR="00DF5815" w:rsidRPr="003B4315" w:rsidRDefault="00DF5815" w:rsidP="00DF5815">
      <w:pPr>
        <w:pStyle w:val="Corpodetexto3"/>
        <w:suppressAutoHyphens/>
        <w:autoSpaceDE w:val="0"/>
        <w:autoSpaceDN w:val="0"/>
        <w:adjustRightInd w:val="0"/>
        <w:spacing w:before="120" w:line="276" w:lineRule="auto"/>
        <w:jc w:val="center"/>
        <w:rPr>
          <w:rStyle w:val="EstiloPreto"/>
          <w:rFonts w:ascii="Arial" w:hAnsi="Arial" w:cs="Arial"/>
          <w:szCs w:val="20"/>
        </w:rPr>
      </w:pPr>
      <w:r w:rsidRPr="003B4315">
        <w:rPr>
          <w:rStyle w:val="EstiloPreto"/>
          <w:rFonts w:ascii="Arial" w:hAnsi="Arial" w:cs="Arial"/>
          <w:szCs w:val="20"/>
        </w:rPr>
        <w:t>ASSINATURA DO REPRESENTANTE LEGAL</w:t>
      </w:r>
    </w:p>
    <w:p w14:paraId="6D5272F5" w14:textId="77777777" w:rsidR="00DF5815" w:rsidRPr="003B4315" w:rsidRDefault="00DF5815" w:rsidP="00DF5815">
      <w:pPr>
        <w:pStyle w:val="Corpodetexto3"/>
        <w:suppressAutoHyphens/>
        <w:autoSpaceDE w:val="0"/>
        <w:autoSpaceDN w:val="0"/>
        <w:adjustRightInd w:val="0"/>
        <w:spacing w:before="120" w:line="276" w:lineRule="auto"/>
        <w:jc w:val="center"/>
        <w:rPr>
          <w:rStyle w:val="EstiloPreto"/>
          <w:rFonts w:ascii="Arial" w:hAnsi="Arial" w:cs="Arial"/>
          <w:szCs w:val="20"/>
        </w:rPr>
      </w:pPr>
      <w:r w:rsidRPr="003B4315">
        <w:rPr>
          <w:rStyle w:val="EstiloPreto"/>
          <w:rFonts w:ascii="Arial" w:hAnsi="Arial" w:cs="Arial"/>
          <w:szCs w:val="20"/>
        </w:rPr>
        <w:t>[Nome do Representante Legal]</w:t>
      </w:r>
    </w:p>
    <w:p w14:paraId="0F112422" w14:textId="77777777" w:rsidR="00DF5815" w:rsidRPr="003B4315" w:rsidRDefault="00DF5815" w:rsidP="00DF5815">
      <w:pPr>
        <w:pStyle w:val="Corpodetexto3"/>
        <w:suppressAutoHyphens/>
        <w:autoSpaceDE w:val="0"/>
        <w:autoSpaceDN w:val="0"/>
        <w:adjustRightInd w:val="0"/>
        <w:spacing w:before="120" w:line="276" w:lineRule="auto"/>
        <w:jc w:val="center"/>
        <w:rPr>
          <w:rStyle w:val="EstiloPreto"/>
          <w:rFonts w:ascii="Arial" w:hAnsi="Arial" w:cs="Arial"/>
          <w:szCs w:val="20"/>
        </w:rPr>
      </w:pPr>
      <w:r w:rsidRPr="003B4315">
        <w:rPr>
          <w:rStyle w:val="EstiloPreto"/>
          <w:rFonts w:ascii="Arial" w:hAnsi="Arial" w:cs="Arial"/>
          <w:szCs w:val="20"/>
        </w:rPr>
        <w:t>[Nº da Carteira de Identidade/Órgão Emissor]</w:t>
      </w:r>
    </w:p>
    <w:p w14:paraId="1FA3DB09" w14:textId="77777777" w:rsidR="00DF5815" w:rsidRDefault="00DF5815" w:rsidP="0034676D">
      <w:pPr>
        <w:jc w:val="center"/>
        <w:rPr>
          <w:rFonts w:ascii="Arial" w:hAnsi="Arial" w:cs="Arial"/>
          <w:b/>
          <w:color w:val="000000" w:themeColor="text1"/>
          <w:sz w:val="20"/>
          <w:szCs w:val="20"/>
        </w:rPr>
      </w:pPr>
    </w:p>
    <w:p w14:paraId="6C16A1F6" w14:textId="77777777" w:rsidR="00DF5815" w:rsidRDefault="00DF5815" w:rsidP="0034676D">
      <w:pPr>
        <w:jc w:val="center"/>
        <w:rPr>
          <w:rFonts w:ascii="Arial" w:hAnsi="Arial" w:cs="Arial"/>
          <w:b/>
          <w:color w:val="000000" w:themeColor="text1"/>
          <w:sz w:val="20"/>
          <w:szCs w:val="20"/>
        </w:rPr>
      </w:pPr>
    </w:p>
    <w:p w14:paraId="3B505553" w14:textId="77777777" w:rsidR="00DF5815" w:rsidRDefault="00DF5815" w:rsidP="0034676D">
      <w:pPr>
        <w:jc w:val="center"/>
        <w:rPr>
          <w:rFonts w:ascii="Arial" w:hAnsi="Arial" w:cs="Arial"/>
          <w:b/>
          <w:color w:val="000000" w:themeColor="text1"/>
          <w:sz w:val="20"/>
          <w:szCs w:val="20"/>
        </w:rPr>
      </w:pPr>
    </w:p>
    <w:p w14:paraId="13E62DD7" w14:textId="77777777" w:rsidR="00DF5815" w:rsidRDefault="00DF5815" w:rsidP="0034676D">
      <w:pPr>
        <w:jc w:val="center"/>
        <w:rPr>
          <w:rFonts w:ascii="Arial" w:hAnsi="Arial" w:cs="Arial"/>
          <w:b/>
          <w:color w:val="000000" w:themeColor="text1"/>
          <w:sz w:val="20"/>
          <w:szCs w:val="20"/>
        </w:rPr>
      </w:pPr>
    </w:p>
    <w:p w14:paraId="00795F09" w14:textId="77777777" w:rsidR="00DF5815" w:rsidRDefault="00DF5815" w:rsidP="0034676D">
      <w:pPr>
        <w:jc w:val="center"/>
        <w:rPr>
          <w:rFonts w:ascii="Arial" w:hAnsi="Arial" w:cs="Arial"/>
          <w:b/>
          <w:color w:val="000000" w:themeColor="text1"/>
          <w:sz w:val="20"/>
          <w:szCs w:val="20"/>
        </w:rPr>
      </w:pPr>
      <w:r>
        <w:rPr>
          <w:rFonts w:ascii="Arial" w:hAnsi="Arial" w:cs="Arial"/>
          <w:b/>
          <w:color w:val="000000" w:themeColor="text1"/>
          <w:sz w:val="20"/>
          <w:szCs w:val="20"/>
        </w:rPr>
        <w:t>ANEXO IX</w:t>
      </w:r>
    </w:p>
    <w:p w14:paraId="4B3F8C26" w14:textId="77777777" w:rsidR="00DF5815" w:rsidRDefault="00DF5815" w:rsidP="0034676D">
      <w:pPr>
        <w:jc w:val="center"/>
        <w:rPr>
          <w:rFonts w:ascii="Arial" w:hAnsi="Arial" w:cs="Arial"/>
          <w:b/>
          <w:color w:val="000000" w:themeColor="text1"/>
          <w:sz w:val="20"/>
          <w:szCs w:val="20"/>
        </w:rPr>
      </w:pPr>
    </w:p>
    <w:p w14:paraId="5FF06A44" w14:textId="77777777" w:rsidR="00DF5815" w:rsidRDefault="00DF5815" w:rsidP="0034676D">
      <w:pPr>
        <w:jc w:val="center"/>
        <w:rPr>
          <w:rFonts w:ascii="Arial" w:hAnsi="Arial" w:cs="Arial"/>
          <w:b/>
          <w:color w:val="000000" w:themeColor="text1"/>
          <w:sz w:val="20"/>
          <w:szCs w:val="20"/>
        </w:rPr>
      </w:pPr>
      <w:r>
        <w:rPr>
          <w:rFonts w:ascii="Arial" w:hAnsi="Arial" w:cs="Arial"/>
          <w:b/>
          <w:color w:val="000000" w:themeColor="text1"/>
          <w:sz w:val="20"/>
          <w:szCs w:val="20"/>
        </w:rPr>
        <w:t xml:space="preserve">PROPOSTA PROFORMA </w:t>
      </w:r>
    </w:p>
    <w:p w14:paraId="25299D8E" w14:textId="77777777" w:rsidR="00DF5815" w:rsidRDefault="00DF5815" w:rsidP="0034676D">
      <w:pPr>
        <w:jc w:val="center"/>
        <w:rPr>
          <w:rFonts w:ascii="Arial" w:hAnsi="Arial" w:cs="Arial"/>
          <w:b/>
          <w:color w:val="000000" w:themeColor="text1"/>
          <w:sz w:val="20"/>
          <w:szCs w:val="20"/>
        </w:rPr>
      </w:pPr>
    </w:p>
    <w:p w14:paraId="488E04D0" w14:textId="77777777" w:rsidR="00DF5815" w:rsidRPr="00FC06B3" w:rsidRDefault="00DF5815" w:rsidP="0034676D">
      <w:pPr>
        <w:jc w:val="center"/>
        <w:rPr>
          <w:rFonts w:ascii="Arial" w:hAnsi="Arial" w:cs="Arial"/>
          <w:b/>
          <w:color w:val="000000" w:themeColor="text1"/>
          <w:sz w:val="20"/>
          <w:szCs w:val="20"/>
        </w:rPr>
      </w:pPr>
    </w:p>
    <w:p w14:paraId="0B5B6A32" w14:textId="77777777" w:rsidR="00DF5815" w:rsidRPr="00FC06B3" w:rsidRDefault="00DF5815" w:rsidP="0034676D">
      <w:pPr>
        <w:jc w:val="center"/>
        <w:rPr>
          <w:rFonts w:ascii="Arial" w:hAnsi="Arial" w:cs="Arial"/>
          <w:b/>
          <w:color w:val="000000" w:themeColor="text1"/>
          <w:sz w:val="20"/>
          <w:szCs w:val="20"/>
        </w:rPr>
      </w:pPr>
    </w:p>
    <w:tbl>
      <w:tblPr>
        <w:tblW w:w="5000" w:type="pct"/>
        <w:tblCellMar>
          <w:top w:w="48" w:type="dxa"/>
          <w:left w:w="48" w:type="dxa"/>
          <w:bottom w:w="48" w:type="dxa"/>
          <w:right w:w="48" w:type="dxa"/>
        </w:tblCellMar>
        <w:tblLook w:val="04A0" w:firstRow="1" w:lastRow="0" w:firstColumn="1" w:lastColumn="0" w:noHBand="0" w:noVBand="1"/>
      </w:tblPr>
      <w:tblGrid>
        <w:gridCol w:w="1842"/>
        <w:gridCol w:w="2764"/>
        <w:gridCol w:w="1843"/>
        <w:gridCol w:w="2764"/>
      </w:tblGrid>
      <w:tr w:rsidR="00682E47" w:rsidRPr="00682E47" w14:paraId="3A2E8556" w14:textId="77777777" w:rsidTr="00682E47">
        <w:tc>
          <w:tcPr>
            <w:tcW w:w="1000" w:type="pct"/>
            <w:tcBorders>
              <w:top w:val="nil"/>
              <w:left w:val="nil"/>
              <w:bottom w:val="nil"/>
              <w:right w:val="nil"/>
            </w:tcBorders>
            <w:vAlign w:val="center"/>
            <w:hideMark/>
          </w:tcPr>
          <w:p w14:paraId="3348F145" w14:textId="77777777" w:rsidR="00682E47" w:rsidRPr="00682E47" w:rsidRDefault="00682E47" w:rsidP="00682E47">
            <w:pPr>
              <w:rPr>
                <w:rFonts w:ascii="Arial" w:hAnsi="Arial" w:cs="Arial"/>
                <w:color w:val="000000"/>
                <w:sz w:val="20"/>
                <w:szCs w:val="20"/>
              </w:rPr>
            </w:pPr>
            <w:r w:rsidRPr="00682E47">
              <w:rPr>
                <w:rFonts w:ascii="Arial" w:hAnsi="Arial" w:cs="Arial"/>
                <w:color w:val="000000"/>
                <w:sz w:val="20"/>
                <w:szCs w:val="20"/>
              </w:rPr>
              <w:t>Documento:</w:t>
            </w:r>
          </w:p>
        </w:tc>
        <w:tc>
          <w:tcPr>
            <w:tcW w:w="1500" w:type="pct"/>
            <w:tcBorders>
              <w:top w:val="nil"/>
              <w:left w:val="nil"/>
              <w:bottom w:val="nil"/>
              <w:right w:val="nil"/>
            </w:tcBorders>
            <w:vAlign w:val="center"/>
            <w:hideMark/>
          </w:tcPr>
          <w:p w14:paraId="105CADB9" w14:textId="77777777" w:rsidR="00682E47" w:rsidRPr="00682E47" w:rsidRDefault="00682E47" w:rsidP="00682E47">
            <w:pPr>
              <w:rPr>
                <w:rFonts w:ascii="Arial" w:hAnsi="Arial" w:cs="Arial"/>
                <w:color w:val="000000"/>
                <w:sz w:val="20"/>
                <w:szCs w:val="20"/>
              </w:rPr>
            </w:pPr>
            <w:r w:rsidRPr="00682E47">
              <w:rPr>
                <w:rFonts w:ascii="Arial" w:hAnsi="Arial" w:cs="Arial"/>
                <w:b/>
                <w:bCs/>
                <w:color w:val="000000"/>
                <w:sz w:val="20"/>
                <w:szCs w:val="20"/>
              </w:rPr>
              <w:t> PR00024/2018-COGIC</w:t>
            </w:r>
          </w:p>
        </w:tc>
        <w:tc>
          <w:tcPr>
            <w:tcW w:w="1000" w:type="pct"/>
            <w:tcBorders>
              <w:top w:val="nil"/>
              <w:left w:val="nil"/>
              <w:bottom w:val="nil"/>
              <w:right w:val="nil"/>
            </w:tcBorders>
            <w:vAlign w:val="center"/>
            <w:hideMark/>
          </w:tcPr>
          <w:p w14:paraId="4E815AE3" w14:textId="77777777" w:rsidR="00682E47" w:rsidRPr="00682E47" w:rsidRDefault="00682E47" w:rsidP="00682E47">
            <w:pPr>
              <w:rPr>
                <w:rFonts w:ascii="Arial" w:hAnsi="Arial" w:cs="Arial"/>
                <w:color w:val="000000"/>
                <w:sz w:val="20"/>
                <w:szCs w:val="20"/>
              </w:rPr>
            </w:pPr>
            <w:r w:rsidRPr="00682E47">
              <w:rPr>
                <w:rFonts w:ascii="Arial" w:hAnsi="Arial" w:cs="Arial"/>
                <w:color w:val="000000"/>
                <w:sz w:val="20"/>
                <w:szCs w:val="20"/>
              </w:rPr>
              <w:t>Processo:</w:t>
            </w:r>
          </w:p>
        </w:tc>
        <w:tc>
          <w:tcPr>
            <w:tcW w:w="1500" w:type="pct"/>
            <w:tcBorders>
              <w:top w:val="nil"/>
              <w:left w:val="nil"/>
              <w:bottom w:val="nil"/>
              <w:right w:val="nil"/>
            </w:tcBorders>
            <w:vAlign w:val="center"/>
            <w:hideMark/>
          </w:tcPr>
          <w:p w14:paraId="538897A5" w14:textId="77777777" w:rsidR="00682E47" w:rsidRPr="00682E47" w:rsidRDefault="00682E47" w:rsidP="00682E47">
            <w:pPr>
              <w:rPr>
                <w:rFonts w:ascii="Arial" w:hAnsi="Arial" w:cs="Arial"/>
                <w:color w:val="000000"/>
                <w:sz w:val="20"/>
                <w:szCs w:val="20"/>
              </w:rPr>
            </w:pPr>
            <w:r w:rsidRPr="00682E47">
              <w:rPr>
                <w:rFonts w:ascii="Arial" w:hAnsi="Arial" w:cs="Arial"/>
                <w:b/>
                <w:bCs/>
                <w:color w:val="000000"/>
                <w:sz w:val="20"/>
                <w:szCs w:val="20"/>
              </w:rPr>
              <w:t> 25389.000214/17-56</w:t>
            </w:r>
          </w:p>
        </w:tc>
      </w:tr>
      <w:tr w:rsidR="00682E47" w:rsidRPr="00682E47" w14:paraId="07E00F01" w14:textId="77777777" w:rsidTr="00682E47">
        <w:tc>
          <w:tcPr>
            <w:tcW w:w="1000" w:type="pct"/>
            <w:tcBorders>
              <w:top w:val="nil"/>
              <w:left w:val="nil"/>
              <w:bottom w:val="nil"/>
              <w:right w:val="nil"/>
            </w:tcBorders>
            <w:vAlign w:val="center"/>
            <w:hideMark/>
          </w:tcPr>
          <w:p w14:paraId="25BDF967" w14:textId="77777777" w:rsidR="00682E47" w:rsidRPr="00682E47" w:rsidRDefault="00682E47" w:rsidP="00682E47">
            <w:pPr>
              <w:rPr>
                <w:rFonts w:ascii="Arial" w:hAnsi="Arial" w:cs="Arial"/>
                <w:color w:val="000000"/>
                <w:sz w:val="20"/>
                <w:szCs w:val="20"/>
              </w:rPr>
            </w:pPr>
            <w:r w:rsidRPr="00682E47">
              <w:rPr>
                <w:rFonts w:ascii="Arial" w:hAnsi="Arial" w:cs="Arial"/>
                <w:color w:val="000000"/>
                <w:sz w:val="20"/>
                <w:szCs w:val="20"/>
              </w:rPr>
              <w:t>Data da Licitação:</w:t>
            </w:r>
          </w:p>
        </w:tc>
        <w:tc>
          <w:tcPr>
            <w:tcW w:w="1500" w:type="pct"/>
            <w:tcBorders>
              <w:top w:val="nil"/>
              <w:left w:val="nil"/>
              <w:bottom w:val="nil"/>
              <w:right w:val="nil"/>
            </w:tcBorders>
            <w:vAlign w:val="center"/>
            <w:hideMark/>
          </w:tcPr>
          <w:p w14:paraId="0415B100" w14:textId="442455D7" w:rsidR="00682E47" w:rsidRPr="00682E47" w:rsidRDefault="00682E47" w:rsidP="00682E47">
            <w:pPr>
              <w:rPr>
                <w:rFonts w:ascii="Arial" w:hAnsi="Arial" w:cs="Arial"/>
                <w:color w:val="000000"/>
                <w:sz w:val="20"/>
                <w:szCs w:val="20"/>
              </w:rPr>
            </w:pPr>
          </w:p>
        </w:tc>
        <w:tc>
          <w:tcPr>
            <w:tcW w:w="1000" w:type="pct"/>
            <w:tcBorders>
              <w:top w:val="nil"/>
              <w:left w:val="nil"/>
              <w:bottom w:val="nil"/>
              <w:right w:val="nil"/>
            </w:tcBorders>
            <w:vAlign w:val="center"/>
            <w:hideMark/>
          </w:tcPr>
          <w:p w14:paraId="4F33F28A" w14:textId="77777777" w:rsidR="00682E47" w:rsidRPr="00682E47" w:rsidRDefault="00682E47" w:rsidP="00682E47">
            <w:pPr>
              <w:rPr>
                <w:rFonts w:ascii="Arial" w:hAnsi="Arial" w:cs="Arial"/>
                <w:color w:val="000000"/>
                <w:sz w:val="20"/>
                <w:szCs w:val="20"/>
              </w:rPr>
            </w:pPr>
            <w:r w:rsidRPr="00682E47">
              <w:rPr>
                <w:rFonts w:ascii="Arial" w:hAnsi="Arial" w:cs="Arial"/>
                <w:color w:val="000000"/>
                <w:sz w:val="20"/>
                <w:szCs w:val="20"/>
              </w:rPr>
              <w:t>Hora da Licitação:</w:t>
            </w:r>
          </w:p>
        </w:tc>
        <w:tc>
          <w:tcPr>
            <w:tcW w:w="1500" w:type="pct"/>
            <w:tcBorders>
              <w:top w:val="nil"/>
              <w:left w:val="nil"/>
              <w:bottom w:val="nil"/>
              <w:right w:val="nil"/>
            </w:tcBorders>
            <w:vAlign w:val="center"/>
            <w:hideMark/>
          </w:tcPr>
          <w:p w14:paraId="16EC720D" w14:textId="77777777" w:rsidR="00682E47" w:rsidRPr="00682E47" w:rsidRDefault="00682E47" w:rsidP="00682E47">
            <w:pPr>
              <w:rPr>
                <w:rFonts w:ascii="Arial" w:hAnsi="Arial" w:cs="Arial"/>
                <w:color w:val="000000"/>
                <w:sz w:val="20"/>
                <w:szCs w:val="20"/>
              </w:rPr>
            </w:pPr>
            <w:r w:rsidRPr="00682E47">
              <w:rPr>
                <w:rFonts w:ascii="Arial" w:hAnsi="Arial" w:cs="Arial"/>
                <w:b/>
                <w:bCs/>
                <w:color w:val="000000"/>
                <w:sz w:val="20"/>
                <w:szCs w:val="20"/>
              </w:rPr>
              <w:t> :</w:t>
            </w:r>
          </w:p>
        </w:tc>
      </w:tr>
      <w:tr w:rsidR="00682E47" w:rsidRPr="00682E47" w14:paraId="22F639B8" w14:textId="77777777" w:rsidTr="00682E47">
        <w:tc>
          <w:tcPr>
            <w:tcW w:w="1000" w:type="pct"/>
            <w:tcBorders>
              <w:top w:val="nil"/>
              <w:left w:val="nil"/>
              <w:bottom w:val="nil"/>
              <w:right w:val="nil"/>
            </w:tcBorders>
            <w:vAlign w:val="center"/>
            <w:hideMark/>
          </w:tcPr>
          <w:p w14:paraId="39AC4845" w14:textId="77777777" w:rsidR="00682E47" w:rsidRPr="00682E47" w:rsidRDefault="00682E47" w:rsidP="00682E47">
            <w:pPr>
              <w:rPr>
                <w:rFonts w:ascii="Arial" w:hAnsi="Arial" w:cs="Arial"/>
                <w:color w:val="000000"/>
                <w:sz w:val="20"/>
                <w:szCs w:val="20"/>
              </w:rPr>
            </w:pPr>
            <w:r w:rsidRPr="00682E47">
              <w:rPr>
                <w:rFonts w:ascii="Arial" w:hAnsi="Arial" w:cs="Arial"/>
                <w:color w:val="000000"/>
                <w:sz w:val="20"/>
                <w:szCs w:val="20"/>
              </w:rPr>
              <w:t>Proponente:</w:t>
            </w:r>
          </w:p>
        </w:tc>
        <w:tc>
          <w:tcPr>
            <w:tcW w:w="1500" w:type="pct"/>
            <w:tcBorders>
              <w:top w:val="nil"/>
              <w:left w:val="nil"/>
              <w:bottom w:val="nil"/>
              <w:right w:val="nil"/>
            </w:tcBorders>
            <w:vAlign w:val="center"/>
            <w:hideMark/>
          </w:tcPr>
          <w:p w14:paraId="215D4DAB" w14:textId="77777777" w:rsidR="00682E47" w:rsidRPr="00682E47" w:rsidRDefault="00682E47" w:rsidP="00682E47">
            <w:pPr>
              <w:rPr>
                <w:rFonts w:ascii="Arial" w:hAnsi="Arial" w:cs="Arial"/>
                <w:color w:val="000000"/>
                <w:sz w:val="20"/>
                <w:szCs w:val="20"/>
              </w:rPr>
            </w:pPr>
            <w:r w:rsidRPr="00682E47">
              <w:rPr>
                <w:rFonts w:ascii="Arial" w:hAnsi="Arial" w:cs="Arial"/>
                <w:color w:val="000000"/>
                <w:sz w:val="20"/>
                <w:szCs w:val="20"/>
              </w:rPr>
              <w:t> </w:t>
            </w:r>
          </w:p>
        </w:tc>
        <w:tc>
          <w:tcPr>
            <w:tcW w:w="1000" w:type="pct"/>
            <w:tcBorders>
              <w:top w:val="nil"/>
              <w:left w:val="nil"/>
              <w:bottom w:val="nil"/>
              <w:right w:val="nil"/>
            </w:tcBorders>
            <w:vAlign w:val="center"/>
            <w:hideMark/>
          </w:tcPr>
          <w:p w14:paraId="1379615B" w14:textId="77777777" w:rsidR="00682E47" w:rsidRPr="00682E47" w:rsidRDefault="00682E47" w:rsidP="00682E47">
            <w:pPr>
              <w:rPr>
                <w:rFonts w:ascii="Arial" w:hAnsi="Arial" w:cs="Arial"/>
                <w:color w:val="000000"/>
                <w:sz w:val="20"/>
                <w:szCs w:val="20"/>
              </w:rPr>
            </w:pPr>
            <w:r w:rsidRPr="00682E47">
              <w:rPr>
                <w:rFonts w:ascii="Arial" w:hAnsi="Arial" w:cs="Arial"/>
                <w:color w:val="000000"/>
                <w:sz w:val="20"/>
                <w:szCs w:val="20"/>
              </w:rPr>
              <w:t>Telefone:</w:t>
            </w:r>
          </w:p>
        </w:tc>
        <w:tc>
          <w:tcPr>
            <w:tcW w:w="1500" w:type="pct"/>
            <w:tcBorders>
              <w:top w:val="nil"/>
              <w:left w:val="nil"/>
              <w:bottom w:val="nil"/>
              <w:right w:val="nil"/>
            </w:tcBorders>
            <w:vAlign w:val="center"/>
            <w:hideMark/>
          </w:tcPr>
          <w:p w14:paraId="3298976F" w14:textId="77777777" w:rsidR="00682E47" w:rsidRPr="00682E47" w:rsidRDefault="00682E47" w:rsidP="00682E47">
            <w:pPr>
              <w:rPr>
                <w:rFonts w:ascii="Arial" w:hAnsi="Arial" w:cs="Arial"/>
                <w:color w:val="000000"/>
                <w:sz w:val="20"/>
                <w:szCs w:val="20"/>
              </w:rPr>
            </w:pPr>
            <w:r w:rsidRPr="00682E47">
              <w:rPr>
                <w:rFonts w:ascii="Arial" w:hAnsi="Arial" w:cs="Arial"/>
                <w:b/>
                <w:bCs/>
                <w:color w:val="000000"/>
                <w:sz w:val="20"/>
                <w:szCs w:val="20"/>
              </w:rPr>
              <w:t> </w:t>
            </w:r>
          </w:p>
        </w:tc>
      </w:tr>
      <w:tr w:rsidR="00682E47" w:rsidRPr="00682E47" w14:paraId="66FCC8A7" w14:textId="77777777" w:rsidTr="00682E47">
        <w:tc>
          <w:tcPr>
            <w:tcW w:w="1000" w:type="pct"/>
            <w:tcBorders>
              <w:top w:val="nil"/>
              <w:left w:val="nil"/>
              <w:bottom w:val="nil"/>
              <w:right w:val="nil"/>
            </w:tcBorders>
            <w:vAlign w:val="center"/>
            <w:hideMark/>
          </w:tcPr>
          <w:p w14:paraId="5B110AC1" w14:textId="77777777" w:rsidR="00682E47" w:rsidRPr="00682E47" w:rsidRDefault="00682E47" w:rsidP="00682E47">
            <w:pPr>
              <w:rPr>
                <w:rFonts w:ascii="Arial" w:hAnsi="Arial" w:cs="Arial"/>
                <w:color w:val="000000"/>
                <w:sz w:val="20"/>
                <w:szCs w:val="20"/>
              </w:rPr>
            </w:pPr>
            <w:r w:rsidRPr="00682E47">
              <w:rPr>
                <w:rFonts w:ascii="Arial" w:hAnsi="Arial" w:cs="Arial"/>
                <w:color w:val="000000"/>
                <w:sz w:val="20"/>
                <w:szCs w:val="20"/>
              </w:rPr>
              <w:t>Endereço:</w:t>
            </w:r>
          </w:p>
        </w:tc>
        <w:tc>
          <w:tcPr>
            <w:tcW w:w="1500" w:type="pct"/>
            <w:tcBorders>
              <w:top w:val="nil"/>
              <w:left w:val="nil"/>
              <w:bottom w:val="nil"/>
              <w:right w:val="nil"/>
            </w:tcBorders>
            <w:vAlign w:val="center"/>
            <w:hideMark/>
          </w:tcPr>
          <w:p w14:paraId="37D66FD2" w14:textId="77777777" w:rsidR="00682E47" w:rsidRPr="00682E47" w:rsidRDefault="00682E47" w:rsidP="00682E47">
            <w:pPr>
              <w:rPr>
                <w:rFonts w:ascii="Arial" w:hAnsi="Arial" w:cs="Arial"/>
                <w:color w:val="000000"/>
                <w:sz w:val="20"/>
                <w:szCs w:val="20"/>
              </w:rPr>
            </w:pPr>
            <w:r w:rsidRPr="00682E47">
              <w:rPr>
                <w:rFonts w:ascii="Arial" w:hAnsi="Arial" w:cs="Arial"/>
                <w:color w:val="000000"/>
                <w:sz w:val="20"/>
                <w:szCs w:val="20"/>
              </w:rPr>
              <w:t> </w:t>
            </w:r>
          </w:p>
        </w:tc>
        <w:tc>
          <w:tcPr>
            <w:tcW w:w="1000" w:type="pct"/>
            <w:tcBorders>
              <w:top w:val="nil"/>
              <w:left w:val="nil"/>
              <w:bottom w:val="nil"/>
              <w:right w:val="nil"/>
            </w:tcBorders>
            <w:vAlign w:val="center"/>
            <w:hideMark/>
          </w:tcPr>
          <w:p w14:paraId="388C9FBC" w14:textId="77777777" w:rsidR="00682E47" w:rsidRPr="00682E47" w:rsidRDefault="00682E47" w:rsidP="00682E47">
            <w:pPr>
              <w:rPr>
                <w:rFonts w:ascii="Arial" w:hAnsi="Arial" w:cs="Arial"/>
                <w:color w:val="000000"/>
                <w:sz w:val="20"/>
                <w:szCs w:val="20"/>
              </w:rPr>
            </w:pPr>
            <w:r w:rsidRPr="00682E47">
              <w:rPr>
                <w:rFonts w:ascii="Arial" w:hAnsi="Arial" w:cs="Arial"/>
                <w:color w:val="000000"/>
                <w:sz w:val="20"/>
                <w:szCs w:val="20"/>
              </w:rPr>
              <w:t>Fax:</w:t>
            </w:r>
          </w:p>
        </w:tc>
        <w:tc>
          <w:tcPr>
            <w:tcW w:w="1500" w:type="pct"/>
            <w:tcBorders>
              <w:top w:val="nil"/>
              <w:left w:val="nil"/>
              <w:bottom w:val="nil"/>
              <w:right w:val="nil"/>
            </w:tcBorders>
            <w:vAlign w:val="center"/>
            <w:hideMark/>
          </w:tcPr>
          <w:p w14:paraId="05D8BDFA" w14:textId="77777777" w:rsidR="00682E47" w:rsidRPr="00682E47" w:rsidRDefault="00682E47" w:rsidP="00682E47">
            <w:pPr>
              <w:rPr>
                <w:rFonts w:ascii="Arial" w:hAnsi="Arial" w:cs="Arial"/>
                <w:color w:val="000000"/>
                <w:sz w:val="20"/>
                <w:szCs w:val="20"/>
              </w:rPr>
            </w:pPr>
            <w:r w:rsidRPr="00682E47">
              <w:rPr>
                <w:rFonts w:ascii="Arial" w:hAnsi="Arial" w:cs="Arial"/>
                <w:color w:val="000000"/>
                <w:sz w:val="20"/>
                <w:szCs w:val="20"/>
              </w:rPr>
              <w:t> </w:t>
            </w:r>
          </w:p>
        </w:tc>
      </w:tr>
      <w:tr w:rsidR="00682E47" w:rsidRPr="00682E47" w14:paraId="218645A7" w14:textId="77777777" w:rsidTr="00682E47">
        <w:tc>
          <w:tcPr>
            <w:tcW w:w="1000" w:type="pct"/>
            <w:tcBorders>
              <w:top w:val="nil"/>
              <w:left w:val="nil"/>
              <w:bottom w:val="nil"/>
              <w:right w:val="nil"/>
            </w:tcBorders>
            <w:vAlign w:val="center"/>
            <w:hideMark/>
          </w:tcPr>
          <w:p w14:paraId="0AAAAEA6" w14:textId="77777777" w:rsidR="00682E47" w:rsidRPr="00682E47" w:rsidRDefault="00682E47" w:rsidP="00682E47">
            <w:pPr>
              <w:rPr>
                <w:rFonts w:ascii="Arial" w:hAnsi="Arial" w:cs="Arial"/>
                <w:color w:val="000000"/>
                <w:sz w:val="20"/>
                <w:szCs w:val="20"/>
              </w:rPr>
            </w:pPr>
            <w:r w:rsidRPr="00682E47">
              <w:rPr>
                <w:rFonts w:ascii="Arial" w:hAnsi="Arial" w:cs="Arial"/>
                <w:color w:val="000000"/>
                <w:sz w:val="20"/>
                <w:szCs w:val="20"/>
              </w:rPr>
              <w:t>Bairro:</w:t>
            </w:r>
          </w:p>
        </w:tc>
        <w:tc>
          <w:tcPr>
            <w:tcW w:w="1500" w:type="pct"/>
            <w:tcBorders>
              <w:top w:val="nil"/>
              <w:left w:val="nil"/>
              <w:bottom w:val="nil"/>
              <w:right w:val="nil"/>
            </w:tcBorders>
            <w:vAlign w:val="center"/>
            <w:hideMark/>
          </w:tcPr>
          <w:p w14:paraId="50FAD312" w14:textId="77777777" w:rsidR="00682E47" w:rsidRPr="00682E47" w:rsidRDefault="00682E47" w:rsidP="00682E47">
            <w:pPr>
              <w:rPr>
                <w:rFonts w:ascii="Arial" w:hAnsi="Arial" w:cs="Arial"/>
                <w:color w:val="000000"/>
                <w:sz w:val="20"/>
                <w:szCs w:val="20"/>
              </w:rPr>
            </w:pPr>
            <w:r w:rsidRPr="00682E47">
              <w:rPr>
                <w:rFonts w:ascii="Arial" w:hAnsi="Arial" w:cs="Arial"/>
                <w:color w:val="000000"/>
                <w:sz w:val="20"/>
                <w:szCs w:val="20"/>
              </w:rPr>
              <w:t> </w:t>
            </w:r>
          </w:p>
        </w:tc>
        <w:tc>
          <w:tcPr>
            <w:tcW w:w="1000" w:type="pct"/>
            <w:tcBorders>
              <w:top w:val="nil"/>
              <w:left w:val="nil"/>
              <w:bottom w:val="nil"/>
              <w:right w:val="nil"/>
            </w:tcBorders>
            <w:vAlign w:val="center"/>
            <w:hideMark/>
          </w:tcPr>
          <w:p w14:paraId="41803F4B" w14:textId="77777777" w:rsidR="00682E47" w:rsidRPr="00682E47" w:rsidRDefault="00682E47" w:rsidP="00682E47">
            <w:pPr>
              <w:rPr>
                <w:rFonts w:ascii="Arial" w:hAnsi="Arial" w:cs="Arial"/>
                <w:color w:val="000000"/>
                <w:sz w:val="20"/>
                <w:szCs w:val="20"/>
              </w:rPr>
            </w:pPr>
            <w:r w:rsidRPr="00682E47">
              <w:rPr>
                <w:rFonts w:ascii="Arial" w:hAnsi="Arial" w:cs="Arial"/>
                <w:color w:val="000000"/>
                <w:sz w:val="20"/>
                <w:szCs w:val="20"/>
              </w:rPr>
              <w:t>Cidade:</w:t>
            </w:r>
          </w:p>
        </w:tc>
        <w:tc>
          <w:tcPr>
            <w:tcW w:w="1500" w:type="pct"/>
            <w:tcBorders>
              <w:top w:val="nil"/>
              <w:left w:val="nil"/>
              <w:bottom w:val="nil"/>
              <w:right w:val="nil"/>
            </w:tcBorders>
            <w:vAlign w:val="center"/>
            <w:hideMark/>
          </w:tcPr>
          <w:p w14:paraId="7008ED58" w14:textId="77777777" w:rsidR="00682E47" w:rsidRPr="00682E47" w:rsidRDefault="00682E47" w:rsidP="00682E47">
            <w:pPr>
              <w:rPr>
                <w:rFonts w:ascii="Arial" w:hAnsi="Arial" w:cs="Arial"/>
                <w:color w:val="000000"/>
                <w:sz w:val="20"/>
                <w:szCs w:val="20"/>
              </w:rPr>
            </w:pPr>
            <w:r w:rsidRPr="00682E47">
              <w:rPr>
                <w:rFonts w:ascii="Arial" w:hAnsi="Arial" w:cs="Arial"/>
                <w:b/>
                <w:bCs/>
                <w:color w:val="000000"/>
                <w:sz w:val="20"/>
                <w:szCs w:val="20"/>
              </w:rPr>
              <w:t> </w:t>
            </w:r>
          </w:p>
        </w:tc>
      </w:tr>
      <w:tr w:rsidR="00682E47" w:rsidRPr="00682E47" w14:paraId="218BC5A4" w14:textId="77777777" w:rsidTr="00682E47">
        <w:tc>
          <w:tcPr>
            <w:tcW w:w="1000" w:type="pct"/>
            <w:tcBorders>
              <w:top w:val="nil"/>
              <w:left w:val="nil"/>
              <w:bottom w:val="nil"/>
              <w:right w:val="nil"/>
            </w:tcBorders>
            <w:vAlign w:val="center"/>
            <w:hideMark/>
          </w:tcPr>
          <w:p w14:paraId="372AD4BC" w14:textId="77777777" w:rsidR="00682E47" w:rsidRPr="00682E47" w:rsidRDefault="00682E47" w:rsidP="00682E47">
            <w:pPr>
              <w:rPr>
                <w:rFonts w:ascii="Arial" w:hAnsi="Arial" w:cs="Arial"/>
                <w:color w:val="000000"/>
                <w:sz w:val="20"/>
                <w:szCs w:val="20"/>
              </w:rPr>
            </w:pPr>
            <w:r w:rsidRPr="00682E47">
              <w:rPr>
                <w:rFonts w:ascii="Arial" w:hAnsi="Arial" w:cs="Arial"/>
                <w:color w:val="000000"/>
                <w:sz w:val="20"/>
                <w:szCs w:val="20"/>
              </w:rPr>
              <w:t>UF:</w:t>
            </w:r>
          </w:p>
        </w:tc>
        <w:tc>
          <w:tcPr>
            <w:tcW w:w="1500" w:type="pct"/>
            <w:tcBorders>
              <w:top w:val="nil"/>
              <w:left w:val="nil"/>
              <w:bottom w:val="nil"/>
              <w:right w:val="nil"/>
            </w:tcBorders>
            <w:vAlign w:val="center"/>
            <w:hideMark/>
          </w:tcPr>
          <w:p w14:paraId="01300B90" w14:textId="77777777" w:rsidR="00682E47" w:rsidRPr="00682E47" w:rsidRDefault="00682E47" w:rsidP="00682E47">
            <w:pPr>
              <w:rPr>
                <w:rFonts w:ascii="Arial" w:hAnsi="Arial" w:cs="Arial"/>
                <w:color w:val="000000"/>
                <w:sz w:val="20"/>
                <w:szCs w:val="20"/>
              </w:rPr>
            </w:pPr>
            <w:r w:rsidRPr="00682E47">
              <w:rPr>
                <w:rFonts w:ascii="Arial" w:hAnsi="Arial" w:cs="Arial"/>
                <w:color w:val="000000"/>
                <w:sz w:val="20"/>
                <w:szCs w:val="20"/>
              </w:rPr>
              <w:t> </w:t>
            </w:r>
          </w:p>
        </w:tc>
        <w:tc>
          <w:tcPr>
            <w:tcW w:w="1000" w:type="pct"/>
            <w:tcBorders>
              <w:top w:val="nil"/>
              <w:left w:val="nil"/>
              <w:bottom w:val="nil"/>
              <w:right w:val="nil"/>
            </w:tcBorders>
            <w:vAlign w:val="center"/>
            <w:hideMark/>
          </w:tcPr>
          <w:p w14:paraId="2B384FEE" w14:textId="77777777" w:rsidR="00682E47" w:rsidRPr="00682E47" w:rsidRDefault="00682E47" w:rsidP="00682E47">
            <w:pPr>
              <w:rPr>
                <w:rFonts w:ascii="Arial" w:hAnsi="Arial" w:cs="Arial"/>
                <w:color w:val="000000"/>
                <w:sz w:val="20"/>
                <w:szCs w:val="20"/>
              </w:rPr>
            </w:pPr>
            <w:r w:rsidRPr="00682E47">
              <w:rPr>
                <w:rFonts w:ascii="Arial" w:hAnsi="Arial" w:cs="Arial"/>
                <w:color w:val="000000"/>
                <w:sz w:val="20"/>
                <w:szCs w:val="20"/>
              </w:rPr>
              <w:t>CEP:</w:t>
            </w:r>
          </w:p>
        </w:tc>
        <w:tc>
          <w:tcPr>
            <w:tcW w:w="1500" w:type="pct"/>
            <w:tcBorders>
              <w:top w:val="nil"/>
              <w:left w:val="nil"/>
              <w:bottom w:val="nil"/>
              <w:right w:val="nil"/>
            </w:tcBorders>
            <w:vAlign w:val="center"/>
            <w:hideMark/>
          </w:tcPr>
          <w:p w14:paraId="2A5F3548" w14:textId="77777777" w:rsidR="00682E47" w:rsidRPr="00682E47" w:rsidRDefault="00682E47" w:rsidP="00682E47">
            <w:pPr>
              <w:rPr>
                <w:rFonts w:ascii="Arial" w:hAnsi="Arial" w:cs="Arial"/>
                <w:color w:val="000000"/>
                <w:sz w:val="20"/>
                <w:szCs w:val="20"/>
              </w:rPr>
            </w:pPr>
            <w:r w:rsidRPr="00682E47">
              <w:rPr>
                <w:rFonts w:ascii="Arial" w:hAnsi="Arial" w:cs="Arial"/>
                <w:b/>
                <w:bCs/>
                <w:color w:val="000000"/>
                <w:sz w:val="20"/>
                <w:szCs w:val="20"/>
              </w:rPr>
              <w:t> </w:t>
            </w:r>
          </w:p>
        </w:tc>
      </w:tr>
      <w:tr w:rsidR="00682E47" w:rsidRPr="00682E47" w14:paraId="312FD8C6" w14:textId="77777777" w:rsidTr="00682E47">
        <w:tc>
          <w:tcPr>
            <w:tcW w:w="1000" w:type="pct"/>
            <w:tcBorders>
              <w:top w:val="nil"/>
              <w:left w:val="nil"/>
              <w:bottom w:val="nil"/>
              <w:right w:val="nil"/>
            </w:tcBorders>
            <w:vAlign w:val="center"/>
            <w:hideMark/>
          </w:tcPr>
          <w:p w14:paraId="0A29E26F" w14:textId="77777777" w:rsidR="00682E47" w:rsidRPr="00682E47" w:rsidRDefault="00682E47" w:rsidP="00682E47">
            <w:pPr>
              <w:rPr>
                <w:rFonts w:ascii="Arial" w:hAnsi="Arial" w:cs="Arial"/>
                <w:color w:val="000000"/>
                <w:sz w:val="20"/>
                <w:szCs w:val="20"/>
              </w:rPr>
            </w:pPr>
            <w:r w:rsidRPr="00682E47">
              <w:rPr>
                <w:rFonts w:ascii="Arial" w:hAnsi="Arial" w:cs="Arial"/>
                <w:color w:val="000000"/>
                <w:sz w:val="20"/>
                <w:szCs w:val="20"/>
              </w:rPr>
              <w:t>CNPJ/MF</w:t>
            </w:r>
          </w:p>
        </w:tc>
        <w:tc>
          <w:tcPr>
            <w:tcW w:w="1500" w:type="pct"/>
            <w:tcBorders>
              <w:top w:val="nil"/>
              <w:left w:val="nil"/>
              <w:bottom w:val="nil"/>
              <w:right w:val="nil"/>
            </w:tcBorders>
            <w:vAlign w:val="center"/>
            <w:hideMark/>
          </w:tcPr>
          <w:p w14:paraId="03E080DA" w14:textId="77777777" w:rsidR="00682E47" w:rsidRPr="00682E47" w:rsidRDefault="00682E47" w:rsidP="00682E47">
            <w:pPr>
              <w:rPr>
                <w:rFonts w:ascii="Arial" w:hAnsi="Arial" w:cs="Arial"/>
                <w:color w:val="000000"/>
                <w:sz w:val="20"/>
                <w:szCs w:val="20"/>
              </w:rPr>
            </w:pPr>
            <w:r w:rsidRPr="00682E47">
              <w:rPr>
                <w:rFonts w:ascii="Arial" w:hAnsi="Arial" w:cs="Arial"/>
                <w:color w:val="000000"/>
                <w:sz w:val="20"/>
                <w:szCs w:val="20"/>
              </w:rPr>
              <w:t> </w:t>
            </w:r>
          </w:p>
        </w:tc>
        <w:tc>
          <w:tcPr>
            <w:tcW w:w="1000" w:type="pct"/>
            <w:tcBorders>
              <w:top w:val="nil"/>
              <w:left w:val="nil"/>
              <w:bottom w:val="nil"/>
              <w:right w:val="nil"/>
            </w:tcBorders>
            <w:vAlign w:val="center"/>
            <w:hideMark/>
          </w:tcPr>
          <w:p w14:paraId="56BBCFB9" w14:textId="77777777" w:rsidR="00682E47" w:rsidRPr="00682E47" w:rsidRDefault="00682E47" w:rsidP="00682E47">
            <w:pPr>
              <w:rPr>
                <w:rFonts w:ascii="Arial" w:hAnsi="Arial" w:cs="Arial"/>
                <w:color w:val="000000"/>
                <w:sz w:val="20"/>
                <w:szCs w:val="20"/>
              </w:rPr>
            </w:pPr>
            <w:r w:rsidRPr="00682E47">
              <w:rPr>
                <w:rFonts w:ascii="Arial" w:hAnsi="Arial" w:cs="Arial"/>
                <w:color w:val="000000"/>
                <w:sz w:val="20"/>
                <w:szCs w:val="20"/>
              </w:rPr>
              <w:t>Insc. Estadual:</w:t>
            </w:r>
          </w:p>
        </w:tc>
        <w:tc>
          <w:tcPr>
            <w:tcW w:w="1500" w:type="pct"/>
            <w:tcBorders>
              <w:top w:val="nil"/>
              <w:left w:val="nil"/>
              <w:bottom w:val="nil"/>
              <w:right w:val="nil"/>
            </w:tcBorders>
            <w:vAlign w:val="center"/>
            <w:hideMark/>
          </w:tcPr>
          <w:p w14:paraId="7E1CC7F4" w14:textId="77777777" w:rsidR="00682E47" w:rsidRPr="00682E47" w:rsidRDefault="00682E47" w:rsidP="00682E47">
            <w:pPr>
              <w:rPr>
                <w:rFonts w:ascii="Arial" w:hAnsi="Arial" w:cs="Arial"/>
                <w:color w:val="000000"/>
                <w:sz w:val="20"/>
                <w:szCs w:val="20"/>
              </w:rPr>
            </w:pPr>
            <w:r w:rsidRPr="00682E47">
              <w:rPr>
                <w:rFonts w:ascii="Arial" w:hAnsi="Arial" w:cs="Arial"/>
                <w:color w:val="000000"/>
                <w:sz w:val="20"/>
                <w:szCs w:val="20"/>
              </w:rPr>
              <w:t> </w:t>
            </w:r>
          </w:p>
        </w:tc>
      </w:tr>
    </w:tbl>
    <w:p w14:paraId="139BE499" w14:textId="77777777" w:rsidR="00682E47" w:rsidRPr="00682E47" w:rsidRDefault="00682E47" w:rsidP="00682E47">
      <w:pPr>
        <w:rPr>
          <w:rFonts w:ascii="Arial" w:hAnsi="Arial" w:cs="Arial"/>
          <w:vanish/>
          <w:sz w:val="20"/>
          <w:szCs w:val="20"/>
        </w:rPr>
      </w:pPr>
    </w:p>
    <w:tbl>
      <w:tblPr>
        <w:tblW w:w="5000" w:type="pct"/>
        <w:tblCellMar>
          <w:top w:w="48" w:type="dxa"/>
          <w:left w:w="48" w:type="dxa"/>
          <w:bottom w:w="48" w:type="dxa"/>
          <w:right w:w="48" w:type="dxa"/>
        </w:tblCellMar>
        <w:tblLook w:val="04A0" w:firstRow="1" w:lastRow="0" w:firstColumn="1" w:lastColumn="0" w:noHBand="0" w:noVBand="1"/>
      </w:tblPr>
      <w:tblGrid>
        <w:gridCol w:w="3041"/>
        <w:gridCol w:w="3040"/>
        <w:gridCol w:w="3132"/>
      </w:tblGrid>
      <w:tr w:rsidR="00682E47" w:rsidRPr="00682E47" w14:paraId="45CE138C" w14:textId="77777777" w:rsidTr="00682E47">
        <w:tc>
          <w:tcPr>
            <w:tcW w:w="1650" w:type="pct"/>
            <w:tcBorders>
              <w:top w:val="nil"/>
              <w:left w:val="nil"/>
              <w:bottom w:val="nil"/>
              <w:right w:val="nil"/>
            </w:tcBorders>
            <w:vAlign w:val="center"/>
            <w:hideMark/>
          </w:tcPr>
          <w:p w14:paraId="5E9D6BB1" w14:textId="77777777" w:rsidR="00682E47" w:rsidRPr="00682E47" w:rsidRDefault="00682E47" w:rsidP="00682E47">
            <w:pPr>
              <w:rPr>
                <w:rFonts w:ascii="Arial" w:hAnsi="Arial" w:cs="Arial"/>
                <w:color w:val="000000"/>
                <w:sz w:val="20"/>
                <w:szCs w:val="20"/>
              </w:rPr>
            </w:pPr>
            <w:r w:rsidRPr="00682E47">
              <w:rPr>
                <w:rFonts w:ascii="Arial" w:hAnsi="Arial" w:cs="Arial"/>
                <w:color w:val="000000"/>
                <w:sz w:val="20"/>
                <w:szCs w:val="20"/>
              </w:rPr>
              <w:t>Banco:</w:t>
            </w:r>
          </w:p>
        </w:tc>
        <w:tc>
          <w:tcPr>
            <w:tcW w:w="1650" w:type="pct"/>
            <w:tcBorders>
              <w:top w:val="nil"/>
              <w:left w:val="nil"/>
              <w:bottom w:val="nil"/>
              <w:right w:val="nil"/>
            </w:tcBorders>
            <w:vAlign w:val="center"/>
            <w:hideMark/>
          </w:tcPr>
          <w:p w14:paraId="58394249" w14:textId="77777777" w:rsidR="00682E47" w:rsidRPr="00682E47" w:rsidRDefault="00682E47" w:rsidP="00682E47">
            <w:pPr>
              <w:rPr>
                <w:rFonts w:ascii="Arial" w:hAnsi="Arial" w:cs="Arial"/>
                <w:color w:val="000000"/>
                <w:sz w:val="20"/>
                <w:szCs w:val="20"/>
              </w:rPr>
            </w:pPr>
            <w:r w:rsidRPr="00682E47">
              <w:rPr>
                <w:rFonts w:ascii="Arial" w:hAnsi="Arial" w:cs="Arial"/>
                <w:color w:val="000000"/>
                <w:sz w:val="20"/>
                <w:szCs w:val="20"/>
              </w:rPr>
              <w:t>Agência:</w:t>
            </w:r>
          </w:p>
        </w:tc>
        <w:tc>
          <w:tcPr>
            <w:tcW w:w="1700" w:type="pct"/>
            <w:tcBorders>
              <w:top w:val="nil"/>
              <w:left w:val="nil"/>
              <w:bottom w:val="nil"/>
              <w:right w:val="nil"/>
            </w:tcBorders>
            <w:vAlign w:val="center"/>
            <w:hideMark/>
          </w:tcPr>
          <w:p w14:paraId="27B0D452" w14:textId="77777777" w:rsidR="00682E47" w:rsidRPr="00682E47" w:rsidRDefault="00682E47" w:rsidP="00682E47">
            <w:pPr>
              <w:rPr>
                <w:rFonts w:ascii="Arial" w:hAnsi="Arial" w:cs="Arial"/>
                <w:color w:val="000000"/>
                <w:sz w:val="20"/>
                <w:szCs w:val="20"/>
              </w:rPr>
            </w:pPr>
            <w:r w:rsidRPr="00682E47">
              <w:rPr>
                <w:rFonts w:ascii="Arial" w:hAnsi="Arial" w:cs="Arial"/>
                <w:color w:val="000000"/>
                <w:sz w:val="20"/>
                <w:szCs w:val="20"/>
              </w:rPr>
              <w:t>Conta Bancária:</w:t>
            </w:r>
          </w:p>
        </w:tc>
      </w:tr>
    </w:tbl>
    <w:p w14:paraId="0DD0BFD3" w14:textId="77777777" w:rsidR="00682E47" w:rsidRPr="00682E47" w:rsidRDefault="00682E47" w:rsidP="00682E47">
      <w:pPr>
        <w:rPr>
          <w:rFonts w:ascii="Arial" w:hAnsi="Arial" w:cs="Arial"/>
          <w:vanish/>
          <w:sz w:val="20"/>
          <w:szCs w:val="20"/>
        </w:rPr>
      </w:pPr>
    </w:p>
    <w:tbl>
      <w:tblPr>
        <w:tblW w:w="5000" w:type="pct"/>
        <w:tblCellMar>
          <w:top w:w="48" w:type="dxa"/>
          <w:left w:w="48" w:type="dxa"/>
          <w:bottom w:w="48" w:type="dxa"/>
          <w:right w:w="48" w:type="dxa"/>
        </w:tblCellMar>
        <w:tblLook w:val="04A0" w:firstRow="1" w:lastRow="0" w:firstColumn="1" w:lastColumn="0" w:noHBand="0" w:noVBand="1"/>
      </w:tblPr>
      <w:tblGrid>
        <w:gridCol w:w="9213"/>
      </w:tblGrid>
      <w:tr w:rsidR="00682E47" w:rsidRPr="00682E47" w14:paraId="03F8D368" w14:textId="77777777" w:rsidTr="00682E47">
        <w:tc>
          <w:tcPr>
            <w:tcW w:w="5000" w:type="pct"/>
            <w:tcBorders>
              <w:top w:val="nil"/>
              <w:left w:val="nil"/>
              <w:bottom w:val="nil"/>
              <w:right w:val="nil"/>
            </w:tcBorders>
            <w:vAlign w:val="center"/>
            <w:hideMark/>
          </w:tcPr>
          <w:p w14:paraId="1C5BAC97" w14:textId="77777777" w:rsidR="00682E47" w:rsidRPr="00682E47" w:rsidRDefault="00682E47" w:rsidP="00682E47">
            <w:pPr>
              <w:rPr>
                <w:rFonts w:ascii="Arial" w:hAnsi="Arial" w:cs="Arial"/>
                <w:color w:val="000000"/>
                <w:sz w:val="20"/>
                <w:szCs w:val="20"/>
              </w:rPr>
            </w:pPr>
            <w:r w:rsidRPr="00682E47">
              <w:rPr>
                <w:rFonts w:ascii="Arial" w:hAnsi="Arial" w:cs="Arial"/>
                <w:color w:val="000000"/>
                <w:sz w:val="20"/>
                <w:szCs w:val="20"/>
              </w:rPr>
              <w:t xml:space="preserve">Inscrição no SIMPLES: </w:t>
            </w:r>
            <w:proofErr w:type="gramStart"/>
            <w:r w:rsidRPr="00682E47">
              <w:rPr>
                <w:rFonts w:ascii="Arial" w:hAnsi="Arial" w:cs="Arial"/>
                <w:color w:val="000000"/>
                <w:sz w:val="20"/>
                <w:szCs w:val="20"/>
              </w:rPr>
              <w:t>[  </w:t>
            </w:r>
            <w:proofErr w:type="gramEnd"/>
            <w:r w:rsidRPr="00682E47">
              <w:rPr>
                <w:rFonts w:ascii="Arial" w:hAnsi="Arial" w:cs="Arial"/>
                <w:color w:val="000000"/>
                <w:sz w:val="20"/>
                <w:szCs w:val="20"/>
              </w:rPr>
              <w:t xml:space="preserve"> ] SIM     [   ] NÃO</w:t>
            </w:r>
          </w:p>
        </w:tc>
      </w:tr>
      <w:tr w:rsidR="00682E47" w:rsidRPr="00682E47" w14:paraId="67B0D621" w14:textId="77777777" w:rsidTr="00682E47">
        <w:tc>
          <w:tcPr>
            <w:tcW w:w="5000" w:type="pct"/>
            <w:tcBorders>
              <w:top w:val="nil"/>
              <w:left w:val="nil"/>
              <w:bottom w:val="nil"/>
              <w:right w:val="nil"/>
            </w:tcBorders>
            <w:vAlign w:val="center"/>
            <w:hideMark/>
          </w:tcPr>
          <w:p w14:paraId="7BD2F93F" w14:textId="77777777" w:rsidR="00682E47" w:rsidRPr="00682E47" w:rsidRDefault="00682E47" w:rsidP="00682E47">
            <w:pPr>
              <w:rPr>
                <w:rFonts w:ascii="Arial" w:hAnsi="Arial" w:cs="Arial"/>
                <w:color w:val="000000"/>
                <w:sz w:val="20"/>
                <w:szCs w:val="20"/>
              </w:rPr>
            </w:pPr>
            <w:r w:rsidRPr="00682E47">
              <w:rPr>
                <w:rFonts w:ascii="Arial" w:hAnsi="Arial" w:cs="Arial"/>
                <w:color w:val="000000"/>
                <w:sz w:val="20"/>
                <w:szCs w:val="20"/>
              </w:rPr>
              <w:t>Validade da Proposta:</w:t>
            </w:r>
          </w:p>
        </w:tc>
      </w:tr>
      <w:tr w:rsidR="00682E47" w:rsidRPr="00682E47" w14:paraId="3730D4F7" w14:textId="77777777" w:rsidTr="00682E47">
        <w:tc>
          <w:tcPr>
            <w:tcW w:w="5000" w:type="pct"/>
            <w:tcBorders>
              <w:top w:val="nil"/>
              <w:left w:val="nil"/>
              <w:bottom w:val="nil"/>
              <w:right w:val="nil"/>
            </w:tcBorders>
            <w:vAlign w:val="center"/>
            <w:hideMark/>
          </w:tcPr>
          <w:p w14:paraId="06138DBA" w14:textId="77777777" w:rsidR="00682E47" w:rsidRPr="00682E47" w:rsidRDefault="00682E47" w:rsidP="00682E47">
            <w:pPr>
              <w:rPr>
                <w:rFonts w:ascii="Arial" w:hAnsi="Arial" w:cs="Arial"/>
                <w:color w:val="000000"/>
                <w:sz w:val="20"/>
                <w:szCs w:val="20"/>
              </w:rPr>
            </w:pPr>
            <w:r w:rsidRPr="00682E47">
              <w:rPr>
                <w:rFonts w:ascii="Arial" w:hAnsi="Arial" w:cs="Arial"/>
                <w:color w:val="000000"/>
                <w:sz w:val="20"/>
                <w:szCs w:val="20"/>
              </w:rPr>
              <w:t>Prazo de Entrega:</w:t>
            </w:r>
          </w:p>
        </w:tc>
      </w:tr>
    </w:tbl>
    <w:p w14:paraId="6766CAA4" w14:textId="77777777" w:rsidR="00682E47" w:rsidRPr="00682E47" w:rsidRDefault="0051665D" w:rsidP="00682E47">
      <w:pPr>
        <w:rPr>
          <w:rFonts w:ascii="Arial" w:hAnsi="Arial" w:cs="Arial"/>
          <w:sz w:val="20"/>
          <w:szCs w:val="20"/>
        </w:rPr>
      </w:pPr>
      <w:r>
        <w:rPr>
          <w:rFonts w:ascii="Arial" w:hAnsi="Arial" w:cs="Arial"/>
          <w:sz w:val="20"/>
          <w:szCs w:val="20"/>
        </w:rPr>
        <w:pict w14:anchorId="20E2AE64">
          <v:rect id="_x0000_i1025" style="width:0;height:.6pt" o:hralign="center" o:hrstd="t" o:hrnoshade="t" o:hr="t" fillcolor="black" stroked="f"/>
        </w:pict>
      </w:r>
    </w:p>
    <w:tbl>
      <w:tblPr>
        <w:tblW w:w="5000" w:type="pct"/>
        <w:tblCellMar>
          <w:top w:w="48" w:type="dxa"/>
          <w:left w:w="48" w:type="dxa"/>
          <w:bottom w:w="48" w:type="dxa"/>
          <w:right w:w="48" w:type="dxa"/>
        </w:tblCellMar>
        <w:tblLook w:val="04A0" w:firstRow="1" w:lastRow="0" w:firstColumn="1" w:lastColumn="0" w:noHBand="0" w:noVBand="1"/>
      </w:tblPr>
      <w:tblGrid>
        <w:gridCol w:w="9213"/>
      </w:tblGrid>
      <w:tr w:rsidR="00682E47" w:rsidRPr="00682E47" w14:paraId="4FE7DFF7" w14:textId="77777777" w:rsidTr="00682E47">
        <w:tc>
          <w:tcPr>
            <w:tcW w:w="5000" w:type="pct"/>
            <w:tcBorders>
              <w:top w:val="nil"/>
              <w:left w:val="nil"/>
              <w:bottom w:val="nil"/>
              <w:right w:val="nil"/>
            </w:tcBorders>
            <w:vAlign w:val="center"/>
            <w:hideMark/>
          </w:tcPr>
          <w:p w14:paraId="6D78D748" w14:textId="77777777" w:rsidR="00682E47" w:rsidRPr="00682E47" w:rsidRDefault="00682E47" w:rsidP="00682E47">
            <w:pPr>
              <w:spacing w:before="100" w:beforeAutospacing="1" w:after="100" w:afterAutospacing="1"/>
              <w:jc w:val="center"/>
              <w:rPr>
                <w:rFonts w:ascii="Arial" w:hAnsi="Arial" w:cs="Arial"/>
                <w:color w:val="000000"/>
                <w:sz w:val="20"/>
                <w:szCs w:val="20"/>
              </w:rPr>
            </w:pPr>
            <w:r w:rsidRPr="00682E47">
              <w:rPr>
                <w:rFonts w:ascii="Arial" w:hAnsi="Arial" w:cs="Arial"/>
                <w:b/>
                <w:bCs/>
                <w:color w:val="000000"/>
                <w:sz w:val="20"/>
                <w:szCs w:val="20"/>
              </w:rPr>
              <w:t>ITENS</w:t>
            </w:r>
          </w:p>
        </w:tc>
      </w:tr>
    </w:tbl>
    <w:p w14:paraId="0D87D57C" w14:textId="77777777" w:rsidR="00682E47" w:rsidRPr="00682E47" w:rsidRDefault="00682E47" w:rsidP="00682E47">
      <w:pPr>
        <w:rPr>
          <w:rFonts w:ascii="Arial" w:hAnsi="Arial" w:cs="Arial"/>
          <w:sz w:val="20"/>
          <w:szCs w:val="20"/>
        </w:rPr>
      </w:pPr>
      <w:r w:rsidRPr="00682E47">
        <w:rPr>
          <w:rFonts w:ascii="Arial" w:hAnsi="Arial" w:cs="Arial"/>
          <w:color w:val="000000"/>
          <w:sz w:val="20"/>
          <w:szCs w:val="20"/>
        </w:rPr>
        <w:br/>
      </w:r>
    </w:p>
    <w:tbl>
      <w:tblPr>
        <w:tblW w:w="5000" w:type="pct"/>
        <w:tblCellMar>
          <w:top w:w="15" w:type="dxa"/>
          <w:left w:w="15" w:type="dxa"/>
          <w:bottom w:w="15" w:type="dxa"/>
          <w:right w:w="15" w:type="dxa"/>
        </w:tblCellMar>
        <w:tblLook w:val="04A0" w:firstRow="1" w:lastRow="0" w:firstColumn="1" w:lastColumn="0" w:noHBand="0" w:noVBand="1"/>
      </w:tblPr>
      <w:tblGrid>
        <w:gridCol w:w="4606"/>
        <w:gridCol w:w="4607"/>
      </w:tblGrid>
      <w:tr w:rsidR="00682E47" w:rsidRPr="00682E47" w14:paraId="6C8871B0" w14:textId="77777777" w:rsidTr="00682E47">
        <w:tc>
          <w:tcPr>
            <w:tcW w:w="5000" w:type="pct"/>
            <w:gridSpan w:val="2"/>
            <w:tcBorders>
              <w:top w:val="nil"/>
              <w:left w:val="nil"/>
              <w:bottom w:val="nil"/>
              <w:right w:val="nil"/>
            </w:tcBorders>
            <w:vAlign w:val="center"/>
            <w:hideMark/>
          </w:tcPr>
          <w:p w14:paraId="2F15A5DA" w14:textId="77777777" w:rsidR="00682E47" w:rsidRPr="00682E47" w:rsidRDefault="00682E47" w:rsidP="00682E47">
            <w:pPr>
              <w:rPr>
                <w:rFonts w:ascii="Arial" w:hAnsi="Arial" w:cs="Arial"/>
                <w:color w:val="000000"/>
                <w:sz w:val="20"/>
                <w:szCs w:val="20"/>
              </w:rPr>
            </w:pPr>
            <w:r w:rsidRPr="00682E47">
              <w:rPr>
                <w:rFonts w:ascii="Arial" w:hAnsi="Arial" w:cs="Arial"/>
                <w:b/>
                <w:bCs/>
                <w:color w:val="000000"/>
                <w:sz w:val="20"/>
                <w:szCs w:val="20"/>
              </w:rPr>
              <w:t>Item 1</w:t>
            </w:r>
          </w:p>
        </w:tc>
      </w:tr>
      <w:tr w:rsidR="00682E47" w:rsidRPr="00682E47" w14:paraId="0DE0E149" w14:textId="77777777" w:rsidTr="00682E47">
        <w:tc>
          <w:tcPr>
            <w:tcW w:w="5000" w:type="pct"/>
            <w:gridSpan w:val="2"/>
            <w:tcBorders>
              <w:top w:val="nil"/>
              <w:left w:val="nil"/>
              <w:bottom w:val="nil"/>
              <w:right w:val="nil"/>
            </w:tcBorders>
            <w:vAlign w:val="center"/>
            <w:hideMark/>
          </w:tcPr>
          <w:p w14:paraId="497E5071" w14:textId="77777777" w:rsidR="00682E47" w:rsidRPr="00682E47" w:rsidRDefault="00682E47" w:rsidP="00682E47">
            <w:pPr>
              <w:rPr>
                <w:rFonts w:ascii="Arial" w:hAnsi="Arial" w:cs="Arial"/>
                <w:color w:val="000000"/>
                <w:sz w:val="20"/>
                <w:szCs w:val="20"/>
              </w:rPr>
            </w:pPr>
            <w:r w:rsidRPr="00682E47">
              <w:rPr>
                <w:rFonts w:ascii="Arial" w:hAnsi="Arial" w:cs="Arial"/>
                <w:color w:val="000000"/>
                <w:sz w:val="20"/>
                <w:szCs w:val="20"/>
              </w:rPr>
              <w:t>Contratação de empresa de serviço de controle de contingências pelo período de 12 meses; conforme projeto básico. - </w:t>
            </w:r>
            <w:r w:rsidRPr="00682E47">
              <w:rPr>
                <w:rFonts w:ascii="Arial" w:hAnsi="Arial" w:cs="Arial"/>
                <w:b/>
                <w:bCs/>
                <w:color w:val="000000"/>
                <w:sz w:val="20"/>
                <w:szCs w:val="20"/>
              </w:rPr>
              <w:t>Unidade: mês</w:t>
            </w:r>
            <w:r w:rsidRPr="00682E47">
              <w:rPr>
                <w:rFonts w:ascii="Arial" w:hAnsi="Arial" w:cs="Arial"/>
                <w:color w:val="000000"/>
                <w:sz w:val="20"/>
                <w:szCs w:val="20"/>
              </w:rPr>
              <w:t> - </w:t>
            </w:r>
            <w:r w:rsidRPr="00682E47">
              <w:rPr>
                <w:rFonts w:ascii="Arial" w:hAnsi="Arial" w:cs="Arial"/>
                <w:b/>
                <w:bCs/>
                <w:color w:val="000000"/>
                <w:sz w:val="20"/>
                <w:szCs w:val="20"/>
              </w:rPr>
              <w:t>Quantidade: 12</w:t>
            </w:r>
            <w:r w:rsidRPr="00682E47">
              <w:rPr>
                <w:rFonts w:ascii="Arial" w:hAnsi="Arial" w:cs="Arial"/>
                <w:color w:val="000000"/>
                <w:sz w:val="20"/>
                <w:szCs w:val="20"/>
              </w:rPr>
              <w:t>.</w:t>
            </w:r>
          </w:p>
        </w:tc>
      </w:tr>
      <w:tr w:rsidR="00682E47" w:rsidRPr="00682E47" w14:paraId="2A52AEC4" w14:textId="77777777" w:rsidTr="00682E47">
        <w:trPr>
          <w:trHeight w:val="252"/>
        </w:trPr>
        <w:tc>
          <w:tcPr>
            <w:tcW w:w="2500" w:type="pct"/>
            <w:tcBorders>
              <w:top w:val="nil"/>
              <w:left w:val="nil"/>
              <w:bottom w:val="nil"/>
              <w:right w:val="nil"/>
            </w:tcBorders>
            <w:vAlign w:val="center"/>
            <w:hideMark/>
          </w:tcPr>
          <w:p w14:paraId="072F6605" w14:textId="1DC2DA78" w:rsidR="00682E47" w:rsidRPr="00682E47" w:rsidRDefault="00682E47" w:rsidP="00682E47">
            <w:pPr>
              <w:rPr>
                <w:rFonts w:ascii="Arial" w:hAnsi="Arial" w:cs="Arial"/>
                <w:color w:val="000000"/>
                <w:sz w:val="20"/>
                <w:szCs w:val="20"/>
              </w:rPr>
            </w:pPr>
            <w:r w:rsidRPr="00682E47">
              <w:rPr>
                <w:rFonts w:ascii="Arial" w:hAnsi="Arial" w:cs="Arial"/>
                <w:color w:val="000000"/>
                <w:sz w:val="20"/>
                <w:szCs w:val="20"/>
              </w:rPr>
              <w:t>Valor Unitário: R$ _______________________</w:t>
            </w:r>
          </w:p>
        </w:tc>
        <w:tc>
          <w:tcPr>
            <w:tcW w:w="2500" w:type="pct"/>
            <w:tcBorders>
              <w:top w:val="nil"/>
              <w:left w:val="nil"/>
              <w:bottom w:val="nil"/>
              <w:right w:val="nil"/>
            </w:tcBorders>
            <w:vAlign w:val="center"/>
            <w:hideMark/>
          </w:tcPr>
          <w:p w14:paraId="40697FA5" w14:textId="08881AEE" w:rsidR="00682E47" w:rsidRPr="00682E47" w:rsidRDefault="00682E47" w:rsidP="00682E47">
            <w:pPr>
              <w:rPr>
                <w:rFonts w:ascii="Arial" w:hAnsi="Arial" w:cs="Arial"/>
                <w:color w:val="000000"/>
                <w:sz w:val="20"/>
                <w:szCs w:val="20"/>
              </w:rPr>
            </w:pPr>
            <w:r w:rsidRPr="00682E47">
              <w:rPr>
                <w:rFonts w:ascii="Arial" w:hAnsi="Arial" w:cs="Arial"/>
                <w:color w:val="000000"/>
                <w:sz w:val="20"/>
                <w:szCs w:val="20"/>
              </w:rPr>
              <w:t>Marca/Procedência:________________________</w:t>
            </w:r>
          </w:p>
        </w:tc>
      </w:tr>
      <w:tr w:rsidR="00682E47" w:rsidRPr="00682E47" w14:paraId="5181759A" w14:textId="77777777" w:rsidTr="00682E47">
        <w:trPr>
          <w:trHeight w:val="252"/>
        </w:trPr>
        <w:tc>
          <w:tcPr>
            <w:tcW w:w="5000" w:type="pct"/>
            <w:gridSpan w:val="2"/>
            <w:tcBorders>
              <w:top w:val="nil"/>
              <w:left w:val="nil"/>
              <w:bottom w:val="nil"/>
              <w:right w:val="nil"/>
            </w:tcBorders>
            <w:vAlign w:val="center"/>
            <w:hideMark/>
          </w:tcPr>
          <w:p w14:paraId="4107562B" w14:textId="467CE9C0" w:rsidR="00682E47" w:rsidRPr="00682E47" w:rsidRDefault="00682E47" w:rsidP="00682E47">
            <w:pPr>
              <w:rPr>
                <w:rFonts w:ascii="Arial" w:hAnsi="Arial" w:cs="Arial"/>
                <w:color w:val="000000"/>
                <w:sz w:val="20"/>
                <w:szCs w:val="20"/>
              </w:rPr>
            </w:pPr>
            <w:r w:rsidRPr="00682E47">
              <w:rPr>
                <w:rFonts w:ascii="Arial" w:hAnsi="Arial" w:cs="Arial"/>
                <w:color w:val="000000"/>
                <w:sz w:val="20"/>
                <w:szCs w:val="20"/>
              </w:rPr>
              <w:t xml:space="preserve">Valor Total: </w:t>
            </w:r>
            <w:r w:rsidR="0051665D">
              <w:rPr>
                <w:rFonts w:ascii="Arial" w:hAnsi="Arial" w:cs="Arial"/>
                <w:b/>
                <w:color w:val="000000" w:themeColor="text1"/>
                <w:sz w:val="20"/>
                <w:szCs w:val="20"/>
              </w:rPr>
              <w:t>R$ 6.977.170,42 (seis milhões, novecentos e setenta e sete mil, cento e setenta reais e quarenta e dois centavos</w:t>
            </w:r>
            <w:proofErr w:type="gramStart"/>
            <w:r w:rsidR="0051665D">
              <w:rPr>
                <w:rFonts w:ascii="Arial" w:hAnsi="Arial" w:cs="Arial"/>
                <w:b/>
                <w:color w:val="000000" w:themeColor="text1"/>
                <w:sz w:val="20"/>
                <w:szCs w:val="20"/>
              </w:rPr>
              <w:t>)..</w:t>
            </w:r>
            <w:proofErr w:type="gramEnd"/>
          </w:p>
        </w:tc>
      </w:tr>
      <w:tr w:rsidR="00682E47" w:rsidRPr="00682E47" w14:paraId="2D2BFB7F" w14:textId="77777777" w:rsidTr="00FC06B3">
        <w:trPr>
          <w:trHeight w:val="252"/>
        </w:trPr>
        <w:tc>
          <w:tcPr>
            <w:tcW w:w="5000" w:type="pct"/>
            <w:gridSpan w:val="2"/>
            <w:tcBorders>
              <w:top w:val="nil"/>
              <w:left w:val="nil"/>
              <w:bottom w:val="nil"/>
              <w:right w:val="nil"/>
            </w:tcBorders>
            <w:vAlign w:val="center"/>
          </w:tcPr>
          <w:p w14:paraId="6E8987CF" w14:textId="729CAABD" w:rsidR="00682E47" w:rsidRPr="00682E47" w:rsidRDefault="00682E47" w:rsidP="00682E47">
            <w:pPr>
              <w:spacing w:before="100" w:beforeAutospacing="1" w:after="100" w:afterAutospacing="1"/>
              <w:rPr>
                <w:rFonts w:ascii="Arial" w:hAnsi="Arial" w:cs="Arial"/>
                <w:color w:val="000000"/>
                <w:sz w:val="20"/>
                <w:szCs w:val="20"/>
              </w:rPr>
            </w:pPr>
          </w:p>
        </w:tc>
      </w:tr>
      <w:tr w:rsidR="00682E47" w:rsidRPr="00682E47" w14:paraId="66A5113F" w14:textId="77777777" w:rsidTr="00682E47">
        <w:tc>
          <w:tcPr>
            <w:tcW w:w="5000" w:type="pct"/>
            <w:gridSpan w:val="2"/>
            <w:tcBorders>
              <w:top w:val="nil"/>
              <w:left w:val="nil"/>
              <w:bottom w:val="nil"/>
              <w:right w:val="nil"/>
            </w:tcBorders>
            <w:vAlign w:val="center"/>
            <w:hideMark/>
          </w:tcPr>
          <w:p w14:paraId="0B5C152D" w14:textId="77777777" w:rsidR="00682E47" w:rsidRPr="00682E47" w:rsidRDefault="00682E47" w:rsidP="00682E47">
            <w:pPr>
              <w:rPr>
                <w:rFonts w:ascii="Arial" w:hAnsi="Arial" w:cs="Arial"/>
                <w:color w:val="000000"/>
                <w:sz w:val="20"/>
                <w:szCs w:val="20"/>
              </w:rPr>
            </w:pPr>
            <w:r w:rsidRPr="00682E47">
              <w:rPr>
                <w:rFonts w:ascii="Arial" w:hAnsi="Arial" w:cs="Arial"/>
                <w:color w:val="000000"/>
                <w:sz w:val="20"/>
                <w:szCs w:val="20"/>
              </w:rPr>
              <w:t> </w:t>
            </w:r>
          </w:p>
        </w:tc>
      </w:tr>
    </w:tbl>
    <w:p w14:paraId="65939D0A" w14:textId="77777777" w:rsidR="00682E47" w:rsidRPr="00682E47" w:rsidRDefault="00682E47" w:rsidP="00682E47">
      <w:pPr>
        <w:spacing w:before="100" w:beforeAutospacing="1" w:after="100" w:afterAutospacing="1"/>
        <w:jc w:val="center"/>
        <w:rPr>
          <w:rFonts w:ascii="Arial" w:hAnsi="Arial" w:cs="Arial"/>
          <w:color w:val="000000"/>
          <w:sz w:val="20"/>
          <w:szCs w:val="20"/>
        </w:rPr>
      </w:pPr>
      <w:r w:rsidRPr="00682E47">
        <w:rPr>
          <w:rFonts w:ascii="Arial" w:hAnsi="Arial" w:cs="Arial"/>
          <w:color w:val="000000"/>
          <w:sz w:val="20"/>
          <w:szCs w:val="20"/>
        </w:rPr>
        <w:t> </w:t>
      </w:r>
    </w:p>
    <w:p w14:paraId="6AFC6BD6" w14:textId="77777777" w:rsidR="00682E47" w:rsidRPr="00682E47" w:rsidRDefault="00682E47" w:rsidP="00682E47">
      <w:pPr>
        <w:spacing w:before="100" w:beforeAutospacing="1" w:after="100" w:afterAutospacing="1"/>
        <w:jc w:val="center"/>
        <w:rPr>
          <w:rFonts w:ascii="Arial" w:hAnsi="Arial" w:cs="Arial"/>
          <w:color w:val="000000"/>
          <w:sz w:val="20"/>
          <w:szCs w:val="20"/>
        </w:rPr>
      </w:pPr>
      <w:r w:rsidRPr="00682E47">
        <w:rPr>
          <w:rFonts w:ascii="Arial" w:hAnsi="Arial" w:cs="Arial"/>
          <w:color w:val="000000"/>
          <w:sz w:val="20"/>
          <w:szCs w:val="20"/>
        </w:rPr>
        <w:t>_________________________________________________________</w:t>
      </w:r>
      <w:r w:rsidRPr="00682E47">
        <w:rPr>
          <w:rFonts w:ascii="Arial" w:hAnsi="Arial" w:cs="Arial"/>
          <w:color w:val="000000"/>
          <w:sz w:val="20"/>
          <w:szCs w:val="20"/>
        </w:rPr>
        <w:br/>
        <w:t>ASSINATURA DO REPRESENTANTE LEGAL DA EMPRESA</w:t>
      </w:r>
    </w:p>
    <w:p w14:paraId="4D05B058" w14:textId="77777777" w:rsidR="00DF5815" w:rsidRPr="00FC06B3" w:rsidRDefault="00DF5815" w:rsidP="0034676D">
      <w:pPr>
        <w:jc w:val="center"/>
        <w:rPr>
          <w:rFonts w:ascii="Arial" w:hAnsi="Arial" w:cs="Arial"/>
          <w:b/>
          <w:color w:val="000000" w:themeColor="text1"/>
          <w:sz w:val="20"/>
          <w:szCs w:val="20"/>
        </w:rPr>
      </w:pPr>
    </w:p>
    <w:p w14:paraId="6E4AF1F0" w14:textId="77777777" w:rsidR="00DF5815" w:rsidRPr="00FC06B3" w:rsidRDefault="00DF5815" w:rsidP="0034676D">
      <w:pPr>
        <w:jc w:val="center"/>
        <w:rPr>
          <w:rFonts w:ascii="Arial" w:hAnsi="Arial" w:cs="Arial"/>
          <w:b/>
          <w:color w:val="000000" w:themeColor="text1"/>
          <w:sz w:val="20"/>
          <w:szCs w:val="20"/>
        </w:rPr>
      </w:pPr>
    </w:p>
    <w:p w14:paraId="4C307973" w14:textId="77777777" w:rsidR="00DF5815" w:rsidRPr="00FC06B3" w:rsidRDefault="00DF5815" w:rsidP="0034676D">
      <w:pPr>
        <w:jc w:val="center"/>
        <w:rPr>
          <w:rFonts w:ascii="Arial" w:hAnsi="Arial" w:cs="Arial"/>
          <w:b/>
          <w:color w:val="000000" w:themeColor="text1"/>
          <w:sz w:val="20"/>
          <w:szCs w:val="20"/>
        </w:rPr>
      </w:pPr>
    </w:p>
    <w:p w14:paraId="7AB014F4" w14:textId="77777777" w:rsidR="00DF5815" w:rsidRPr="00FC06B3" w:rsidRDefault="00DF5815" w:rsidP="0034676D">
      <w:pPr>
        <w:jc w:val="center"/>
        <w:rPr>
          <w:rFonts w:ascii="Arial" w:hAnsi="Arial" w:cs="Arial"/>
          <w:b/>
          <w:color w:val="000000" w:themeColor="text1"/>
          <w:sz w:val="20"/>
          <w:szCs w:val="20"/>
        </w:rPr>
      </w:pPr>
    </w:p>
    <w:p w14:paraId="5020CF39" w14:textId="77777777" w:rsidR="00DF5815" w:rsidRPr="00FC06B3" w:rsidRDefault="00DF5815" w:rsidP="0034676D">
      <w:pPr>
        <w:jc w:val="center"/>
        <w:rPr>
          <w:rFonts w:ascii="Arial" w:hAnsi="Arial" w:cs="Arial"/>
          <w:b/>
          <w:color w:val="000000" w:themeColor="text1"/>
          <w:sz w:val="20"/>
          <w:szCs w:val="20"/>
        </w:rPr>
      </w:pPr>
    </w:p>
    <w:p w14:paraId="15BA9DD8" w14:textId="77777777" w:rsidR="00DF5815" w:rsidRPr="00FC06B3" w:rsidRDefault="00DF5815" w:rsidP="0034676D">
      <w:pPr>
        <w:jc w:val="center"/>
        <w:rPr>
          <w:rFonts w:ascii="Arial" w:hAnsi="Arial" w:cs="Arial"/>
          <w:b/>
          <w:color w:val="000000" w:themeColor="text1"/>
          <w:sz w:val="20"/>
          <w:szCs w:val="20"/>
        </w:rPr>
      </w:pPr>
    </w:p>
    <w:p w14:paraId="33461CAB" w14:textId="77777777" w:rsidR="00DF5815" w:rsidRPr="00FC06B3" w:rsidRDefault="00DF5815" w:rsidP="0034676D">
      <w:pPr>
        <w:jc w:val="center"/>
        <w:rPr>
          <w:rFonts w:ascii="Arial" w:hAnsi="Arial" w:cs="Arial"/>
          <w:b/>
          <w:color w:val="000000" w:themeColor="text1"/>
          <w:sz w:val="20"/>
          <w:szCs w:val="20"/>
        </w:rPr>
      </w:pPr>
    </w:p>
    <w:p w14:paraId="23C6A49D" w14:textId="77777777" w:rsidR="00DF5815" w:rsidRDefault="00DF5815" w:rsidP="0034676D">
      <w:pPr>
        <w:jc w:val="center"/>
        <w:rPr>
          <w:rFonts w:ascii="Arial" w:hAnsi="Arial" w:cs="Arial"/>
          <w:b/>
          <w:color w:val="000000" w:themeColor="text1"/>
          <w:sz w:val="20"/>
          <w:szCs w:val="20"/>
        </w:rPr>
      </w:pPr>
    </w:p>
    <w:p w14:paraId="16A5E25F" w14:textId="77777777" w:rsidR="00DF5815" w:rsidRDefault="00DF5815" w:rsidP="0034676D">
      <w:pPr>
        <w:jc w:val="center"/>
        <w:rPr>
          <w:rFonts w:ascii="Arial" w:hAnsi="Arial" w:cs="Arial"/>
          <w:b/>
          <w:color w:val="000000" w:themeColor="text1"/>
          <w:sz w:val="20"/>
          <w:szCs w:val="20"/>
        </w:rPr>
      </w:pPr>
    </w:p>
    <w:p w14:paraId="74EA06FD" w14:textId="77777777" w:rsidR="00DF5815" w:rsidRDefault="00DF5815" w:rsidP="0034676D">
      <w:pPr>
        <w:jc w:val="center"/>
        <w:rPr>
          <w:rFonts w:ascii="Arial" w:hAnsi="Arial" w:cs="Arial"/>
          <w:b/>
          <w:color w:val="000000" w:themeColor="text1"/>
          <w:sz w:val="20"/>
          <w:szCs w:val="20"/>
        </w:rPr>
      </w:pPr>
    </w:p>
    <w:p w14:paraId="511B05C1" w14:textId="77777777" w:rsidR="00DF5815" w:rsidRDefault="00DF5815" w:rsidP="0034676D">
      <w:pPr>
        <w:jc w:val="center"/>
        <w:rPr>
          <w:rFonts w:ascii="Arial" w:hAnsi="Arial" w:cs="Arial"/>
          <w:b/>
          <w:color w:val="000000" w:themeColor="text1"/>
          <w:sz w:val="20"/>
          <w:szCs w:val="20"/>
        </w:rPr>
      </w:pPr>
    </w:p>
    <w:p w14:paraId="543DF467" w14:textId="77777777" w:rsidR="001B0514" w:rsidRDefault="0034676D" w:rsidP="0034676D">
      <w:pPr>
        <w:jc w:val="center"/>
        <w:rPr>
          <w:rFonts w:ascii="Arial" w:hAnsi="Arial" w:cs="Arial"/>
          <w:b/>
          <w:color w:val="000000" w:themeColor="text1"/>
          <w:sz w:val="20"/>
          <w:szCs w:val="20"/>
        </w:rPr>
      </w:pPr>
      <w:r w:rsidRPr="003B4315">
        <w:rPr>
          <w:rFonts w:ascii="Arial" w:hAnsi="Arial" w:cs="Arial"/>
          <w:b/>
          <w:color w:val="000000" w:themeColor="text1"/>
          <w:sz w:val="20"/>
          <w:szCs w:val="20"/>
        </w:rPr>
        <w:lastRenderedPageBreak/>
        <w:t xml:space="preserve">ANEXO </w:t>
      </w:r>
      <w:r>
        <w:rPr>
          <w:rFonts w:ascii="Arial" w:hAnsi="Arial" w:cs="Arial"/>
          <w:b/>
          <w:color w:val="000000" w:themeColor="text1"/>
          <w:sz w:val="20"/>
          <w:szCs w:val="20"/>
        </w:rPr>
        <w:t xml:space="preserve">X </w:t>
      </w:r>
    </w:p>
    <w:p w14:paraId="271115A1" w14:textId="67D60708" w:rsidR="0034676D" w:rsidRPr="003B4315" w:rsidRDefault="0034676D" w:rsidP="0034676D">
      <w:pPr>
        <w:jc w:val="center"/>
        <w:rPr>
          <w:rFonts w:ascii="Arial" w:hAnsi="Arial" w:cs="Arial"/>
          <w:b/>
          <w:color w:val="000000" w:themeColor="text1"/>
          <w:sz w:val="20"/>
          <w:szCs w:val="20"/>
        </w:rPr>
      </w:pPr>
      <w:r w:rsidRPr="003B4315">
        <w:rPr>
          <w:rFonts w:ascii="Arial" w:hAnsi="Arial" w:cs="Arial"/>
          <w:b/>
          <w:color w:val="000000" w:themeColor="text1"/>
          <w:sz w:val="20"/>
          <w:szCs w:val="20"/>
        </w:rPr>
        <w:t xml:space="preserve"> TERMO DE SIGILO E CONFIDENCIALIDADE</w:t>
      </w:r>
    </w:p>
    <w:p w14:paraId="5577842C" w14:textId="77777777" w:rsidR="0034676D" w:rsidRPr="003B4315" w:rsidRDefault="0034676D" w:rsidP="0034676D">
      <w:pPr>
        <w:spacing w:before="120" w:after="120"/>
        <w:ind w:left="142"/>
        <w:jc w:val="both"/>
        <w:rPr>
          <w:rFonts w:ascii="Arial" w:hAnsi="Arial" w:cs="Arial"/>
          <w:color w:val="000000" w:themeColor="text1"/>
          <w:sz w:val="20"/>
          <w:szCs w:val="20"/>
        </w:rPr>
      </w:pPr>
      <w:r w:rsidRPr="003B4315">
        <w:rPr>
          <w:rFonts w:ascii="Arial" w:hAnsi="Arial" w:cs="Arial"/>
          <w:color w:val="000000" w:themeColor="text1"/>
          <w:sz w:val="20"/>
          <w:szCs w:val="20"/>
        </w:rPr>
        <w:t xml:space="preserve">Pelo presente Termo, a empresa ______ (razão social, CNPJ, endereço) neste ato representada </w:t>
      </w:r>
      <w:proofErr w:type="gramStart"/>
      <w:r w:rsidRPr="003B4315">
        <w:rPr>
          <w:rFonts w:ascii="Arial" w:hAnsi="Arial" w:cs="Arial"/>
          <w:color w:val="000000" w:themeColor="text1"/>
          <w:sz w:val="20"/>
          <w:szCs w:val="20"/>
        </w:rPr>
        <w:t>pelo  seu</w:t>
      </w:r>
      <w:proofErr w:type="gramEnd"/>
      <w:r w:rsidRPr="003B4315">
        <w:rPr>
          <w:rFonts w:ascii="Arial" w:hAnsi="Arial" w:cs="Arial"/>
          <w:color w:val="000000" w:themeColor="text1"/>
          <w:sz w:val="20"/>
          <w:szCs w:val="20"/>
        </w:rPr>
        <w:t xml:space="preserve"> representante legal (nome, nacionalidade, estado civil, profissão, CPF e RG), da empresa assume o compromisso de manter o mais absoluto sigilo sobre qualquer informação a que tiver acesso relacionado às pesquisas e serviços desenvolvidos no âmbito da Fundação Oswaldo Cruz – FIOCRUZ.  Para tanto, declara e se obriga:</w:t>
      </w:r>
    </w:p>
    <w:p w14:paraId="65167F26" w14:textId="77777777" w:rsidR="0034676D" w:rsidRPr="003B4315" w:rsidRDefault="0034676D" w:rsidP="0034676D">
      <w:pPr>
        <w:spacing w:before="120" w:after="120"/>
        <w:ind w:left="142"/>
        <w:jc w:val="both"/>
        <w:rPr>
          <w:rFonts w:ascii="Arial" w:hAnsi="Arial" w:cs="Arial"/>
          <w:color w:val="000000" w:themeColor="text1"/>
          <w:sz w:val="20"/>
          <w:szCs w:val="20"/>
        </w:rPr>
      </w:pPr>
      <w:r w:rsidRPr="003B4315">
        <w:rPr>
          <w:rFonts w:ascii="Arial" w:hAnsi="Arial" w:cs="Arial"/>
          <w:color w:val="000000" w:themeColor="text1"/>
          <w:sz w:val="20"/>
          <w:szCs w:val="20"/>
        </w:rPr>
        <w:t>A manter sigilo, tanto escrito como verbal, ou, por qualquer outra forma, de todos os dados, informações científicas e técnicas e, sobre todos dos materiais obtidos, tais como: operações, processos, planos ou intenções, informações sobre produção, instalações, equipamentos, segredos de negócio, segredo de fábrica, dados, habilidades especializadas, projetos, métodos e metodologia, fluxogramas, especializações, componentes, fórmulas, produtos, amostras, diagramas, desenhos esquema industrial, patentes, biológicos, técnicas, desenhos, cópias, diagramas, fórmulas, modelos, amostras, croquis, fotografias, plantas, programas de computador, discos, disquetes, processos, projetos, oportunidades de mercado e questões relativas a negócios revelados na atividade desenvolvida e sobre qualquer outra tecnologia, relacionados a sua participação;</w:t>
      </w:r>
    </w:p>
    <w:p w14:paraId="2B18B59D" w14:textId="77777777" w:rsidR="0034676D" w:rsidRPr="003B4315" w:rsidRDefault="0034676D" w:rsidP="0034676D">
      <w:pPr>
        <w:numPr>
          <w:ilvl w:val="0"/>
          <w:numId w:val="7"/>
        </w:numPr>
        <w:spacing w:before="120" w:after="120"/>
        <w:ind w:left="142" w:firstLine="0"/>
        <w:jc w:val="both"/>
        <w:rPr>
          <w:rFonts w:ascii="Arial" w:hAnsi="Arial" w:cs="Arial"/>
          <w:color w:val="000000" w:themeColor="text1"/>
          <w:sz w:val="20"/>
          <w:szCs w:val="20"/>
        </w:rPr>
      </w:pPr>
      <w:r w:rsidRPr="003B4315">
        <w:rPr>
          <w:rFonts w:ascii="Arial" w:hAnsi="Arial" w:cs="Arial"/>
          <w:color w:val="000000" w:themeColor="text1"/>
          <w:sz w:val="20"/>
          <w:szCs w:val="20"/>
        </w:rPr>
        <w:t>A não revelar, repassar, gravar, reproduzir, utilizar ou dar conhecimento, em hipótese alguma, a terceiros, de dados, informações científicas ou materiais obtidos com sua participação, sem a prévia análise da Coordenação da Gestão Tecnológica/GESTEC - VPPIS</w:t>
      </w:r>
      <w:r w:rsidRPr="003B4315">
        <w:rPr>
          <w:rFonts w:ascii="Arial" w:hAnsi="Arial" w:cs="Arial"/>
          <w:b/>
          <w:color w:val="000000" w:themeColor="text1"/>
          <w:sz w:val="20"/>
          <w:szCs w:val="20"/>
        </w:rPr>
        <w:t>,</w:t>
      </w:r>
      <w:r w:rsidRPr="003B4315">
        <w:rPr>
          <w:rFonts w:ascii="Arial" w:hAnsi="Arial" w:cs="Arial"/>
          <w:color w:val="000000" w:themeColor="text1"/>
          <w:sz w:val="20"/>
          <w:szCs w:val="20"/>
        </w:rPr>
        <w:t xml:space="preserve"> sobre a possibilidade de proteção, nos órgãos especializados, dos resultados ou tecnologia envolvendo aquela informação;</w:t>
      </w:r>
    </w:p>
    <w:p w14:paraId="6DFC1595" w14:textId="77777777" w:rsidR="0034676D" w:rsidRPr="003B4315" w:rsidRDefault="0034676D" w:rsidP="0034676D">
      <w:pPr>
        <w:numPr>
          <w:ilvl w:val="0"/>
          <w:numId w:val="7"/>
        </w:numPr>
        <w:spacing w:before="120" w:after="120"/>
        <w:ind w:left="142" w:firstLine="0"/>
        <w:jc w:val="both"/>
        <w:rPr>
          <w:rFonts w:ascii="Arial" w:hAnsi="Arial" w:cs="Arial"/>
          <w:color w:val="000000" w:themeColor="text1"/>
          <w:sz w:val="20"/>
          <w:szCs w:val="20"/>
        </w:rPr>
      </w:pPr>
      <w:r w:rsidRPr="003B4315">
        <w:rPr>
          <w:rFonts w:ascii="Arial" w:hAnsi="Arial" w:cs="Arial"/>
          <w:color w:val="000000" w:themeColor="text1"/>
          <w:sz w:val="20"/>
          <w:szCs w:val="20"/>
        </w:rPr>
        <w:t xml:space="preserve">A não tomar, sem autorização da Instituição, qualquer medida com vistas a obter para si ou para terceiros, os direitos de propriedade intelectuais relativos </w:t>
      </w:r>
      <w:proofErr w:type="gramStart"/>
      <w:r w:rsidRPr="003B4315">
        <w:rPr>
          <w:rFonts w:ascii="Arial" w:hAnsi="Arial" w:cs="Arial"/>
          <w:color w:val="000000" w:themeColor="text1"/>
          <w:sz w:val="20"/>
          <w:szCs w:val="20"/>
        </w:rPr>
        <w:t>ás</w:t>
      </w:r>
      <w:proofErr w:type="gramEnd"/>
      <w:r w:rsidRPr="003B4315">
        <w:rPr>
          <w:rFonts w:ascii="Arial" w:hAnsi="Arial" w:cs="Arial"/>
          <w:color w:val="000000" w:themeColor="text1"/>
          <w:sz w:val="20"/>
          <w:szCs w:val="20"/>
        </w:rPr>
        <w:t xml:space="preserve"> informações sigilosas a que tenham acesso.</w:t>
      </w:r>
    </w:p>
    <w:p w14:paraId="7AD4F541" w14:textId="77777777" w:rsidR="0034676D" w:rsidRPr="003B4315" w:rsidRDefault="0034676D" w:rsidP="0034676D">
      <w:pPr>
        <w:numPr>
          <w:ilvl w:val="0"/>
          <w:numId w:val="7"/>
        </w:numPr>
        <w:spacing w:before="120" w:after="120"/>
        <w:ind w:left="142" w:firstLine="0"/>
        <w:jc w:val="both"/>
        <w:rPr>
          <w:rFonts w:ascii="Arial" w:hAnsi="Arial" w:cs="Arial"/>
          <w:color w:val="000000" w:themeColor="text1"/>
          <w:sz w:val="20"/>
          <w:szCs w:val="20"/>
        </w:rPr>
      </w:pPr>
      <w:r w:rsidRPr="003B4315">
        <w:rPr>
          <w:rFonts w:ascii="Arial" w:hAnsi="Arial" w:cs="Arial"/>
          <w:color w:val="000000" w:themeColor="text1"/>
          <w:sz w:val="20"/>
          <w:szCs w:val="20"/>
        </w:rPr>
        <w:t>A ciência que todos os documentos, inclusive o caderno de protocolo, contendo dados e informações relativas a qualquer pesquisa são de propriedade dos Laboratórios da Instituição.</w:t>
      </w:r>
    </w:p>
    <w:p w14:paraId="56D1AFD4" w14:textId="77777777" w:rsidR="0034676D" w:rsidRPr="003B4315" w:rsidRDefault="0034676D" w:rsidP="0034676D">
      <w:pPr>
        <w:numPr>
          <w:ilvl w:val="0"/>
          <w:numId w:val="7"/>
        </w:numPr>
        <w:spacing w:before="120" w:after="120"/>
        <w:ind w:left="142" w:firstLine="0"/>
        <w:jc w:val="both"/>
        <w:rPr>
          <w:rFonts w:ascii="Arial" w:hAnsi="Arial" w:cs="Arial"/>
          <w:color w:val="000000" w:themeColor="text1"/>
          <w:sz w:val="20"/>
          <w:szCs w:val="20"/>
        </w:rPr>
      </w:pPr>
      <w:r w:rsidRPr="003B4315">
        <w:rPr>
          <w:rFonts w:ascii="Arial" w:hAnsi="Arial" w:cs="Arial"/>
          <w:color w:val="000000" w:themeColor="text1"/>
          <w:sz w:val="20"/>
          <w:szCs w:val="20"/>
          <w:shd w:val="clear" w:color="auto" w:fill="FFFFFF" w:themeFill="background1"/>
        </w:rPr>
        <w:t>A concordância que todos os materiais, sejam biológicos, modelos, protótipos e/ou noutros de qualquer natureza pertencem aos Laboratórios da Instituição, sendo</w:t>
      </w:r>
      <w:r w:rsidRPr="003B4315">
        <w:rPr>
          <w:rFonts w:ascii="Arial" w:hAnsi="Arial" w:cs="Arial"/>
          <w:color w:val="000000" w:themeColor="text1"/>
          <w:sz w:val="20"/>
          <w:szCs w:val="20"/>
        </w:rPr>
        <w:t xml:space="preserve"> vedada a apropriação de qualquer material ou tecnologia seja ele confidencial e sigiloso ou não.</w:t>
      </w:r>
    </w:p>
    <w:p w14:paraId="4553438A" w14:textId="77777777" w:rsidR="0034676D" w:rsidRPr="003B4315" w:rsidRDefault="0034676D" w:rsidP="0034676D">
      <w:pPr>
        <w:numPr>
          <w:ilvl w:val="0"/>
          <w:numId w:val="7"/>
        </w:numPr>
        <w:spacing w:before="120" w:after="120"/>
        <w:ind w:left="142" w:firstLine="0"/>
        <w:jc w:val="both"/>
        <w:rPr>
          <w:rFonts w:ascii="Arial" w:hAnsi="Arial" w:cs="Arial"/>
          <w:color w:val="000000" w:themeColor="text1"/>
          <w:sz w:val="20"/>
          <w:szCs w:val="20"/>
        </w:rPr>
      </w:pPr>
      <w:r w:rsidRPr="003B4315">
        <w:rPr>
          <w:rFonts w:ascii="Arial" w:hAnsi="Arial" w:cs="Arial"/>
          <w:color w:val="000000" w:themeColor="text1"/>
          <w:sz w:val="20"/>
          <w:szCs w:val="20"/>
        </w:rPr>
        <w:t>A obrigação de ressarcir a Fundação Oswaldo Cruz na forma da lei na ocorrência de qualquer dano ou prejuízo oriundo de uma eventual quebra de sigilo.</w:t>
      </w:r>
    </w:p>
    <w:p w14:paraId="2652D1B6" w14:textId="77777777" w:rsidR="0034676D" w:rsidRPr="003B4315" w:rsidRDefault="0034676D" w:rsidP="0034676D">
      <w:pPr>
        <w:spacing w:before="120" w:after="120"/>
        <w:ind w:left="142"/>
        <w:rPr>
          <w:rFonts w:ascii="Arial" w:hAnsi="Arial" w:cs="Arial"/>
          <w:color w:val="000000" w:themeColor="text1"/>
          <w:sz w:val="20"/>
          <w:szCs w:val="20"/>
        </w:rPr>
      </w:pPr>
      <w:r w:rsidRPr="003B4315">
        <w:rPr>
          <w:rFonts w:ascii="Arial" w:hAnsi="Arial" w:cs="Arial"/>
          <w:color w:val="000000" w:themeColor="text1"/>
          <w:sz w:val="20"/>
          <w:szCs w:val="20"/>
        </w:rPr>
        <w:t>A vigência da obrigação de confidencialidade e sigilo, assumida por meio deste termo, terá a validade enquanto a informação não for tomada de conhecimento público pela Fundação Oswaldo Cruz ou outra pessoa mediante expressa autorização escrita.</w:t>
      </w:r>
    </w:p>
    <w:p w14:paraId="5243FF05" w14:textId="77777777" w:rsidR="0034676D" w:rsidRPr="003B4315" w:rsidRDefault="0034676D" w:rsidP="0034676D">
      <w:pPr>
        <w:spacing w:before="120" w:after="120"/>
        <w:ind w:left="142"/>
        <w:jc w:val="both"/>
        <w:rPr>
          <w:rFonts w:ascii="Arial" w:hAnsi="Arial" w:cs="Arial"/>
          <w:color w:val="000000" w:themeColor="text1"/>
          <w:sz w:val="20"/>
          <w:szCs w:val="20"/>
        </w:rPr>
      </w:pPr>
      <w:r w:rsidRPr="003B4315">
        <w:rPr>
          <w:rFonts w:ascii="Arial" w:hAnsi="Arial" w:cs="Arial"/>
          <w:color w:val="000000" w:themeColor="text1"/>
          <w:sz w:val="20"/>
          <w:szCs w:val="20"/>
        </w:rPr>
        <w:t xml:space="preserve">O presente Termo tem natureza irrevogável e irretratável, e o seu não cumprimento acarretará sanções judiciais de ordem penal civil e administrativa contra seus transgressores. </w:t>
      </w:r>
    </w:p>
    <w:p w14:paraId="159B3CBC" w14:textId="77777777" w:rsidR="0034676D" w:rsidRPr="003B4315" w:rsidRDefault="0034676D" w:rsidP="0034676D">
      <w:pPr>
        <w:spacing w:before="120" w:after="120"/>
        <w:ind w:left="142"/>
        <w:jc w:val="both"/>
        <w:rPr>
          <w:rFonts w:ascii="Arial" w:hAnsi="Arial" w:cs="Arial"/>
          <w:color w:val="000000" w:themeColor="text1"/>
          <w:sz w:val="20"/>
          <w:szCs w:val="20"/>
        </w:rPr>
      </w:pPr>
      <w:r w:rsidRPr="003B4315">
        <w:rPr>
          <w:rFonts w:ascii="Arial" w:hAnsi="Arial" w:cs="Arial"/>
          <w:color w:val="000000" w:themeColor="text1"/>
          <w:sz w:val="20"/>
          <w:szCs w:val="20"/>
        </w:rPr>
        <w:t>Para dirimir quaisquer dúvidas oriundas do presente Termo fica eleito o foro da Comarca do Rio de Janeiro-RJ e com renúncia expressa a qualquer outro, por mais privilegiado que seja.</w:t>
      </w:r>
    </w:p>
    <w:p w14:paraId="7F75AA92" w14:textId="77777777" w:rsidR="0034676D" w:rsidRPr="003B4315" w:rsidRDefault="0034676D" w:rsidP="0034676D">
      <w:pPr>
        <w:spacing w:before="120" w:after="120"/>
        <w:ind w:left="142"/>
        <w:jc w:val="center"/>
        <w:rPr>
          <w:rFonts w:ascii="Arial" w:hAnsi="Arial" w:cs="Arial"/>
          <w:color w:val="000000" w:themeColor="text1"/>
          <w:sz w:val="20"/>
          <w:szCs w:val="20"/>
        </w:rPr>
      </w:pPr>
      <w:r w:rsidRPr="003B4315">
        <w:rPr>
          <w:rFonts w:ascii="Arial" w:hAnsi="Arial" w:cs="Arial"/>
          <w:color w:val="000000" w:themeColor="text1"/>
          <w:sz w:val="20"/>
          <w:szCs w:val="20"/>
        </w:rPr>
        <w:t xml:space="preserve">Rio de Janeiro, ____ de ____________ </w:t>
      </w:r>
      <w:proofErr w:type="spellStart"/>
      <w:r w:rsidRPr="003B4315">
        <w:rPr>
          <w:rFonts w:ascii="Arial" w:hAnsi="Arial" w:cs="Arial"/>
          <w:color w:val="000000" w:themeColor="text1"/>
          <w:sz w:val="20"/>
          <w:szCs w:val="20"/>
        </w:rPr>
        <w:t>de</w:t>
      </w:r>
      <w:proofErr w:type="spellEnd"/>
      <w:r w:rsidRPr="003B4315">
        <w:rPr>
          <w:rFonts w:ascii="Arial" w:hAnsi="Arial" w:cs="Arial"/>
          <w:color w:val="000000" w:themeColor="text1"/>
          <w:sz w:val="20"/>
          <w:szCs w:val="20"/>
        </w:rPr>
        <w:t xml:space="preserve"> 2018.</w:t>
      </w:r>
    </w:p>
    <w:p w14:paraId="601D9EAB" w14:textId="77777777" w:rsidR="0034676D" w:rsidRPr="003B4315" w:rsidRDefault="0034676D" w:rsidP="0034676D">
      <w:pPr>
        <w:spacing w:before="120" w:after="120"/>
        <w:ind w:left="142"/>
        <w:jc w:val="center"/>
        <w:rPr>
          <w:rFonts w:ascii="Arial" w:hAnsi="Arial" w:cs="Arial"/>
          <w:color w:val="000000" w:themeColor="text1"/>
          <w:sz w:val="20"/>
          <w:szCs w:val="20"/>
        </w:rPr>
      </w:pPr>
      <w:r w:rsidRPr="003B4315">
        <w:rPr>
          <w:rFonts w:ascii="Arial" w:hAnsi="Arial" w:cs="Arial"/>
          <w:color w:val="000000" w:themeColor="text1"/>
          <w:sz w:val="20"/>
          <w:szCs w:val="20"/>
        </w:rPr>
        <w:t>Razão Social, endereço e CNPJ da pessoa jurídica.</w:t>
      </w:r>
    </w:p>
    <w:p w14:paraId="6B5CFB3B" w14:textId="77777777" w:rsidR="0034676D" w:rsidRPr="003B4315" w:rsidRDefault="0034676D" w:rsidP="0034676D">
      <w:pPr>
        <w:ind w:left="142"/>
        <w:jc w:val="center"/>
        <w:rPr>
          <w:rFonts w:ascii="Arial" w:hAnsi="Arial" w:cs="Arial"/>
          <w:color w:val="000000" w:themeColor="text1"/>
          <w:sz w:val="20"/>
          <w:szCs w:val="20"/>
        </w:rPr>
      </w:pPr>
      <w:r w:rsidRPr="003B4315">
        <w:rPr>
          <w:rFonts w:ascii="Arial" w:hAnsi="Arial" w:cs="Arial"/>
          <w:color w:val="000000" w:themeColor="text1"/>
          <w:sz w:val="20"/>
          <w:szCs w:val="20"/>
        </w:rPr>
        <w:t>Assina o representante legal, preferencialmente o sócio gerente</w:t>
      </w:r>
    </w:p>
    <w:p w14:paraId="691F02F6" w14:textId="77777777" w:rsidR="0034676D" w:rsidRDefault="0034676D" w:rsidP="0034676D">
      <w:pPr>
        <w:spacing w:before="120" w:after="120" w:line="276" w:lineRule="auto"/>
        <w:jc w:val="center"/>
        <w:rPr>
          <w:rFonts w:ascii="Arial" w:hAnsi="Arial" w:cs="Arial"/>
          <w:b/>
          <w:sz w:val="20"/>
          <w:szCs w:val="20"/>
        </w:rPr>
      </w:pPr>
    </w:p>
    <w:p w14:paraId="65C1935F" w14:textId="77777777" w:rsidR="0034676D" w:rsidRDefault="0034676D" w:rsidP="0034676D">
      <w:pPr>
        <w:spacing w:before="120" w:after="120" w:line="276" w:lineRule="auto"/>
        <w:jc w:val="center"/>
        <w:rPr>
          <w:rFonts w:ascii="Arial" w:hAnsi="Arial" w:cs="Arial"/>
          <w:b/>
          <w:sz w:val="20"/>
          <w:szCs w:val="20"/>
        </w:rPr>
      </w:pPr>
    </w:p>
    <w:p w14:paraId="4E3F94F4" w14:textId="77777777" w:rsidR="0034676D" w:rsidRDefault="0034676D" w:rsidP="0034676D">
      <w:pPr>
        <w:spacing w:before="120" w:after="120" w:line="276" w:lineRule="auto"/>
        <w:jc w:val="center"/>
        <w:rPr>
          <w:rFonts w:ascii="Arial" w:hAnsi="Arial" w:cs="Arial"/>
          <w:b/>
          <w:sz w:val="20"/>
          <w:szCs w:val="20"/>
        </w:rPr>
      </w:pPr>
    </w:p>
    <w:p w14:paraId="78422EA0" w14:textId="77777777" w:rsidR="0034676D" w:rsidRDefault="0034676D" w:rsidP="0034676D">
      <w:pPr>
        <w:spacing w:before="120" w:after="120" w:line="276" w:lineRule="auto"/>
        <w:jc w:val="center"/>
        <w:rPr>
          <w:rFonts w:ascii="Arial" w:hAnsi="Arial" w:cs="Arial"/>
          <w:b/>
          <w:sz w:val="20"/>
          <w:szCs w:val="20"/>
        </w:rPr>
      </w:pPr>
    </w:p>
    <w:p w14:paraId="0F6DAE3C" w14:textId="77777777" w:rsidR="003B4315" w:rsidRPr="009E686D" w:rsidRDefault="009E686D" w:rsidP="009E686D">
      <w:pPr>
        <w:snapToGrid w:val="0"/>
        <w:spacing w:before="120" w:after="240"/>
        <w:ind w:right="-30" w:firstLine="540"/>
        <w:jc w:val="center"/>
        <w:rPr>
          <w:rFonts w:ascii="Arial" w:hAnsi="Arial" w:cs="Arial"/>
          <w:b/>
          <w:color w:val="000000"/>
          <w:sz w:val="20"/>
          <w:szCs w:val="20"/>
        </w:rPr>
      </w:pPr>
      <w:r w:rsidRPr="009E686D">
        <w:rPr>
          <w:rFonts w:ascii="Arial" w:hAnsi="Arial" w:cs="Arial"/>
          <w:b/>
          <w:color w:val="000000"/>
          <w:sz w:val="20"/>
          <w:szCs w:val="20"/>
        </w:rPr>
        <w:lastRenderedPageBreak/>
        <w:t xml:space="preserve">ANEXO </w:t>
      </w:r>
      <w:r w:rsidR="003C0F91">
        <w:rPr>
          <w:rFonts w:ascii="Arial" w:hAnsi="Arial" w:cs="Arial"/>
          <w:b/>
          <w:color w:val="000000"/>
          <w:sz w:val="20"/>
          <w:szCs w:val="20"/>
        </w:rPr>
        <w:t>XI</w:t>
      </w:r>
    </w:p>
    <w:p w14:paraId="7DC1DC68" w14:textId="77777777" w:rsidR="009E686D" w:rsidRPr="009E686D" w:rsidRDefault="009E686D" w:rsidP="009E686D">
      <w:pPr>
        <w:autoSpaceDE w:val="0"/>
        <w:autoSpaceDN w:val="0"/>
        <w:adjustRightInd w:val="0"/>
        <w:spacing w:line="276" w:lineRule="auto"/>
        <w:jc w:val="center"/>
        <w:rPr>
          <w:rFonts w:ascii="Arial" w:hAnsi="Arial" w:cs="Arial"/>
          <w:b/>
          <w:bCs/>
          <w:sz w:val="20"/>
          <w:szCs w:val="20"/>
          <w:u w:val="single"/>
        </w:rPr>
      </w:pPr>
      <w:r w:rsidRPr="009E686D">
        <w:rPr>
          <w:rFonts w:ascii="Arial" w:hAnsi="Arial" w:cs="Arial"/>
          <w:b/>
          <w:bCs/>
          <w:sz w:val="20"/>
          <w:szCs w:val="20"/>
          <w:u w:val="single"/>
        </w:rPr>
        <w:t>IMR - INSTRUMENTO DE MEDIÇÃO DE RESULTADO</w:t>
      </w:r>
    </w:p>
    <w:p w14:paraId="11316CDB" w14:textId="77777777" w:rsidR="009E686D" w:rsidRPr="009E686D" w:rsidRDefault="009E686D" w:rsidP="009E686D">
      <w:pPr>
        <w:autoSpaceDE w:val="0"/>
        <w:autoSpaceDN w:val="0"/>
        <w:adjustRightInd w:val="0"/>
        <w:spacing w:line="276" w:lineRule="auto"/>
        <w:jc w:val="center"/>
        <w:rPr>
          <w:rFonts w:ascii="Arial" w:hAnsi="Arial" w:cs="Arial"/>
          <w:b/>
          <w:bCs/>
          <w:sz w:val="20"/>
          <w:szCs w:val="20"/>
          <w:u w:val="single"/>
        </w:rPr>
      </w:pPr>
    </w:p>
    <w:p w14:paraId="4769DCE5" w14:textId="77777777" w:rsidR="0051665D" w:rsidRDefault="0051665D" w:rsidP="0051665D">
      <w:pPr>
        <w:spacing w:before="240" w:after="120" w:line="360" w:lineRule="auto"/>
        <w:ind w:right="-15"/>
        <w:jc w:val="center"/>
        <w:rPr>
          <w:rFonts w:cs="Times New Roman"/>
          <w:b/>
          <w:szCs w:val="20"/>
        </w:rPr>
      </w:pPr>
      <w:r>
        <w:rPr>
          <w:rFonts w:cs="Times New Roman"/>
          <w:b/>
          <w:szCs w:val="20"/>
        </w:rPr>
        <w:t>(ARQUIVO DISPONIBILIZADO JUNTO COM O EDITAL)</w:t>
      </w:r>
    </w:p>
    <w:sectPr w:rsidR="0051665D" w:rsidSect="00BB744C">
      <w:headerReference w:type="default" r:id="rId16"/>
      <w:footerReference w:type="default" r:id="rId17"/>
      <w:pgSz w:w="11906" w:h="16838"/>
      <w:pgMar w:top="500" w:right="1133" w:bottom="1418" w:left="156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27ECC11" w14:textId="77777777" w:rsidR="0051665D" w:rsidRDefault="0051665D">
      <w:r>
        <w:separator/>
      </w:r>
    </w:p>
  </w:endnote>
  <w:endnote w:type="continuationSeparator" w:id="0">
    <w:p w14:paraId="092B47BB" w14:textId="77777777" w:rsidR="0051665D" w:rsidRDefault="005166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Ecofont_Spranq_eco_Sans">
    <w:altName w:val="Calibri"/>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00"/>
    <w:family w:val="swiss"/>
    <w:pitch w:val="variable"/>
    <w:sig w:usb0="80000AFF" w:usb1="0000396B" w:usb2="00000000" w:usb3="00000000" w:csb0="000000BF" w:csb1="00000000"/>
  </w:font>
  <w:font w:name="Zurich BT">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0000012" w:usb3="00000000" w:csb0="0002009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03578527"/>
      <w:docPartObj>
        <w:docPartGallery w:val="Page Numbers (Bottom of Page)"/>
        <w:docPartUnique/>
      </w:docPartObj>
    </w:sdtPr>
    <w:sdtContent>
      <w:sdt>
        <w:sdtPr>
          <w:id w:val="105397218"/>
          <w:docPartObj>
            <w:docPartGallery w:val="Page Numbers (Top of Page)"/>
            <w:docPartUnique/>
          </w:docPartObj>
        </w:sdtPr>
        <w:sdtContent>
          <w:p w14:paraId="26957352" w14:textId="77777777" w:rsidR="0051665D" w:rsidRDefault="0051665D" w:rsidP="00A474CE">
            <w:pPr>
              <w:pStyle w:val="Rodap"/>
              <w:jc w:val="right"/>
              <w:rPr>
                <w:rFonts w:ascii="Arial" w:hAnsi="Arial" w:cs="Arial"/>
                <w:b/>
                <w:bCs/>
                <w:sz w:val="16"/>
                <w:szCs w:val="16"/>
              </w:rPr>
            </w:pPr>
            <w:r>
              <w:rPr>
                <w:rFonts w:ascii="Arial" w:hAnsi="Arial" w:cs="Arial"/>
                <w:sz w:val="16"/>
                <w:szCs w:val="16"/>
              </w:rPr>
              <w:t xml:space="preserve">Página </w:t>
            </w:r>
            <w:r>
              <w:rPr>
                <w:rFonts w:ascii="Arial" w:hAnsi="Arial" w:cs="Arial"/>
                <w:b/>
                <w:bCs/>
                <w:sz w:val="16"/>
                <w:szCs w:val="16"/>
              </w:rPr>
              <w:fldChar w:fldCharType="begin"/>
            </w:r>
            <w:r>
              <w:rPr>
                <w:rFonts w:ascii="Arial" w:hAnsi="Arial" w:cs="Arial"/>
                <w:b/>
                <w:bCs/>
                <w:sz w:val="16"/>
                <w:szCs w:val="16"/>
              </w:rPr>
              <w:instrText>PAGE</w:instrText>
            </w:r>
            <w:r>
              <w:rPr>
                <w:rFonts w:ascii="Arial" w:hAnsi="Arial" w:cs="Arial"/>
                <w:b/>
                <w:bCs/>
                <w:sz w:val="16"/>
                <w:szCs w:val="16"/>
              </w:rPr>
              <w:fldChar w:fldCharType="separate"/>
            </w:r>
            <w:r>
              <w:rPr>
                <w:rFonts w:ascii="Arial" w:hAnsi="Arial" w:cs="Arial"/>
                <w:b/>
                <w:bCs/>
                <w:noProof/>
                <w:sz w:val="16"/>
                <w:szCs w:val="16"/>
              </w:rPr>
              <w:t>24</w:t>
            </w:r>
            <w:r>
              <w:rPr>
                <w:rFonts w:ascii="Arial" w:hAnsi="Arial" w:cs="Arial"/>
                <w:b/>
                <w:bCs/>
                <w:sz w:val="16"/>
                <w:szCs w:val="16"/>
              </w:rPr>
              <w:fldChar w:fldCharType="end"/>
            </w:r>
            <w:r>
              <w:rPr>
                <w:rFonts w:ascii="Arial" w:hAnsi="Arial" w:cs="Arial"/>
                <w:sz w:val="16"/>
                <w:szCs w:val="16"/>
              </w:rPr>
              <w:t xml:space="preserve"> de </w:t>
            </w:r>
            <w:r>
              <w:rPr>
                <w:rFonts w:ascii="Arial" w:hAnsi="Arial" w:cs="Arial"/>
                <w:b/>
                <w:bCs/>
                <w:sz w:val="16"/>
                <w:szCs w:val="16"/>
              </w:rPr>
              <w:fldChar w:fldCharType="begin"/>
            </w:r>
            <w:r>
              <w:rPr>
                <w:rFonts w:ascii="Arial" w:hAnsi="Arial" w:cs="Arial"/>
                <w:b/>
                <w:bCs/>
                <w:sz w:val="16"/>
                <w:szCs w:val="16"/>
              </w:rPr>
              <w:instrText>NUMPAGES</w:instrText>
            </w:r>
            <w:r>
              <w:rPr>
                <w:rFonts w:ascii="Arial" w:hAnsi="Arial" w:cs="Arial"/>
                <w:b/>
                <w:bCs/>
                <w:sz w:val="16"/>
                <w:szCs w:val="16"/>
              </w:rPr>
              <w:fldChar w:fldCharType="separate"/>
            </w:r>
            <w:r>
              <w:rPr>
                <w:rFonts w:ascii="Arial" w:hAnsi="Arial" w:cs="Arial"/>
                <w:b/>
                <w:bCs/>
                <w:noProof/>
                <w:sz w:val="16"/>
                <w:szCs w:val="16"/>
              </w:rPr>
              <w:t>47</w:t>
            </w:r>
            <w:r>
              <w:rPr>
                <w:rFonts w:ascii="Arial" w:hAnsi="Arial" w:cs="Arial"/>
                <w:b/>
                <w:bCs/>
                <w:sz w:val="16"/>
                <w:szCs w:val="16"/>
              </w:rPr>
              <w:fldChar w:fldCharType="end"/>
            </w:r>
          </w:p>
        </w:sdtContent>
      </w:sdt>
    </w:sdtContent>
  </w:sdt>
  <w:p w14:paraId="4E75CBD5" w14:textId="77777777" w:rsidR="0051665D" w:rsidRPr="004D453D" w:rsidRDefault="0051665D" w:rsidP="007637D9">
    <w:pPr>
      <w:pStyle w:val="Rodap"/>
      <w:pBdr>
        <w:top w:val="single" w:sz="4" w:space="1" w:color="auto"/>
      </w:pBdr>
      <w:rPr>
        <w:rFonts w:ascii="Arial" w:hAnsi="Arial" w:cs="Arial"/>
        <w:sz w:val="16"/>
        <w:szCs w:val="16"/>
      </w:rPr>
    </w:pPr>
    <w:r>
      <w:rPr>
        <w:noProof/>
      </w:rPr>
      <mc:AlternateContent>
        <mc:Choice Requires="wps">
          <w:drawing>
            <wp:anchor distT="0" distB="0" distL="114300" distR="114300" simplePos="0" relativeHeight="251661824" behindDoc="0" locked="0" layoutInCell="1" allowOverlap="1" wp14:anchorId="67E2DE2D" wp14:editId="73151EF7">
              <wp:simplePos x="0" y="0"/>
              <wp:positionH relativeFrom="margin">
                <wp:align>left</wp:align>
              </wp:positionH>
              <wp:positionV relativeFrom="paragraph">
                <wp:posOffset>57150</wp:posOffset>
              </wp:positionV>
              <wp:extent cx="4053840" cy="640080"/>
              <wp:effectExtent l="0" t="0" r="3810" b="7620"/>
              <wp:wrapSquare wrapText="bothSides"/>
              <wp:docPr id="51" name="Caixa de texto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53840" cy="6400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AA23E22" w14:textId="65F875B1" w:rsidR="0051665D" w:rsidRDefault="0051665D" w:rsidP="007637D9">
                          <w:pPr>
                            <w:pStyle w:val="Rodap"/>
                            <w:ind w:right="360"/>
                            <w:rPr>
                              <w:rFonts w:ascii="Arial" w:hAnsi="Arial" w:cs="Arial"/>
                              <w:b/>
                              <w:sz w:val="14"/>
                              <w:szCs w:val="14"/>
                            </w:rPr>
                          </w:pPr>
                          <w:r>
                            <w:rPr>
                              <w:rFonts w:ascii="Arial" w:hAnsi="Arial" w:cs="Arial"/>
                              <w:b/>
                              <w:sz w:val="14"/>
                              <w:szCs w:val="14"/>
                            </w:rPr>
                            <w:t>COORDENAÇÃO GERAL DE INFRAESTRUTURA DOS CAMPI – COGIC</w:t>
                          </w:r>
                        </w:p>
                        <w:p w14:paraId="6D368513" w14:textId="77777777" w:rsidR="0051665D" w:rsidRPr="000209E9" w:rsidRDefault="0051665D" w:rsidP="007637D9">
                          <w:pPr>
                            <w:pStyle w:val="Rodap"/>
                            <w:ind w:right="360"/>
                            <w:rPr>
                              <w:rFonts w:ascii="Arial" w:hAnsi="Arial" w:cs="Arial"/>
                              <w:b/>
                              <w:sz w:val="14"/>
                              <w:szCs w:val="14"/>
                            </w:rPr>
                          </w:pPr>
                          <w:r w:rsidRPr="000209E9">
                            <w:rPr>
                              <w:rFonts w:ascii="Arial" w:hAnsi="Arial" w:cs="Arial"/>
                              <w:b/>
                              <w:sz w:val="14"/>
                              <w:szCs w:val="14"/>
                            </w:rPr>
                            <w:t>SEGEC – Serviço de Gestão de Compras</w:t>
                          </w:r>
                        </w:p>
                        <w:p w14:paraId="5F9C2B3A" w14:textId="07C7E27E" w:rsidR="0051665D" w:rsidRPr="000209E9" w:rsidRDefault="0051665D" w:rsidP="007637D9">
                          <w:pPr>
                            <w:pStyle w:val="Rodap"/>
                            <w:rPr>
                              <w:rFonts w:ascii="Arial" w:hAnsi="Arial" w:cs="Arial"/>
                              <w:sz w:val="14"/>
                              <w:szCs w:val="14"/>
                            </w:rPr>
                          </w:pPr>
                          <w:r w:rsidRPr="000209E9">
                            <w:rPr>
                              <w:rFonts w:ascii="Arial" w:hAnsi="Arial" w:cs="Arial"/>
                              <w:sz w:val="14"/>
                              <w:szCs w:val="14"/>
                            </w:rPr>
                            <w:t xml:space="preserve">Av. Brasil, nº 4.365, Prédio Sede da </w:t>
                          </w:r>
                          <w:r>
                            <w:rPr>
                              <w:rFonts w:ascii="Arial" w:hAnsi="Arial" w:cs="Arial"/>
                              <w:sz w:val="14"/>
                              <w:szCs w:val="14"/>
                            </w:rPr>
                            <w:t>COGIC</w:t>
                          </w:r>
                          <w:r w:rsidRPr="000209E9">
                            <w:rPr>
                              <w:rFonts w:ascii="Arial" w:hAnsi="Arial" w:cs="Arial"/>
                              <w:sz w:val="14"/>
                              <w:szCs w:val="14"/>
                            </w:rPr>
                            <w:t xml:space="preserve">, </w:t>
                          </w:r>
                          <w:proofErr w:type="spellStart"/>
                          <w:r w:rsidRPr="000209E9">
                            <w:rPr>
                              <w:rFonts w:ascii="Arial" w:hAnsi="Arial" w:cs="Arial"/>
                              <w:color w:val="000000"/>
                              <w:sz w:val="14"/>
                              <w:szCs w:val="14"/>
                            </w:rPr>
                            <w:t>Sl</w:t>
                          </w:r>
                          <w:proofErr w:type="spellEnd"/>
                          <w:r w:rsidRPr="000209E9">
                            <w:rPr>
                              <w:rFonts w:ascii="Arial" w:hAnsi="Arial" w:cs="Arial"/>
                              <w:color w:val="000000"/>
                              <w:sz w:val="14"/>
                              <w:szCs w:val="14"/>
                            </w:rPr>
                            <w:t xml:space="preserve">. </w:t>
                          </w:r>
                          <w:r>
                            <w:rPr>
                              <w:rFonts w:ascii="Arial" w:hAnsi="Arial" w:cs="Arial"/>
                              <w:color w:val="000000"/>
                              <w:sz w:val="14"/>
                              <w:szCs w:val="14"/>
                            </w:rPr>
                            <w:t xml:space="preserve">11 - </w:t>
                          </w:r>
                          <w:r w:rsidRPr="000209E9">
                            <w:rPr>
                              <w:rFonts w:ascii="Arial" w:hAnsi="Arial" w:cs="Arial"/>
                              <w:sz w:val="14"/>
                              <w:szCs w:val="14"/>
                            </w:rPr>
                            <w:t xml:space="preserve"> Manguinhos ● Rio de Janeiro/RJ ● Brasil</w:t>
                          </w:r>
                        </w:p>
                        <w:p w14:paraId="05333DB2" w14:textId="1632E7A3" w:rsidR="0051665D" w:rsidRPr="00EE657B" w:rsidRDefault="0051665D" w:rsidP="007637D9">
                          <w:pPr>
                            <w:pStyle w:val="Rodap"/>
                            <w:rPr>
                              <w:rFonts w:ascii="Arial" w:hAnsi="Arial" w:cs="Arial"/>
                              <w:noProof/>
                              <w:sz w:val="14"/>
                              <w:szCs w:val="14"/>
                              <w:lang w:val="en-US"/>
                            </w:rPr>
                          </w:pPr>
                          <w:r w:rsidRPr="000209E9">
                            <w:rPr>
                              <w:rFonts w:ascii="Arial" w:hAnsi="Arial" w:cs="Arial"/>
                              <w:sz w:val="14"/>
                              <w:szCs w:val="14"/>
                              <w:lang w:val="en-US"/>
                            </w:rPr>
                            <w:t xml:space="preserve">CEP: 21.040-900 ● Tel: +55 21 </w:t>
                          </w:r>
                          <w:r w:rsidRPr="000209E9">
                            <w:rPr>
                              <w:rFonts w:ascii="Arial" w:hAnsi="Arial" w:cs="Arial"/>
                              <w:color w:val="000000"/>
                              <w:sz w:val="14"/>
                              <w:szCs w:val="14"/>
                              <w:lang w:val="en-US"/>
                            </w:rPr>
                            <w:t>2209-2</w:t>
                          </w:r>
                          <w:r>
                            <w:rPr>
                              <w:rFonts w:ascii="Arial" w:hAnsi="Arial" w:cs="Arial"/>
                              <w:color w:val="000000"/>
                              <w:sz w:val="14"/>
                              <w:szCs w:val="14"/>
                              <w:lang w:val="en-US"/>
                            </w:rPr>
                            <w:t>022</w:t>
                          </w:r>
                          <w:r w:rsidRPr="000209E9">
                            <w:rPr>
                              <w:rFonts w:ascii="Arial" w:hAnsi="Arial" w:cs="Arial"/>
                              <w:color w:val="FFFFFF"/>
                              <w:sz w:val="14"/>
                              <w:szCs w:val="14"/>
                              <w:lang w:val="en-US"/>
                            </w:rPr>
                            <w:t xml:space="preserve"> </w:t>
                          </w:r>
                          <w:r w:rsidRPr="000209E9">
                            <w:rPr>
                              <w:rFonts w:ascii="Arial" w:hAnsi="Arial" w:cs="Arial"/>
                              <w:sz w:val="14"/>
                              <w:szCs w:val="14"/>
                              <w:lang w:val="en-US"/>
                            </w:rPr>
                            <w:t xml:space="preserve">●  </w:t>
                          </w:r>
                          <w:hyperlink r:id="rId1" w:history="1">
                            <w:r w:rsidRPr="00EE657B">
                              <w:rPr>
                                <w:rStyle w:val="Hyperlink"/>
                                <w:rFonts w:ascii="Arial" w:hAnsi="Arial" w:cs="Arial"/>
                                <w:sz w:val="14"/>
                                <w:szCs w:val="14"/>
                                <w:lang w:val="en-US"/>
                              </w:rPr>
                              <w:t>www.cogic.fiocruz.br</w:t>
                            </w:r>
                          </w:hyperlink>
                          <w:r>
                            <w:rPr>
                              <w:rStyle w:val="Hyperlink"/>
                              <w:rFonts w:ascii="Arial" w:hAnsi="Arial" w:cs="Arial"/>
                              <w:sz w:val="14"/>
                              <w:szCs w:val="14"/>
                              <w:lang w:val="en-US"/>
                            </w:rPr>
                            <w:t xml:space="preserve"> </w:t>
                          </w:r>
                          <w:r w:rsidRPr="00EE657B">
                            <w:rPr>
                              <w:rFonts w:ascii="Arial" w:hAnsi="Arial" w:cs="Arial"/>
                              <w:noProof/>
                              <w:sz w:val="14"/>
                              <w:szCs w:val="14"/>
                              <w:lang w:val="en-US"/>
                            </w:rPr>
                            <w:t xml:space="preserve"> </w:t>
                          </w:r>
                          <w:r w:rsidRPr="000209E9">
                            <w:rPr>
                              <w:rFonts w:ascii="Arial" w:hAnsi="Arial" w:cs="Arial"/>
                              <w:sz w:val="14"/>
                              <w:szCs w:val="14"/>
                              <w:lang w:val="en-US"/>
                            </w:rPr>
                            <w:t>●</w:t>
                          </w:r>
                          <w:r>
                            <w:rPr>
                              <w:rFonts w:ascii="Arial" w:hAnsi="Arial" w:cs="Arial"/>
                              <w:sz w:val="14"/>
                              <w:szCs w:val="14"/>
                              <w:lang w:val="en-US"/>
                            </w:rPr>
                            <w:t xml:space="preserve"> </w:t>
                          </w:r>
                          <w:r>
                            <w:rPr>
                              <w:rFonts w:ascii="Arial" w:hAnsi="Arial" w:cs="Arial"/>
                              <w:noProof/>
                              <w:sz w:val="14"/>
                              <w:szCs w:val="14"/>
                              <w:lang w:val="en-US"/>
                            </w:rPr>
                            <w:t>e-mail:</w:t>
                          </w:r>
                          <w:r w:rsidRPr="00EE657B">
                            <w:rPr>
                              <w:rFonts w:ascii="Arial" w:hAnsi="Arial" w:cs="Arial"/>
                              <w:noProof/>
                              <w:sz w:val="14"/>
                              <w:szCs w:val="14"/>
                              <w:lang w:val="en-US"/>
                            </w:rPr>
                            <w:t>segec.cogic@fiocruz.br</w:t>
                          </w: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7E2DE2D" id="_x0000_t202" coordsize="21600,21600" o:spt="202" path="m,l,21600r21600,l21600,xe">
              <v:stroke joinstyle="miter"/>
              <v:path gradientshapeok="t" o:connecttype="rect"/>
            </v:shapetype>
            <v:shape id="Caixa de texto 51" o:spid="_x0000_s1026" type="#_x0000_t202" style="position:absolute;margin-left:0;margin-top:4.5pt;width:319.2pt;height:50.4pt;z-index:25166182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" stroked="f">
              <v:textbox inset="0,,0">
                <w:txbxContent>
                  <w:p w14:paraId="6AA23E22" w14:textId="65F875B1" w:rsidR="0051665D" w:rsidRDefault="0051665D" w:rsidP="007637D9">
                    <w:pPr>
                      <w:pStyle w:val="Rodap"/>
                      <w:ind w:right="360"/>
                      <w:rPr>
                        <w:rFonts w:ascii="Arial" w:hAnsi="Arial" w:cs="Arial"/>
                        <w:b/>
                        <w:sz w:val="14"/>
                        <w:szCs w:val="14"/>
                      </w:rPr>
                    </w:pPr>
                    <w:r>
                      <w:rPr>
                        <w:rFonts w:ascii="Arial" w:hAnsi="Arial" w:cs="Arial"/>
                        <w:b/>
                        <w:sz w:val="14"/>
                        <w:szCs w:val="14"/>
                      </w:rPr>
                      <w:t>COORDENAÇÃO GERAL DE INFRAESTRUTURA DOS CAMPI – COGIC</w:t>
                    </w:r>
                  </w:p>
                  <w:p w14:paraId="6D368513" w14:textId="77777777" w:rsidR="0051665D" w:rsidRPr="000209E9" w:rsidRDefault="0051665D" w:rsidP="007637D9">
                    <w:pPr>
                      <w:pStyle w:val="Rodap"/>
                      <w:ind w:right="360"/>
                      <w:rPr>
                        <w:rFonts w:ascii="Arial" w:hAnsi="Arial" w:cs="Arial"/>
                        <w:b/>
                        <w:sz w:val="14"/>
                        <w:szCs w:val="14"/>
                      </w:rPr>
                    </w:pPr>
                    <w:r w:rsidRPr="000209E9">
                      <w:rPr>
                        <w:rFonts w:ascii="Arial" w:hAnsi="Arial" w:cs="Arial"/>
                        <w:b/>
                        <w:sz w:val="14"/>
                        <w:szCs w:val="14"/>
                      </w:rPr>
                      <w:t>SEGEC – Serviço de Gestão de Compras</w:t>
                    </w:r>
                  </w:p>
                  <w:p w14:paraId="5F9C2B3A" w14:textId="07C7E27E" w:rsidR="0051665D" w:rsidRPr="000209E9" w:rsidRDefault="0051665D" w:rsidP="007637D9">
                    <w:pPr>
                      <w:pStyle w:val="Rodap"/>
                      <w:rPr>
                        <w:rFonts w:ascii="Arial" w:hAnsi="Arial" w:cs="Arial"/>
                        <w:sz w:val="14"/>
                        <w:szCs w:val="14"/>
                      </w:rPr>
                    </w:pPr>
                    <w:r w:rsidRPr="000209E9">
                      <w:rPr>
                        <w:rFonts w:ascii="Arial" w:hAnsi="Arial" w:cs="Arial"/>
                        <w:sz w:val="14"/>
                        <w:szCs w:val="14"/>
                      </w:rPr>
                      <w:t xml:space="preserve">Av. Brasil, nº 4.365, Prédio Sede da </w:t>
                    </w:r>
                    <w:r>
                      <w:rPr>
                        <w:rFonts w:ascii="Arial" w:hAnsi="Arial" w:cs="Arial"/>
                        <w:sz w:val="14"/>
                        <w:szCs w:val="14"/>
                      </w:rPr>
                      <w:t>COGIC</w:t>
                    </w:r>
                    <w:r w:rsidRPr="000209E9">
                      <w:rPr>
                        <w:rFonts w:ascii="Arial" w:hAnsi="Arial" w:cs="Arial"/>
                        <w:sz w:val="14"/>
                        <w:szCs w:val="14"/>
                      </w:rPr>
                      <w:t xml:space="preserve">, </w:t>
                    </w:r>
                    <w:proofErr w:type="spellStart"/>
                    <w:r w:rsidRPr="000209E9">
                      <w:rPr>
                        <w:rFonts w:ascii="Arial" w:hAnsi="Arial" w:cs="Arial"/>
                        <w:color w:val="000000"/>
                        <w:sz w:val="14"/>
                        <w:szCs w:val="14"/>
                      </w:rPr>
                      <w:t>Sl</w:t>
                    </w:r>
                    <w:proofErr w:type="spellEnd"/>
                    <w:r w:rsidRPr="000209E9">
                      <w:rPr>
                        <w:rFonts w:ascii="Arial" w:hAnsi="Arial" w:cs="Arial"/>
                        <w:color w:val="000000"/>
                        <w:sz w:val="14"/>
                        <w:szCs w:val="14"/>
                      </w:rPr>
                      <w:t xml:space="preserve">. </w:t>
                    </w:r>
                    <w:r>
                      <w:rPr>
                        <w:rFonts w:ascii="Arial" w:hAnsi="Arial" w:cs="Arial"/>
                        <w:color w:val="000000"/>
                        <w:sz w:val="14"/>
                        <w:szCs w:val="14"/>
                      </w:rPr>
                      <w:t xml:space="preserve">11 - </w:t>
                    </w:r>
                    <w:r w:rsidRPr="000209E9">
                      <w:rPr>
                        <w:rFonts w:ascii="Arial" w:hAnsi="Arial" w:cs="Arial"/>
                        <w:sz w:val="14"/>
                        <w:szCs w:val="14"/>
                      </w:rPr>
                      <w:t xml:space="preserve"> Manguinhos ● Rio de Janeiro/RJ ● Brasil</w:t>
                    </w:r>
                  </w:p>
                  <w:p w14:paraId="05333DB2" w14:textId="1632E7A3" w:rsidR="0051665D" w:rsidRPr="00EE657B" w:rsidRDefault="0051665D" w:rsidP="007637D9">
                    <w:pPr>
                      <w:pStyle w:val="Rodap"/>
                      <w:rPr>
                        <w:rFonts w:ascii="Arial" w:hAnsi="Arial" w:cs="Arial"/>
                        <w:noProof/>
                        <w:sz w:val="14"/>
                        <w:szCs w:val="14"/>
                        <w:lang w:val="en-US"/>
                      </w:rPr>
                    </w:pPr>
                    <w:r w:rsidRPr="000209E9">
                      <w:rPr>
                        <w:rFonts w:ascii="Arial" w:hAnsi="Arial" w:cs="Arial"/>
                        <w:sz w:val="14"/>
                        <w:szCs w:val="14"/>
                        <w:lang w:val="en-US"/>
                      </w:rPr>
                      <w:t xml:space="preserve">CEP: 21.040-900 ● Tel: +55 21 </w:t>
                    </w:r>
                    <w:r w:rsidRPr="000209E9">
                      <w:rPr>
                        <w:rFonts w:ascii="Arial" w:hAnsi="Arial" w:cs="Arial"/>
                        <w:color w:val="000000"/>
                        <w:sz w:val="14"/>
                        <w:szCs w:val="14"/>
                        <w:lang w:val="en-US"/>
                      </w:rPr>
                      <w:t>2209-2</w:t>
                    </w:r>
                    <w:r>
                      <w:rPr>
                        <w:rFonts w:ascii="Arial" w:hAnsi="Arial" w:cs="Arial"/>
                        <w:color w:val="000000"/>
                        <w:sz w:val="14"/>
                        <w:szCs w:val="14"/>
                        <w:lang w:val="en-US"/>
                      </w:rPr>
                      <w:t>022</w:t>
                    </w:r>
                    <w:r w:rsidRPr="000209E9">
                      <w:rPr>
                        <w:rFonts w:ascii="Arial" w:hAnsi="Arial" w:cs="Arial"/>
                        <w:color w:val="FFFFFF"/>
                        <w:sz w:val="14"/>
                        <w:szCs w:val="14"/>
                        <w:lang w:val="en-US"/>
                      </w:rPr>
                      <w:t xml:space="preserve"> </w:t>
                    </w:r>
                    <w:r w:rsidRPr="000209E9">
                      <w:rPr>
                        <w:rFonts w:ascii="Arial" w:hAnsi="Arial" w:cs="Arial"/>
                        <w:sz w:val="14"/>
                        <w:szCs w:val="14"/>
                        <w:lang w:val="en-US"/>
                      </w:rPr>
                      <w:t xml:space="preserve">●  </w:t>
                    </w:r>
                    <w:hyperlink r:id="rId2" w:history="1">
                      <w:r w:rsidRPr="00EE657B">
                        <w:rPr>
                          <w:rStyle w:val="Hyperlink"/>
                          <w:rFonts w:ascii="Arial" w:hAnsi="Arial" w:cs="Arial"/>
                          <w:sz w:val="14"/>
                          <w:szCs w:val="14"/>
                          <w:lang w:val="en-US"/>
                        </w:rPr>
                        <w:t>www.cogic.fiocruz.br</w:t>
                      </w:r>
                    </w:hyperlink>
                    <w:r>
                      <w:rPr>
                        <w:rStyle w:val="Hyperlink"/>
                        <w:rFonts w:ascii="Arial" w:hAnsi="Arial" w:cs="Arial"/>
                        <w:sz w:val="14"/>
                        <w:szCs w:val="14"/>
                        <w:lang w:val="en-US"/>
                      </w:rPr>
                      <w:t xml:space="preserve"> </w:t>
                    </w:r>
                    <w:r w:rsidRPr="00EE657B">
                      <w:rPr>
                        <w:rFonts w:ascii="Arial" w:hAnsi="Arial" w:cs="Arial"/>
                        <w:noProof/>
                        <w:sz w:val="14"/>
                        <w:szCs w:val="14"/>
                        <w:lang w:val="en-US"/>
                      </w:rPr>
                      <w:t xml:space="preserve"> </w:t>
                    </w:r>
                    <w:r w:rsidRPr="000209E9">
                      <w:rPr>
                        <w:rFonts w:ascii="Arial" w:hAnsi="Arial" w:cs="Arial"/>
                        <w:sz w:val="14"/>
                        <w:szCs w:val="14"/>
                        <w:lang w:val="en-US"/>
                      </w:rPr>
                      <w:t>●</w:t>
                    </w:r>
                    <w:r>
                      <w:rPr>
                        <w:rFonts w:ascii="Arial" w:hAnsi="Arial" w:cs="Arial"/>
                        <w:sz w:val="14"/>
                        <w:szCs w:val="14"/>
                        <w:lang w:val="en-US"/>
                      </w:rPr>
                      <w:t xml:space="preserve"> </w:t>
                    </w:r>
                    <w:r>
                      <w:rPr>
                        <w:rFonts w:ascii="Arial" w:hAnsi="Arial" w:cs="Arial"/>
                        <w:noProof/>
                        <w:sz w:val="14"/>
                        <w:szCs w:val="14"/>
                        <w:lang w:val="en-US"/>
                      </w:rPr>
                      <w:t>e-mail:</w:t>
                    </w:r>
                    <w:r w:rsidRPr="00EE657B">
                      <w:rPr>
                        <w:rFonts w:ascii="Arial" w:hAnsi="Arial" w:cs="Arial"/>
                        <w:noProof/>
                        <w:sz w:val="14"/>
                        <w:szCs w:val="14"/>
                        <w:lang w:val="en-US"/>
                      </w:rPr>
                      <w:t>segec.cogic@fiocruz.br</w:t>
                    </w:r>
                  </w:p>
                </w:txbxContent>
              </v:textbox>
              <w10:wrap type="square" anchorx="margin"/>
            </v:shape>
          </w:pict>
        </mc:Fallback>
      </mc:AlternateContent>
    </w:r>
    <w:r>
      <w:rPr>
        <w:noProof/>
      </w:rPr>
      <mc:AlternateContent>
        <mc:Choice Requires="wps">
          <w:drawing>
            <wp:anchor distT="0" distB="0" distL="114300" distR="114300" simplePos="0" relativeHeight="251655680" behindDoc="0" locked="0" layoutInCell="1" allowOverlap="1" wp14:anchorId="0FADD0BA" wp14:editId="1A2D28E5">
              <wp:simplePos x="0" y="0"/>
              <wp:positionH relativeFrom="column">
                <wp:posOffset>4980864</wp:posOffset>
              </wp:positionH>
              <wp:positionV relativeFrom="paragraph">
                <wp:posOffset>12065</wp:posOffset>
              </wp:positionV>
              <wp:extent cx="1248770" cy="685800"/>
              <wp:effectExtent l="0" t="0" r="8890" b="0"/>
              <wp:wrapNone/>
              <wp:docPr id="53" name="Caixa de texto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48770" cy="685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B65ACF3" w14:textId="77777777" w:rsidR="0051665D" w:rsidRDefault="0051665D" w:rsidP="007637D9">
                          <w:pPr>
                            <w:rPr>
                              <w:rFonts w:ascii="Arial" w:hAnsi="Arial" w:cs="Arial"/>
                              <w:color w:val="000000"/>
                              <w:sz w:val="14"/>
                              <w:szCs w:val="14"/>
                            </w:rPr>
                          </w:pPr>
                          <w:r>
                            <w:rPr>
                              <w:rFonts w:ascii="Arial" w:hAnsi="Arial" w:cs="Arial"/>
                              <w:color w:val="000000"/>
                              <w:sz w:val="14"/>
                              <w:szCs w:val="14"/>
                            </w:rPr>
                            <w:t>Rosimeri</w:t>
                          </w:r>
                        </w:p>
                        <w:p w14:paraId="46A8CAAE" w14:textId="77777777" w:rsidR="0051665D" w:rsidRPr="000209E9" w:rsidRDefault="0051665D" w:rsidP="007637D9">
                          <w:pPr>
                            <w:rPr>
                              <w:rFonts w:ascii="Arial" w:hAnsi="Arial" w:cs="Arial"/>
                              <w:color w:val="000000"/>
                              <w:sz w:val="14"/>
                              <w:szCs w:val="14"/>
                            </w:rPr>
                          </w:pPr>
                          <w:r>
                            <w:rPr>
                              <w:rFonts w:ascii="Arial" w:hAnsi="Arial" w:cs="Arial"/>
                              <w:color w:val="000000"/>
                              <w:sz w:val="14"/>
                              <w:szCs w:val="14"/>
                            </w:rPr>
                            <w:t>18/07/2018</w:t>
                          </w:r>
                        </w:p>
                        <w:p w14:paraId="54745E56" w14:textId="6DCE84B7" w:rsidR="0051665D" w:rsidRPr="000209E9" w:rsidRDefault="0051665D" w:rsidP="007637D9">
                          <w:pPr>
                            <w:rPr>
                              <w:rFonts w:ascii="Arial" w:hAnsi="Arial" w:cs="Arial"/>
                              <w:color w:val="000000"/>
                              <w:sz w:val="14"/>
                              <w:szCs w:val="14"/>
                            </w:rPr>
                          </w:pPr>
                          <w:r w:rsidRPr="000209E9">
                            <w:rPr>
                              <w:rFonts w:ascii="Arial" w:hAnsi="Arial" w:cs="Arial"/>
                              <w:color w:val="000000"/>
                              <w:sz w:val="14"/>
                              <w:szCs w:val="14"/>
                            </w:rPr>
                            <w:fldChar w:fldCharType="begin"/>
                          </w:r>
                          <w:r w:rsidRPr="000209E9">
                            <w:rPr>
                              <w:rFonts w:ascii="Arial" w:hAnsi="Arial" w:cs="Arial"/>
                              <w:color w:val="000000"/>
                              <w:sz w:val="14"/>
                              <w:szCs w:val="14"/>
                            </w:rPr>
                            <w:instrText xml:space="preserve"> DATE \@ "d/M/yyyy" </w:instrText>
                          </w:r>
                          <w:r w:rsidRPr="000209E9">
                            <w:rPr>
                              <w:rFonts w:ascii="Arial" w:hAnsi="Arial" w:cs="Arial"/>
                              <w:color w:val="000000"/>
                              <w:sz w:val="14"/>
                              <w:szCs w:val="14"/>
                            </w:rPr>
                            <w:fldChar w:fldCharType="separate"/>
                          </w:r>
                          <w:r>
                            <w:rPr>
                              <w:rFonts w:ascii="Arial" w:hAnsi="Arial" w:cs="Arial"/>
                              <w:noProof/>
                              <w:color w:val="000000"/>
                              <w:sz w:val="14"/>
                              <w:szCs w:val="14"/>
                            </w:rPr>
                            <w:t>4/9/2018</w:t>
                          </w:r>
                          <w:r w:rsidRPr="000209E9">
                            <w:rPr>
                              <w:rFonts w:ascii="Arial" w:hAnsi="Arial" w:cs="Arial"/>
                              <w:color w:val="000000"/>
                              <w:sz w:val="14"/>
                              <w:szCs w:val="14"/>
                            </w:rPr>
                            <w:fldChar w:fldCharType="end"/>
                          </w:r>
                        </w:p>
                        <w:p w14:paraId="0F53DD04" w14:textId="77777777" w:rsidR="0051665D" w:rsidRPr="000209E9" w:rsidRDefault="0051665D" w:rsidP="007637D9">
                          <w:pPr>
                            <w:rPr>
                              <w:rFonts w:ascii="Arial" w:hAnsi="Arial" w:cs="Arial"/>
                              <w:sz w:val="14"/>
                              <w:szCs w:val="14"/>
                            </w:rPr>
                          </w:pPr>
                          <w:r>
                            <w:rPr>
                              <w:rFonts w:ascii="Arial" w:hAnsi="Arial" w:cs="Arial"/>
                              <w:sz w:val="14"/>
                              <w:szCs w:val="14"/>
                            </w:rPr>
                            <w:t xml:space="preserve">Edital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FADD0BA" id="Caixa de texto 53" o:spid="_x0000_s1027" type="#_x0000_t202" style="position:absolute;margin-left:392.2pt;margin-top:.95pt;width:98.35pt;height:54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" stroked="f">
              <v:textbox>
                <w:txbxContent>
                  <w:p w14:paraId="3B65ACF3" w14:textId="77777777" w:rsidR="0051665D" w:rsidRDefault="0051665D" w:rsidP="007637D9">
                    <w:pPr>
                      <w:rPr>
                        <w:rFonts w:ascii="Arial" w:hAnsi="Arial" w:cs="Arial"/>
                        <w:color w:val="000000"/>
                        <w:sz w:val="14"/>
                        <w:szCs w:val="14"/>
                      </w:rPr>
                    </w:pPr>
                    <w:r>
                      <w:rPr>
                        <w:rFonts w:ascii="Arial" w:hAnsi="Arial" w:cs="Arial"/>
                        <w:color w:val="000000"/>
                        <w:sz w:val="14"/>
                        <w:szCs w:val="14"/>
                      </w:rPr>
                      <w:t>Rosimeri</w:t>
                    </w:r>
                  </w:p>
                  <w:p w14:paraId="46A8CAAE" w14:textId="77777777" w:rsidR="0051665D" w:rsidRPr="000209E9" w:rsidRDefault="0051665D" w:rsidP="007637D9">
                    <w:pPr>
                      <w:rPr>
                        <w:rFonts w:ascii="Arial" w:hAnsi="Arial" w:cs="Arial"/>
                        <w:color w:val="000000"/>
                        <w:sz w:val="14"/>
                        <w:szCs w:val="14"/>
                      </w:rPr>
                    </w:pPr>
                    <w:r>
                      <w:rPr>
                        <w:rFonts w:ascii="Arial" w:hAnsi="Arial" w:cs="Arial"/>
                        <w:color w:val="000000"/>
                        <w:sz w:val="14"/>
                        <w:szCs w:val="14"/>
                      </w:rPr>
                      <w:t>18/07/2018</w:t>
                    </w:r>
                  </w:p>
                  <w:p w14:paraId="54745E56" w14:textId="6DCE84B7" w:rsidR="0051665D" w:rsidRPr="000209E9" w:rsidRDefault="0051665D" w:rsidP="007637D9">
                    <w:pPr>
                      <w:rPr>
                        <w:rFonts w:ascii="Arial" w:hAnsi="Arial" w:cs="Arial"/>
                        <w:color w:val="000000"/>
                        <w:sz w:val="14"/>
                        <w:szCs w:val="14"/>
                      </w:rPr>
                    </w:pPr>
                    <w:r w:rsidRPr="000209E9">
                      <w:rPr>
                        <w:rFonts w:ascii="Arial" w:hAnsi="Arial" w:cs="Arial"/>
                        <w:color w:val="000000"/>
                        <w:sz w:val="14"/>
                        <w:szCs w:val="14"/>
                      </w:rPr>
                      <w:fldChar w:fldCharType="begin"/>
                    </w:r>
                    <w:r w:rsidRPr="000209E9">
                      <w:rPr>
                        <w:rFonts w:ascii="Arial" w:hAnsi="Arial" w:cs="Arial"/>
                        <w:color w:val="000000"/>
                        <w:sz w:val="14"/>
                        <w:szCs w:val="14"/>
                      </w:rPr>
                      <w:instrText xml:space="preserve"> DATE \@ "d/M/yyyy" </w:instrText>
                    </w:r>
                    <w:r w:rsidRPr="000209E9">
                      <w:rPr>
                        <w:rFonts w:ascii="Arial" w:hAnsi="Arial" w:cs="Arial"/>
                        <w:color w:val="000000"/>
                        <w:sz w:val="14"/>
                        <w:szCs w:val="14"/>
                      </w:rPr>
                      <w:fldChar w:fldCharType="separate"/>
                    </w:r>
                    <w:r>
                      <w:rPr>
                        <w:rFonts w:ascii="Arial" w:hAnsi="Arial" w:cs="Arial"/>
                        <w:noProof/>
                        <w:color w:val="000000"/>
                        <w:sz w:val="14"/>
                        <w:szCs w:val="14"/>
                      </w:rPr>
                      <w:t>4/9/2018</w:t>
                    </w:r>
                    <w:r w:rsidRPr="000209E9">
                      <w:rPr>
                        <w:rFonts w:ascii="Arial" w:hAnsi="Arial" w:cs="Arial"/>
                        <w:color w:val="000000"/>
                        <w:sz w:val="14"/>
                        <w:szCs w:val="14"/>
                      </w:rPr>
                      <w:fldChar w:fldCharType="end"/>
                    </w:r>
                  </w:p>
                  <w:p w14:paraId="0F53DD04" w14:textId="77777777" w:rsidR="0051665D" w:rsidRPr="000209E9" w:rsidRDefault="0051665D" w:rsidP="007637D9">
                    <w:pPr>
                      <w:rPr>
                        <w:rFonts w:ascii="Arial" w:hAnsi="Arial" w:cs="Arial"/>
                        <w:sz w:val="14"/>
                        <w:szCs w:val="14"/>
                      </w:rPr>
                    </w:pPr>
                    <w:r>
                      <w:rPr>
                        <w:rFonts w:ascii="Arial" w:hAnsi="Arial" w:cs="Arial"/>
                        <w:sz w:val="14"/>
                        <w:szCs w:val="14"/>
                      </w:rPr>
                      <w:t xml:space="preserve">Edital </w:t>
                    </w:r>
                  </w:p>
                </w:txbxContent>
              </v:textbox>
            </v:shape>
          </w:pict>
        </mc:Fallback>
      </mc:AlternateContent>
    </w:r>
    <w:r>
      <w:rPr>
        <w:noProof/>
      </w:rPr>
      <mc:AlternateContent>
        <mc:Choice Requires="wps">
          <w:drawing>
            <wp:anchor distT="0" distB="0" distL="114300" distR="114300" simplePos="0" relativeHeight="251658752" behindDoc="0" locked="0" layoutInCell="1" allowOverlap="1" wp14:anchorId="51868AF1" wp14:editId="318D30C5">
              <wp:simplePos x="0" y="0"/>
              <wp:positionH relativeFrom="column">
                <wp:posOffset>3884295</wp:posOffset>
              </wp:positionH>
              <wp:positionV relativeFrom="paragraph">
                <wp:posOffset>10160</wp:posOffset>
              </wp:positionV>
              <wp:extent cx="1099820" cy="685800"/>
              <wp:effectExtent l="0" t="0" r="5080" b="0"/>
              <wp:wrapNone/>
              <wp:docPr id="52" name="Caixa de texto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9820" cy="685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EBBD838" w14:textId="77777777" w:rsidR="0051665D" w:rsidRPr="000209E9" w:rsidRDefault="0051665D" w:rsidP="007637D9">
                          <w:pPr>
                            <w:pBdr>
                              <w:right w:val="single" w:sz="4" w:space="4" w:color="auto"/>
                            </w:pBdr>
                            <w:jc w:val="right"/>
                            <w:rPr>
                              <w:rFonts w:ascii="Arial" w:hAnsi="Arial" w:cs="Arial"/>
                              <w:sz w:val="14"/>
                              <w:szCs w:val="14"/>
                            </w:rPr>
                          </w:pPr>
                          <w:r w:rsidRPr="000209E9">
                            <w:rPr>
                              <w:rFonts w:ascii="Arial" w:hAnsi="Arial" w:cs="Arial"/>
                              <w:sz w:val="14"/>
                              <w:szCs w:val="14"/>
                            </w:rPr>
                            <w:t>Autor:</w:t>
                          </w:r>
                        </w:p>
                        <w:p w14:paraId="4762B296" w14:textId="77777777" w:rsidR="0051665D" w:rsidRPr="000209E9" w:rsidRDefault="0051665D" w:rsidP="007637D9">
                          <w:pPr>
                            <w:pBdr>
                              <w:right w:val="single" w:sz="4" w:space="4" w:color="auto"/>
                            </w:pBdr>
                            <w:jc w:val="right"/>
                            <w:rPr>
                              <w:rFonts w:ascii="Arial" w:hAnsi="Arial" w:cs="Arial"/>
                              <w:sz w:val="14"/>
                              <w:szCs w:val="14"/>
                            </w:rPr>
                          </w:pPr>
                          <w:r w:rsidRPr="000209E9">
                            <w:rPr>
                              <w:rFonts w:ascii="Arial" w:hAnsi="Arial" w:cs="Arial"/>
                              <w:sz w:val="14"/>
                              <w:szCs w:val="14"/>
                            </w:rPr>
                            <w:t>Data de Criação:</w:t>
                          </w:r>
                        </w:p>
                        <w:p w14:paraId="306A00F4" w14:textId="77777777" w:rsidR="0051665D" w:rsidRPr="000209E9" w:rsidRDefault="0051665D" w:rsidP="007637D9">
                          <w:pPr>
                            <w:pBdr>
                              <w:right w:val="single" w:sz="4" w:space="4" w:color="auto"/>
                            </w:pBdr>
                            <w:jc w:val="right"/>
                            <w:rPr>
                              <w:rFonts w:ascii="Arial" w:hAnsi="Arial" w:cs="Arial"/>
                              <w:sz w:val="14"/>
                              <w:szCs w:val="14"/>
                            </w:rPr>
                          </w:pPr>
                          <w:r w:rsidRPr="000209E9">
                            <w:rPr>
                              <w:rFonts w:ascii="Arial" w:hAnsi="Arial" w:cs="Arial"/>
                              <w:sz w:val="14"/>
                              <w:szCs w:val="14"/>
                            </w:rPr>
                            <w:t>Data de Impressão:</w:t>
                          </w:r>
                        </w:p>
                        <w:p w14:paraId="6DB37006" w14:textId="77777777" w:rsidR="0051665D" w:rsidRPr="000209E9" w:rsidRDefault="0051665D" w:rsidP="007637D9">
                          <w:pPr>
                            <w:pBdr>
                              <w:right w:val="single" w:sz="4" w:space="4" w:color="auto"/>
                            </w:pBdr>
                            <w:jc w:val="right"/>
                            <w:rPr>
                              <w:rFonts w:ascii="Arial" w:hAnsi="Arial" w:cs="Arial"/>
                              <w:sz w:val="14"/>
                              <w:szCs w:val="14"/>
                            </w:rPr>
                          </w:pPr>
                          <w:r w:rsidRPr="000209E9">
                            <w:rPr>
                              <w:rFonts w:ascii="Arial" w:hAnsi="Arial" w:cs="Arial"/>
                              <w:sz w:val="14"/>
                              <w:szCs w:val="14"/>
                            </w:rPr>
                            <w:t>Nome do Arquivo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868AF1" id="Caixa de texto 52" o:spid="_x0000_s1028" type="#_x0000_t202" style="position:absolute;margin-left:305.85pt;margin-top:.8pt;width:86.6pt;height:54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" stroked="f">
              <v:textbox>
                <w:txbxContent>
                  <w:p w14:paraId="3EBBD838" w14:textId="77777777" w:rsidR="0051665D" w:rsidRPr="000209E9" w:rsidRDefault="0051665D" w:rsidP="007637D9">
                    <w:pPr>
                      <w:pBdr>
                        <w:right w:val="single" w:sz="4" w:space="4" w:color="auto"/>
                      </w:pBdr>
                      <w:jc w:val="right"/>
                      <w:rPr>
                        <w:rFonts w:ascii="Arial" w:hAnsi="Arial" w:cs="Arial"/>
                        <w:sz w:val="14"/>
                        <w:szCs w:val="14"/>
                      </w:rPr>
                    </w:pPr>
                    <w:r w:rsidRPr="000209E9">
                      <w:rPr>
                        <w:rFonts w:ascii="Arial" w:hAnsi="Arial" w:cs="Arial"/>
                        <w:sz w:val="14"/>
                        <w:szCs w:val="14"/>
                      </w:rPr>
                      <w:t>Autor:</w:t>
                    </w:r>
                  </w:p>
                  <w:p w14:paraId="4762B296" w14:textId="77777777" w:rsidR="0051665D" w:rsidRPr="000209E9" w:rsidRDefault="0051665D" w:rsidP="007637D9">
                    <w:pPr>
                      <w:pBdr>
                        <w:right w:val="single" w:sz="4" w:space="4" w:color="auto"/>
                      </w:pBdr>
                      <w:jc w:val="right"/>
                      <w:rPr>
                        <w:rFonts w:ascii="Arial" w:hAnsi="Arial" w:cs="Arial"/>
                        <w:sz w:val="14"/>
                        <w:szCs w:val="14"/>
                      </w:rPr>
                    </w:pPr>
                    <w:r w:rsidRPr="000209E9">
                      <w:rPr>
                        <w:rFonts w:ascii="Arial" w:hAnsi="Arial" w:cs="Arial"/>
                        <w:sz w:val="14"/>
                        <w:szCs w:val="14"/>
                      </w:rPr>
                      <w:t>Data de Criação:</w:t>
                    </w:r>
                  </w:p>
                  <w:p w14:paraId="306A00F4" w14:textId="77777777" w:rsidR="0051665D" w:rsidRPr="000209E9" w:rsidRDefault="0051665D" w:rsidP="007637D9">
                    <w:pPr>
                      <w:pBdr>
                        <w:right w:val="single" w:sz="4" w:space="4" w:color="auto"/>
                      </w:pBdr>
                      <w:jc w:val="right"/>
                      <w:rPr>
                        <w:rFonts w:ascii="Arial" w:hAnsi="Arial" w:cs="Arial"/>
                        <w:sz w:val="14"/>
                        <w:szCs w:val="14"/>
                      </w:rPr>
                    </w:pPr>
                    <w:r w:rsidRPr="000209E9">
                      <w:rPr>
                        <w:rFonts w:ascii="Arial" w:hAnsi="Arial" w:cs="Arial"/>
                        <w:sz w:val="14"/>
                        <w:szCs w:val="14"/>
                      </w:rPr>
                      <w:t>Data de Impressão:</w:t>
                    </w:r>
                  </w:p>
                  <w:p w14:paraId="6DB37006" w14:textId="77777777" w:rsidR="0051665D" w:rsidRPr="000209E9" w:rsidRDefault="0051665D" w:rsidP="007637D9">
                    <w:pPr>
                      <w:pBdr>
                        <w:right w:val="single" w:sz="4" w:space="4" w:color="auto"/>
                      </w:pBdr>
                      <w:jc w:val="right"/>
                      <w:rPr>
                        <w:rFonts w:ascii="Arial" w:hAnsi="Arial" w:cs="Arial"/>
                        <w:sz w:val="14"/>
                        <w:szCs w:val="14"/>
                      </w:rPr>
                    </w:pPr>
                    <w:r w:rsidRPr="000209E9">
                      <w:rPr>
                        <w:rFonts w:ascii="Arial" w:hAnsi="Arial" w:cs="Arial"/>
                        <w:sz w:val="14"/>
                        <w:szCs w:val="14"/>
                      </w:rPr>
                      <w:t>Nome do Arquivo</w:t>
                    </w:r>
                  </w:p>
                </w:txbxContent>
              </v:textbox>
            </v:shape>
          </w:pict>
        </mc:Fallback>
      </mc:AlternateContent>
    </w:r>
  </w:p>
  <w:p w14:paraId="18198951" w14:textId="77777777" w:rsidR="0051665D" w:rsidRPr="00174EB9" w:rsidRDefault="0051665D" w:rsidP="007637D9">
    <w:pPr>
      <w:pStyle w:val="Rodap"/>
    </w:pPr>
  </w:p>
  <w:p w14:paraId="26B5A139" w14:textId="77777777" w:rsidR="0051665D" w:rsidRPr="00A474CE" w:rsidRDefault="0051665D" w:rsidP="00A474CE">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DEBB7CA" w14:textId="77777777" w:rsidR="0051665D" w:rsidRDefault="0051665D">
      <w:r>
        <w:separator/>
      </w:r>
    </w:p>
  </w:footnote>
  <w:footnote w:type="continuationSeparator" w:id="0">
    <w:p w14:paraId="54B41BE3" w14:textId="77777777" w:rsidR="0051665D" w:rsidRDefault="0051665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8C8D41" w14:textId="77777777" w:rsidR="0051665D" w:rsidRPr="006F393A" w:rsidRDefault="0051665D" w:rsidP="006F393A">
    <w:pPr>
      <w:tabs>
        <w:tab w:val="center" w:pos="4252"/>
        <w:tab w:val="right" w:pos="8504"/>
      </w:tabs>
      <w:spacing w:line="360" w:lineRule="auto"/>
      <w:jc w:val="both"/>
      <w:rPr>
        <w:rFonts w:ascii="Arial" w:hAnsi="Arial" w:cs="Times New Roman"/>
        <w:sz w:val="10"/>
      </w:rPr>
    </w:pPr>
    <w:r>
      <w:rPr>
        <w:rFonts w:ascii="Book Antiqua" w:hAnsi="Book Antiqua" w:cs="Times New Roman"/>
        <w:noProof/>
        <w:sz w:val="20"/>
      </w:rPr>
      <w:drawing>
        <wp:inline distT="0" distB="0" distL="0" distR="0" wp14:anchorId="265CFD5B" wp14:editId="58705111">
          <wp:extent cx="2639833" cy="612251"/>
          <wp:effectExtent l="0" t="0" r="8255" b="0"/>
          <wp:docPr id="3" name="Imagem 3" descr="Descrição: cabeçalho_document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ção: cabeçalho_documentos"/>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2639932" cy="612274"/>
                  </a:xfrm>
                  <a:prstGeom prst="rect">
                    <a:avLst/>
                  </a:prstGeom>
                  <a:noFill/>
                  <a:ln>
                    <a:noFill/>
                  </a:ln>
                </pic:spPr>
              </pic:pic>
            </a:graphicData>
          </a:graphic>
        </wp:inline>
      </w:drawing>
    </w:r>
  </w:p>
  <w:p w14:paraId="1C13CCEF" w14:textId="77777777" w:rsidR="0051665D" w:rsidRDefault="0051665D" w:rsidP="006F393A">
    <w:pPr>
      <w:pStyle w:val="Cabealho"/>
      <w:tabs>
        <w:tab w:val="clear" w:pos="4252"/>
        <w:tab w:val="clear" w:pos="8504"/>
        <w:tab w:val="left" w:pos="7350"/>
      </w:tabs>
      <w:rPr>
        <w:sz w:val="10"/>
        <w:szCs w:val="10"/>
      </w:rPr>
    </w:pPr>
    <w:r>
      <w:rPr>
        <w:sz w:val="10"/>
        <w:szCs w:val="10"/>
      </w:rPr>
      <w:tab/>
    </w:r>
  </w:p>
  <w:p w14:paraId="3EA9A9E4" w14:textId="77777777" w:rsidR="0051665D" w:rsidRDefault="0051665D" w:rsidP="00C53918">
    <w:pPr>
      <w:pStyle w:val="Cabealho"/>
      <w:rPr>
        <w:sz w:val="16"/>
        <w:szCs w:val="16"/>
      </w:rPr>
    </w:pPr>
  </w:p>
  <w:p w14:paraId="0DE76B18" w14:textId="3FCEBD7A" w:rsidR="0051665D" w:rsidRPr="00847E7F" w:rsidRDefault="0051665D" w:rsidP="00A474CE">
    <w:pPr>
      <w:pStyle w:val="Corpodetexto"/>
      <w:spacing w:line="276" w:lineRule="auto"/>
      <w:rPr>
        <w:rFonts w:ascii="Arial" w:hAnsi="Arial" w:cs="Arial"/>
        <w:sz w:val="14"/>
        <w:szCs w:val="14"/>
      </w:rPr>
    </w:pPr>
    <w:r w:rsidRPr="00847E7F">
      <w:rPr>
        <w:rFonts w:ascii="Arial" w:hAnsi="Arial" w:cs="Arial"/>
        <w:sz w:val="14"/>
        <w:szCs w:val="14"/>
      </w:rPr>
      <w:t>Processo nº 25389.</w:t>
    </w:r>
    <w:r>
      <w:rPr>
        <w:rFonts w:ascii="Arial" w:hAnsi="Arial" w:cs="Arial"/>
        <w:sz w:val="14"/>
        <w:szCs w:val="14"/>
      </w:rPr>
      <w:t>000214/2017-56</w:t>
    </w:r>
    <w:r w:rsidRPr="00847E7F">
      <w:rPr>
        <w:rFonts w:ascii="Arial" w:hAnsi="Arial" w:cs="Arial"/>
        <w:sz w:val="14"/>
        <w:szCs w:val="14"/>
      </w:rPr>
      <w:tab/>
    </w:r>
    <w:r w:rsidRPr="00847E7F">
      <w:rPr>
        <w:rFonts w:ascii="Arial" w:hAnsi="Arial" w:cs="Arial"/>
        <w:sz w:val="14"/>
        <w:szCs w:val="14"/>
      </w:rPr>
      <w:tab/>
    </w:r>
    <w:r w:rsidRPr="00847E7F">
      <w:rPr>
        <w:rFonts w:ascii="Arial" w:hAnsi="Arial" w:cs="Arial"/>
        <w:sz w:val="14"/>
        <w:szCs w:val="14"/>
      </w:rPr>
      <w:tab/>
    </w:r>
    <w:r w:rsidRPr="00847E7F">
      <w:rPr>
        <w:rFonts w:ascii="Arial" w:hAnsi="Arial" w:cs="Arial"/>
        <w:sz w:val="14"/>
        <w:szCs w:val="14"/>
      </w:rPr>
      <w:tab/>
    </w:r>
    <w:r w:rsidRPr="00847E7F">
      <w:rPr>
        <w:rFonts w:ascii="Arial" w:hAnsi="Arial" w:cs="Arial"/>
        <w:sz w:val="14"/>
        <w:szCs w:val="14"/>
      </w:rPr>
      <w:tab/>
    </w:r>
    <w:r w:rsidRPr="00847E7F">
      <w:rPr>
        <w:rFonts w:ascii="Arial" w:hAnsi="Arial" w:cs="Arial"/>
        <w:sz w:val="14"/>
        <w:szCs w:val="14"/>
      </w:rPr>
      <w:tab/>
    </w:r>
    <w:r>
      <w:rPr>
        <w:rFonts w:ascii="Arial" w:hAnsi="Arial" w:cs="Arial"/>
        <w:sz w:val="14"/>
        <w:szCs w:val="14"/>
      </w:rPr>
      <w:t xml:space="preserve">                         </w:t>
    </w:r>
    <w:r w:rsidRPr="00847E7F">
      <w:rPr>
        <w:rFonts w:ascii="Arial" w:hAnsi="Arial" w:cs="Arial"/>
        <w:sz w:val="14"/>
        <w:szCs w:val="14"/>
      </w:rPr>
      <w:t xml:space="preserve"> </w:t>
    </w:r>
    <w:r w:rsidR="00C97CB4">
      <w:rPr>
        <w:rFonts w:ascii="Arial" w:hAnsi="Arial" w:cs="Arial"/>
        <w:sz w:val="14"/>
        <w:szCs w:val="14"/>
      </w:rPr>
      <w:t xml:space="preserve">   </w:t>
    </w:r>
    <w:r>
      <w:rPr>
        <w:rFonts w:ascii="Arial" w:hAnsi="Arial" w:cs="Arial"/>
        <w:sz w:val="14"/>
        <w:szCs w:val="14"/>
      </w:rPr>
      <w:t xml:space="preserve">Pregão </w:t>
    </w:r>
    <w:r w:rsidRPr="00847E7F">
      <w:rPr>
        <w:rFonts w:ascii="Arial" w:hAnsi="Arial" w:cs="Arial"/>
        <w:sz w:val="14"/>
        <w:szCs w:val="14"/>
      </w:rPr>
      <w:t>nº</w:t>
    </w:r>
    <w:r>
      <w:rPr>
        <w:rFonts w:ascii="Arial" w:hAnsi="Arial" w:cs="Arial"/>
        <w:sz w:val="14"/>
        <w:szCs w:val="14"/>
      </w:rPr>
      <w:t xml:space="preserve"> 24</w:t>
    </w:r>
    <w:r w:rsidRPr="00847E7F">
      <w:rPr>
        <w:rFonts w:ascii="Arial" w:hAnsi="Arial" w:cs="Arial"/>
        <w:sz w:val="14"/>
        <w:szCs w:val="14"/>
      </w:rPr>
      <w:t xml:space="preserve"> </w:t>
    </w:r>
    <w:r>
      <w:rPr>
        <w:rFonts w:ascii="Arial" w:hAnsi="Arial" w:cs="Arial"/>
        <w:sz w:val="14"/>
        <w:szCs w:val="14"/>
      </w:rPr>
      <w:t>/2018</w:t>
    </w:r>
    <w:r w:rsidRPr="00847E7F">
      <w:rPr>
        <w:rFonts w:ascii="Arial" w:hAnsi="Arial" w:cs="Arial"/>
        <w:sz w:val="14"/>
        <w:szCs w:val="14"/>
      </w:rPr>
      <w:t>-COGIC</w:t>
    </w:r>
  </w:p>
  <w:p w14:paraId="02043457" w14:textId="77777777" w:rsidR="0051665D" w:rsidRDefault="0051665D" w:rsidP="00A474CE">
    <w:pPr>
      <w:pStyle w:val="Cabealho"/>
      <w:pBdr>
        <w:bottom w:val="single" w:sz="4" w:space="1" w:color="auto"/>
      </w:pBdr>
      <w:rPr>
        <w:sz w:val="4"/>
        <w:szCs w:val="4"/>
      </w:rPr>
    </w:pPr>
  </w:p>
  <w:p w14:paraId="76589F0E" w14:textId="77777777" w:rsidR="0051665D" w:rsidRDefault="0051665D" w:rsidP="009F4C29">
    <w:pPr>
      <w:pStyle w:val="Cabealho"/>
      <w:tabs>
        <w:tab w:val="clear" w:pos="4252"/>
        <w:tab w:val="clear" w:pos="8504"/>
        <w:tab w:val="left" w:pos="3866"/>
        <w:tab w:val="left" w:pos="5412"/>
      </w:tabs>
    </w:pP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15:restartNumberingAfterBreak="0">
    <w:nsid w:val="00000001"/>
    <w:multiLevelType w:val="multilevel"/>
    <w:tmpl w:val="00000001"/>
    <w:name w:val="RTF_Num 28"/>
    <w:lvl w:ilvl="0">
      <w:start w:val="1"/>
      <w:numFmt w:val="lowerLetter"/>
      <w:lvlText w:val="%1."/>
      <w:lvlJc w:val="left"/>
      <w:pPr>
        <w:tabs>
          <w:tab w:val="num" w:pos="2160"/>
        </w:tabs>
        <w:ind w:left="2160" w:hanging="360"/>
      </w:pPr>
      <w:rPr>
        <w:b/>
        <w:bCs/>
      </w:rPr>
    </w:lvl>
    <w:lvl w:ilvl="1">
      <w:start w:val="1"/>
      <w:numFmt w:val="lowerLetter"/>
      <w:lvlText w:val="%2."/>
      <w:lvlJc w:val="left"/>
      <w:pPr>
        <w:tabs>
          <w:tab w:val="num" w:pos="2880"/>
        </w:tabs>
        <w:ind w:left="2880" w:hanging="360"/>
      </w:pPr>
    </w:lvl>
    <w:lvl w:ilvl="2">
      <w:start w:val="1"/>
      <w:numFmt w:val="lowerRoman"/>
      <w:lvlText w:val="%3."/>
      <w:lvlJc w:val="right"/>
      <w:pPr>
        <w:tabs>
          <w:tab w:val="num" w:pos="3600"/>
        </w:tabs>
        <w:ind w:left="3600" w:firstLine="0"/>
      </w:pPr>
    </w:lvl>
    <w:lvl w:ilvl="3">
      <w:start w:val="1"/>
      <w:numFmt w:val="decimal"/>
      <w:lvlText w:val="%4."/>
      <w:lvlJc w:val="left"/>
      <w:pPr>
        <w:tabs>
          <w:tab w:val="num" w:pos="4320"/>
        </w:tabs>
        <w:ind w:left="4320" w:hanging="360"/>
      </w:pPr>
    </w:lvl>
    <w:lvl w:ilvl="4">
      <w:start w:val="1"/>
      <w:numFmt w:val="lowerLetter"/>
      <w:lvlText w:val="%5."/>
      <w:lvlJc w:val="left"/>
      <w:pPr>
        <w:tabs>
          <w:tab w:val="num" w:pos="5040"/>
        </w:tabs>
        <w:ind w:left="5040" w:hanging="360"/>
      </w:pPr>
    </w:lvl>
    <w:lvl w:ilvl="5">
      <w:start w:val="1"/>
      <w:numFmt w:val="lowerRoman"/>
      <w:lvlText w:val="%6."/>
      <w:lvlJc w:val="right"/>
      <w:pPr>
        <w:tabs>
          <w:tab w:val="num" w:pos="5760"/>
        </w:tabs>
        <w:ind w:left="5760" w:firstLine="0"/>
      </w:pPr>
    </w:lvl>
    <w:lvl w:ilvl="6">
      <w:start w:val="1"/>
      <w:numFmt w:val="decimal"/>
      <w:lvlText w:val="%7."/>
      <w:lvlJc w:val="left"/>
      <w:pPr>
        <w:tabs>
          <w:tab w:val="num" w:pos="6480"/>
        </w:tabs>
        <w:ind w:left="6480" w:hanging="360"/>
      </w:pPr>
    </w:lvl>
    <w:lvl w:ilvl="7">
      <w:start w:val="1"/>
      <w:numFmt w:val="lowerLetter"/>
      <w:lvlText w:val="%8."/>
      <w:lvlJc w:val="left"/>
      <w:pPr>
        <w:tabs>
          <w:tab w:val="num" w:pos="7200"/>
        </w:tabs>
        <w:ind w:left="7200" w:hanging="360"/>
      </w:pPr>
    </w:lvl>
    <w:lvl w:ilvl="8">
      <w:start w:val="1"/>
      <w:numFmt w:val="lowerRoman"/>
      <w:lvlText w:val="%9."/>
      <w:lvlJc w:val="right"/>
      <w:pPr>
        <w:tabs>
          <w:tab w:val="num" w:pos="7920"/>
        </w:tabs>
        <w:ind w:left="7920" w:firstLine="0"/>
      </w:pPr>
    </w:lvl>
  </w:abstractNum>
  <w:abstractNum w:abstractNumId="2" w15:restartNumberingAfterBreak="0">
    <w:nsid w:val="00000002"/>
    <w:multiLevelType w:val="multilevel"/>
    <w:tmpl w:val="00000002"/>
    <w:name w:val="RTF_Num 12"/>
    <w:lvl w:ilvl="0">
      <w:start w:val="1"/>
      <w:numFmt w:val="lowerLetter"/>
      <w:lvlText w:val="%1."/>
      <w:lvlJc w:val="left"/>
      <w:pPr>
        <w:tabs>
          <w:tab w:val="num" w:pos="2160"/>
        </w:tabs>
        <w:ind w:left="2160" w:hanging="360"/>
      </w:pPr>
      <w:rPr>
        <w:b/>
        <w:bCs/>
      </w:rPr>
    </w:lvl>
    <w:lvl w:ilvl="1">
      <w:start w:val="1"/>
      <w:numFmt w:val="lowerLetter"/>
      <w:lvlText w:val="%2."/>
      <w:lvlJc w:val="left"/>
      <w:pPr>
        <w:tabs>
          <w:tab w:val="num" w:pos="2880"/>
        </w:tabs>
        <w:ind w:left="2880" w:hanging="360"/>
      </w:pPr>
    </w:lvl>
    <w:lvl w:ilvl="2">
      <w:start w:val="1"/>
      <w:numFmt w:val="lowerRoman"/>
      <w:lvlText w:val="%3."/>
      <w:lvlJc w:val="right"/>
      <w:pPr>
        <w:tabs>
          <w:tab w:val="num" w:pos="3600"/>
        </w:tabs>
        <w:ind w:left="3600" w:firstLine="0"/>
      </w:pPr>
    </w:lvl>
    <w:lvl w:ilvl="3">
      <w:start w:val="1"/>
      <w:numFmt w:val="decimal"/>
      <w:lvlText w:val="%4."/>
      <w:lvlJc w:val="left"/>
      <w:pPr>
        <w:tabs>
          <w:tab w:val="num" w:pos="4320"/>
        </w:tabs>
        <w:ind w:left="4320" w:hanging="360"/>
      </w:pPr>
    </w:lvl>
    <w:lvl w:ilvl="4">
      <w:start w:val="1"/>
      <w:numFmt w:val="lowerLetter"/>
      <w:lvlText w:val="%5."/>
      <w:lvlJc w:val="left"/>
      <w:pPr>
        <w:tabs>
          <w:tab w:val="num" w:pos="5040"/>
        </w:tabs>
        <w:ind w:left="5040" w:hanging="360"/>
      </w:pPr>
    </w:lvl>
    <w:lvl w:ilvl="5">
      <w:start w:val="1"/>
      <w:numFmt w:val="lowerRoman"/>
      <w:lvlText w:val="%6."/>
      <w:lvlJc w:val="right"/>
      <w:pPr>
        <w:tabs>
          <w:tab w:val="num" w:pos="5760"/>
        </w:tabs>
        <w:ind w:left="5760" w:firstLine="0"/>
      </w:pPr>
    </w:lvl>
    <w:lvl w:ilvl="6">
      <w:start w:val="1"/>
      <w:numFmt w:val="decimal"/>
      <w:lvlText w:val="%7."/>
      <w:lvlJc w:val="left"/>
      <w:pPr>
        <w:tabs>
          <w:tab w:val="num" w:pos="6480"/>
        </w:tabs>
        <w:ind w:left="6480" w:hanging="360"/>
      </w:pPr>
    </w:lvl>
    <w:lvl w:ilvl="7">
      <w:start w:val="1"/>
      <w:numFmt w:val="lowerLetter"/>
      <w:lvlText w:val="%8."/>
      <w:lvlJc w:val="left"/>
      <w:pPr>
        <w:tabs>
          <w:tab w:val="num" w:pos="7200"/>
        </w:tabs>
        <w:ind w:left="7200" w:hanging="360"/>
      </w:pPr>
    </w:lvl>
    <w:lvl w:ilvl="8">
      <w:start w:val="1"/>
      <w:numFmt w:val="lowerRoman"/>
      <w:lvlText w:val="%9."/>
      <w:lvlJc w:val="right"/>
      <w:pPr>
        <w:tabs>
          <w:tab w:val="num" w:pos="7920"/>
        </w:tabs>
        <w:ind w:left="7920" w:firstLine="0"/>
      </w:pPr>
    </w:lvl>
  </w:abstractNum>
  <w:abstractNum w:abstractNumId="3" w15:restartNumberingAfterBreak="0">
    <w:nsid w:val="00000003"/>
    <w:multiLevelType w:val="multilevel"/>
    <w:tmpl w:val="00000003"/>
    <w:name w:val="RTF_Num 11"/>
    <w:lvl w:ilvl="0">
      <w:start w:val="1"/>
      <w:numFmt w:val="lowerLetter"/>
      <w:lvlText w:val="%1."/>
      <w:lvlJc w:val="left"/>
      <w:pPr>
        <w:tabs>
          <w:tab w:val="num" w:pos="2160"/>
        </w:tabs>
        <w:ind w:left="2160" w:hanging="360"/>
      </w:pPr>
      <w:rPr>
        <w:b/>
        <w:bCs/>
      </w:rPr>
    </w:lvl>
    <w:lvl w:ilvl="1">
      <w:start w:val="1"/>
      <w:numFmt w:val="lowerLetter"/>
      <w:lvlText w:val="%2."/>
      <w:lvlJc w:val="left"/>
      <w:pPr>
        <w:tabs>
          <w:tab w:val="num" w:pos="2880"/>
        </w:tabs>
        <w:ind w:left="2880" w:hanging="360"/>
      </w:pPr>
    </w:lvl>
    <w:lvl w:ilvl="2">
      <w:start w:val="1"/>
      <w:numFmt w:val="lowerRoman"/>
      <w:lvlText w:val="%3."/>
      <w:lvlJc w:val="right"/>
      <w:pPr>
        <w:tabs>
          <w:tab w:val="num" w:pos="3600"/>
        </w:tabs>
        <w:ind w:left="3600" w:firstLine="0"/>
      </w:pPr>
    </w:lvl>
    <w:lvl w:ilvl="3">
      <w:start w:val="1"/>
      <w:numFmt w:val="decimal"/>
      <w:lvlText w:val="%4."/>
      <w:lvlJc w:val="left"/>
      <w:pPr>
        <w:tabs>
          <w:tab w:val="num" w:pos="4320"/>
        </w:tabs>
        <w:ind w:left="4320" w:hanging="360"/>
      </w:pPr>
    </w:lvl>
    <w:lvl w:ilvl="4">
      <w:start w:val="1"/>
      <w:numFmt w:val="lowerLetter"/>
      <w:lvlText w:val="%5."/>
      <w:lvlJc w:val="left"/>
      <w:pPr>
        <w:tabs>
          <w:tab w:val="num" w:pos="5040"/>
        </w:tabs>
        <w:ind w:left="5040" w:hanging="360"/>
      </w:pPr>
    </w:lvl>
    <w:lvl w:ilvl="5">
      <w:start w:val="1"/>
      <w:numFmt w:val="lowerRoman"/>
      <w:lvlText w:val="%6."/>
      <w:lvlJc w:val="right"/>
      <w:pPr>
        <w:tabs>
          <w:tab w:val="num" w:pos="5760"/>
        </w:tabs>
        <w:ind w:left="5760" w:firstLine="0"/>
      </w:pPr>
    </w:lvl>
    <w:lvl w:ilvl="6">
      <w:start w:val="1"/>
      <w:numFmt w:val="decimal"/>
      <w:lvlText w:val="%7."/>
      <w:lvlJc w:val="left"/>
      <w:pPr>
        <w:tabs>
          <w:tab w:val="num" w:pos="6480"/>
        </w:tabs>
        <w:ind w:left="6480" w:hanging="360"/>
      </w:pPr>
    </w:lvl>
    <w:lvl w:ilvl="7">
      <w:start w:val="1"/>
      <w:numFmt w:val="lowerLetter"/>
      <w:lvlText w:val="%8."/>
      <w:lvlJc w:val="left"/>
      <w:pPr>
        <w:tabs>
          <w:tab w:val="num" w:pos="7200"/>
        </w:tabs>
        <w:ind w:left="7200" w:hanging="360"/>
      </w:pPr>
    </w:lvl>
    <w:lvl w:ilvl="8">
      <w:start w:val="1"/>
      <w:numFmt w:val="lowerRoman"/>
      <w:lvlText w:val="%9."/>
      <w:lvlJc w:val="right"/>
      <w:pPr>
        <w:tabs>
          <w:tab w:val="num" w:pos="7920"/>
        </w:tabs>
        <w:ind w:left="7920" w:firstLine="0"/>
      </w:pPr>
    </w:lvl>
  </w:abstractNum>
  <w:abstractNum w:abstractNumId="4" w15:restartNumberingAfterBreak="0">
    <w:nsid w:val="00000004"/>
    <w:multiLevelType w:val="multilevel"/>
    <w:tmpl w:val="00000004"/>
    <w:name w:val="RTF_Num 5"/>
    <w:lvl w:ilvl="0">
      <w:start w:val="1"/>
      <w:numFmt w:val="lowerLetter"/>
      <w:lvlText w:val="%1."/>
      <w:lvlJc w:val="left"/>
      <w:pPr>
        <w:tabs>
          <w:tab w:val="num" w:pos="720"/>
        </w:tabs>
        <w:ind w:left="720" w:hanging="360"/>
      </w:pPr>
      <w:rPr>
        <w:b/>
        <w:bCs/>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firstLine="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firstLine="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firstLine="0"/>
      </w:pPr>
    </w:lvl>
  </w:abstractNum>
  <w:abstractNum w:abstractNumId="5" w15:restartNumberingAfterBreak="0">
    <w:nsid w:val="00000005"/>
    <w:multiLevelType w:val="multilevel"/>
    <w:tmpl w:val="00000005"/>
    <w:name w:val="RTF_Num 2"/>
    <w:lvl w:ilvl="0">
      <w:start w:val="1"/>
      <w:numFmt w:val="upperRoman"/>
      <w:lvlText w:val="%1."/>
      <w:lvlJc w:val="right"/>
      <w:pPr>
        <w:tabs>
          <w:tab w:val="num" w:pos="540"/>
        </w:tabs>
        <w:ind w:left="540" w:firstLine="0"/>
      </w:pPr>
      <w:rPr>
        <w:b/>
        <w:bCs/>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firstLine="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firstLine="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firstLine="0"/>
      </w:pPr>
    </w:lvl>
  </w:abstractNum>
  <w:abstractNum w:abstractNumId="6" w15:restartNumberingAfterBreak="0">
    <w:nsid w:val="00000065"/>
    <w:multiLevelType w:val="singleLevel"/>
    <w:tmpl w:val="00000000"/>
    <w:lvl w:ilvl="0">
      <w:start w:val="1"/>
      <w:numFmt w:val="bullet"/>
      <w:pStyle w:val="TR00NORMALPONTO"/>
      <w:lvlText w:val=""/>
      <w:lvlJc w:val="left"/>
      <w:pPr>
        <w:ind w:left="1429" w:hanging="360"/>
      </w:pPr>
      <w:rPr>
        <w:rFonts w:ascii="Symbol" w:hAnsi="Symbol" w:cs="Wingdings"/>
      </w:rPr>
    </w:lvl>
  </w:abstractNum>
  <w:abstractNum w:abstractNumId="7" w15:restartNumberingAfterBreak="0">
    <w:nsid w:val="001C4EE3"/>
    <w:multiLevelType w:val="multilevel"/>
    <w:tmpl w:val="7F182C3A"/>
    <w:lvl w:ilvl="0">
      <w:start w:val="22"/>
      <w:numFmt w:val="decimal"/>
      <w:lvlText w:val="%1."/>
      <w:lvlJc w:val="left"/>
      <w:pPr>
        <w:ind w:left="480" w:hanging="480"/>
      </w:pPr>
      <w:rPr>
        <w:rFonts w:hint="default"/>
        <w:b/>
      </w:rPr>
    </w:lvl>
    <w:lvl w:ilvl="1">
      <w:start w:val="11"/>
      <w:numFmt w:val="decimal"/>
      <w:lvlText w:val="%1.%2."/>
      <w:lvlJc w:val="left"/>
      <w:pPr>
        <w:ind w:left="2138" w:hanging="720"/>
      </w:pPr>
      <w:rPr>
        <w:rFonts w:hint="default"/>
        <w:b w:val="0"/>
      </w:rPr>
    </w:lvl>
    <w:lvl w:ilvl="2">
      <w:start w:val="20"/>
      <w:numFmt w:val="decimal"/>
      <w:lvlText w:val="%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344" w:hanging="1800"/>
      </w:pPr>
      <w:rPr>
        <w:rFonts w:hint="default"/>
      </w:rPr>
    </w:lvl>
  </w:abstractNum>
  <w:abstractNum w:abstractNumId="8" w15:restartNumberingAfterBreak="0">
    <w:nsid w:val="01030847"/>
    <w:multiLevelType w:val="hybridMultilevel"/>
    <w:tmpl w:val="FA74BACE"/>
    <w:lvl w:ilvl="0" w:tplc="18E69C34">
      <w:start w:val="1"/>
      <w:numFmt w:val="decimal"/>
      <w:pStyle w:val="Nivel1"/>
      <w:lvlText w:val="%1."/>
      <w:lvlJc w:val="left"/>
      <w:pPr>
        <w:ind w:left="720" w:hanging="360"/>
      </w:pPr>
      <w:rPr>
        <w:color w:val="auto"/>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0519403A"/>
    <w:multiLevelType w:val="multilevel"/>
    <w:tmpl w:val="AEF8EF96"/>
    <w:lvl w:ilvl="0">
      <w:start w:val="18"/>
      <w:numFmt w:val="decimal"/>
      <w:lvlText w:val="%1"/>
      <w:lvlJc w:val="left"/>
      <w:pPr>
        <w:ind w:left="540" w:hanging="540"/>
      </w:pPr>
      <w:rPr>
        <w:rFonts w:hint="default"/>
      </w:rPr>
    </w:lvl>
    <w:lvl w:ilvl="1">
      <w:start w:val="5"/>
      <w:numFmt w:val="decimal"/>
      <w:lvlText w:val="%1.%2"/>
      <w:lvlJc w:val="left"/>
      <w:pPr>
        <w:ind w:left="824" w:hanging="540"/>
      </w:pPr>
      <w:rPr>
        <w:rFonts w:hint="default"/>
        <w:i w:val="0"/>
      </w:rPr>
    </w:lvl>
    <w:lvl w:ilvl="2">
      <w:start w:val="1"/>
      <w:numFmt w:val="decimal"/>
      <w:lvlText w:val="%1.%2.%3"/>
      <w:lvlJc w:val="left"/>
      <w:pPr>
        <w:ind w:left="2706"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0" w15:restartNumberingAfterBreak="0">
    <w:nsid w:val="116A3C7A"/>
    <w:multiLevelType w:val="multilevel"/>
    <w:tmpl w:val="B4165D30"/>
    <w:lvl w:ilvl="0">
      <w:start w:val="8"/>
      <w:numFmt w:val="decimal"/>
      <w:lvlText w:val="%1"/>
      <w:lvlJc w:val="left"/>
      <w:pPr>
        <w:ind w:left="540" w:hanging="540"/>
      </w:pPr>
      <w:rPr>
        <w:rFonts w:hint="default"/>
      </w:rPr>
    </w:lvl>
    <w:lvl w:ilvl="1">
      <w:start w:val="10"/>
      <w:numFmt w:val="decimal"/>
      <w:lvlText w:val="%1.%2"/>
      <w:lvlJc w:val="left"/>
      <w:pPr>
        <w:ind w:left="1107" w:hanging="54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1" w15:restartNumberingAfterBreak="0">
    <w:nsid w:val="15517B5D"/>
    <w:multiLevelType w:val="hybridMultilevel"/>
    <w:tmpl w:val="CCE64466"/>
    <w:lvl w:ilvl="0" w:tplc="B4FA6716">
      <w:start w:val="20"/>
      <w:numFmt w:val="decimal"/>
      <w:lvlText w:val="%1."/>
      <w:lvlJc w:val="left"/>
      <w:pPr>
        <w:ind w:left="2576" w:hanging="360"/>
      </w:pPr>
      <w:rPr>
        <w:rFonts w:hint="default"/>
      </w:rPr>
    </w:lvl>
    <w:lvl w:ilvl="1" w:tplc="04160019" w:tentative="1">
      <w:start w:val="1"/>
      <w:numFmt w:val="lowerLetter"/>
      <w:lvlText w:val="%2."/>
      <w:lvlJc w:val="left"/>
      <w:pPr>
        <w:ind w:left="3296" w:hanging="360"/>
      </w:pPr>
    </w:lvl>
    <w:lvl w:ilvl="2" w:tplc="0416001B" w:tentative="1">
      <w:start w:val="1"/>
      <w:numFmt w:val="lowerRoman"/>
      <w:lvlText w:val="%3."/>
      <w:lvlJc w:val="right"/>
      <w:pPr>
        <w:ind w:left="4016" w:hanging="180"/>
      </w:pPr>
    </w:lvl>
    <w:lvl w:ilvl="3" w:tplc="0416000F" w:tentative="1">
      <w:start w:val="1"/>
      <w:numFmt w:val="decimal"/>
      <w:lvlText w:val="%4."/>
      <w:lvlJc w:val="left"/>
      <w:pPr>
        <w:ind w:left="4736" w:hanging="360"/>
      </w:pPr>
    </w:lvl>
    <w:lvl w:ilvl="4" w:tplc="04160019" w:tentative="1">
      <w:start w:val="1"/>
      <w:numFmt w:val="lowerLetter"/>
      <w:lvlText w:val="%5."/>
      <w:lvlJc w:val="left"/>
      <w:pPr>
        <w:ind w:left="5456" w:hanging="360"/>
      </w:pPr>
    </w:lvl>
    <w:lvl w:ilvl="5" w:tplc="0416001B" w:tentative="1">
      <w:start w:val="1"/>
      <w:numFmt w:val="lowerRoman"/>
      <w:lvlText w:val="%6."/>
      <w:lvlJc w:val="right"/>
      <w:pPr>
        <w:ind w:left="6176" w:hanging="180"/>
      </w:pPr>
    </w:lvl>
    <w:lvl w:ilvl="6" w:tplc="0416000F" w:tentative="1">
      <w:start w:val="1"/>
      <w:numFmt w:val="decimal"/>
      <w:lvlText w:val="%7."/>
      <w:lvlJc w:val="left"/>
      <w:pPr>
        <w:ind w:left="6896" w:hanging="360"/>
      </w:pPr>
    </w:lvl>
    <w:lvl w:ilvl="7" w:tplc="04160019" w:tentative="1">
      <w:start w:val="1"/>
      <w:numFmt w:val="lowerLetter"/>
      <w:lvlText w:val="%8."/>
      <w:lvlJc w:val="left"/>
      <w:pPr>
        <w:ind w:left="7616" w:hanging="360"/>
      </w:pPr>
    </w:lvl>
    <w:lvl w:ilvl="8" w:tplc="0416001B" w:tentative="1">
      <w:start w:val="1"/>
      <w:numFmt w:val="lowerRoman"/>
      <w:lvlText w:val="%9."/>
      <w:lvlJc w:val="right"/>
      <w:pPr>
        <w:ind w:left="8336" w:hanging="180"/>
      </w:pPr>
    </w:lvl>
  </w:abstractNum>
  <w:abstractNum w:abstractNumId="12" w15:restartNumberingAfterBreak="0">
    <w:nsid w:val="1A973914"/>
    <w:multiLevelType w:val="hybridMultilevel"/>
    <w:tmpl w:val="C7826D3A"/>
    <w:lvl w:ilvl="0" w:tplc="04160017">
      <w:start w:val="1"/>
      <w:numFmt w:val="lowerLetter"/>
      <w:lvlText w:val="%1)"/>
      <w:lvlJc w:val="left"/>
      <w:pPr>
        <w:ind w:left="1854" w:hanging="360"/>
      </w:pPr>
    </w:lvl>
    <w:lvl w:ilvl="1" w:tplc="04160019">
      <w:start w:val="1"/>
      <w:numFmt w:val="lowerLetter"/>
      <w:lvlText w:val="%2."/>
      <w:lvlJc w:val="left"/>
      <w:pPr>
        <w:ind w:left="2574" w:hanging="360"/>
      </w:pPr>
    </w:lvl>
    <w:lvl w:ilvl="2" w:tplc="0416001B">
      <w:start w:val="1"/>
      <w:numFmt w:val="lowerRoman"/>
      <w:lvlText w:val="%3."/>
      <w:lvlJc w:val="right"/>
      <w:pPr>
        <w:ind w:left="3294" w:hanging="180"/>
      </w:pPr>
    </w:lvl>
    <w:lvl w:ilvl="3" w:tplc="0416000F">
      <w:start w:val="1"/>
      <w:numFmt w:val="decimal"/>
      <w:lvlText w:val="%4."/>
      <w:lvlJc w:val="left"/>
      <w:pPr>
        <w:ind w:left="4014" w:hanging="360"/>
      </w:pPr>
    </w:lvl>
    <w:lvl w:ilvl="4" w:tplc="04160019" w:tentative="1">
      <w:start w:val="1"/>
      <w:numFmt w:val="lowerLetter"/>
      <w:lvlText w:val="%5."/>
      <w:lvlJc w:val="left"/>
      <w:pPr>
        <w:ind w:left="4734" w:hanging="360"/>
      </w:pPr>
    </w:lvl>
    <w:lvl w:ilvl="5" w:tplc="0416001B" w:tentative="1">
      <w:start w:val="1"/>
      <w:numFmt w:val="lowerRoman"/>
      <w:lvlText w:val="%6."/>
      <w:lvlJc w:val="right"/>
      <w:pPr>
        <w:ind w:left="5454" w:hanging="180"/>
      </w:pPr>
    </w:lvl>
    <w:lvl w:ilvl="6" w:tplc="0416000F" w:tentative="1">
      <w:start w:val="1"/>
      <w:numFmt w:val="decimal"/>
      <w:lvlText w:val="%7."/>
      <w:lvlJc w:val="left"/>
      <w:pPr>
        <w:ind w:left="6174" w:hanging="360"/>
      </w:pPr>
    </w:lvl>
    <w:lvl w:ilvl="7" w:tplc="04160019" w:tentative="1">
      <w:start w:val="1"/>
      <w:numFmt w:val="lowerLetter"/>
      <w:lvlText w:val="%8."/>
      <w:lvlJc w:val="left"/>
      <w:pPr>
        <w:ind w:left="6894" w:hanging="360"/>
      </w:pPr>
    </w:lvl>
    <w:lvl w:ilvl="8" w:tplc="0416001B" w:tentative="1">
      <w:start w:val="1"/>
      <w:numFmt w:val="lowerRoman"/>
      <w:lvlText w:val="%9."/>
      <w:lvlJc w:val="right"/>
      <w:pPr>
        <w:ind w:left="7614" w:hanging="180"/>
      </w:pPr>
    </w:lvl>
  </w:abstractNum>
  <w:abstractNum w:abstractNumId="13" w15:restartNumberingAfterBreak="0">
    <w:nsid w:val="1BEE4209"/>
    <w:multiLevelType w:val="multilevel"/>
    <w:tmpl w:val="0AF25B0E"/>
    <w:lvl w:ilvl="0">
      <w:start w:val="1"/>
      <w:numFmt w:val="lowerLetter"/>
      <w:lvlText w:val="%1)"/>
      <w:lvlJc w:val="left"/>
      <w:pPr>
        <w:ind w:left="1495" w:hanging="360"/>
      </w:pPr>
      <w:rPr>
        <w:rFonts w:hint="default"/>
        <w:b w:val="0"/>
      </w:rPr>
    </w:lvl>
    <w:lvl w:ilvl="1">
      <w:start w:val="1"/>
      <w:numFmt w:val="decimal"/>
      <w:lvlText w:val="%1.%2."/>
      <w:lvlJc w:val="left"/>
      <w:pPr>
        <w:ind w:left="5749" w:hanging="360"/>
      </w:pPr>
      <w:rPr>
        <w:rFonts w:hint="default"/>
        <w:b w:val="0"/>
      </w:rPr>
    </w:lvl>
    <w:lvl w:ilvl="2">
      <w:start w:val="1"/>
      <w:numFmt w:val="decimal"/>
      <w:lvlText w:val="%1.%2.%3."/>
      <w:lvlJc w:val="left"/>
      <w:pPr>
        <w:ind w:left="9085" w:hanging="720"/>
      </w:pPr>
      <w:rPr>
        <w:rFonts w:hint="default"/>
        <w:b w:val="0"/>
        <w:color w:val="000000" w:themeColor="text1"/>
      </w:rPr>
    </w:lvl>
    <w:lvl w:ilvl="3">
      <w:start w:val="1"/>
      <w:numFmt w:val="decimal"/>
      <w:lvlText w:val="%1.%2.%3.%4."/>
      <w:lvlJc w:val="left"/>
      <w:pPr>
        <w:ind w:left="2706" w:hanging="720"/>
      </w:pPr>
      <w:rPr>
        <w:rFonts w:hint="default"/>
        <w:b w:val="0"/>
      </w:rPr>
    </w:lvl>
    <w:lvl w:ilvl="4">
      <w:start w:val="1"/>
      <w:numFmt w:val="decimal"/>
      <w:lvlText w:val="%1.%2.%3.%4.%5."/>
      <w:lvlJc w:val="left"/>
      <w:pPr>
        <w:ind w:left="4483" w:hanging="1080"/>
      </w:pPr>
      <w:rPr>
        <w:rFonts w:hint="default"/>
        <w:b w:val="0"/>
      </w:rPr>
    </w:lvl>
    <w:lvl w:ilvl="5">
      <w:start w:val="1"/>
      <w:numFmt w:val="decimal"/>
      <w:lvlText w:val="%1.%2.%3.%4.%5.%6."/>
      <w:lvlJc w:val="left"/>
      <w:pPr>
        <w:ind w:left="5050" w:hanging="1080"/>
      </w:pPr>
      <w:rPr>
        <w:rFonts w:hint="default"/>
        <w:b w:val="0"/>
      </w:rPr>
    </w:lvl>
    <w:lvl w:ilvl="6">
      <w:start w:val="1"/>
      <w:numFmt w:val="decimal"/>
      <w:lvlText w:val="%1.%2.%3.%4.%5.%6.%7."/>
      <w:lvlJc w:val="left"/>
      <w:pPr>
        <w:ind w:left="5617" w:hanging="1080"/>
      </w:pPr>
      <w:rPr>
        <w:rFonts w:hint="default"/>
      </w:rPr>
    </w:lvl>
    <w:lvl w:ilvl="7">
      <w:start w:val="1"/>
      <w:numFmt w:val="decimal"/>
      <w:lvlText w:val="%1.%2.%3.%4.%5.%6.%7.%8."/>
      <w:lvlJc w:val="left"/>
      <w:pPr>
        <w:ind w:left="6544" w:hanging="1440"/>
      </w:pPr>
      <w:rPr>
        <w:rFonts w:hint="default"/>
      </w:rPr>
    </w:lvl>
    <w:lvl w:ilvl="8">
      <w:start w:val="1"/>
      <w:numFmt w:val="decimal"/>
      <w:lvlText w:val="%1.%2.%3.%4.%5.%6.%7.%8.%9."/>
      <w:lvlJc w:val="left"/>
      <w:pPr>
        <w:ind w:left="7111" w:hanging="1440"/>
      </w:pPr>
      <w:rPr>
        <w:rFonts w:hint="default"/>
      </w:rPr>
    </w:lvl>
  </w:abstractNum>
  <w:abstractNum w:abstractNumId="14" w15:restartNumberingAfterBreak="0">
    <w:nsid w:val="1D5C100D"/>
    <w:multiLevelType w:val="multilevel"/>
    <w:tmpl w:val="6BB09BEA"/>
    <w:lvl w:ilvl="0">
      <w:start w:val="1"/>
      <w:numFmt w:val="decimal"/>
      <w:lvlText w:val="%1."/>
      <w:lvlJc w:val="left"/>
      <w:pPr>
        <w:ind w:left="360" w:hanging="360"/>
      </w:pPr>
      <w:rPr>
        <w:color w:val="auto"/>
      </w:rPr>
    </w:lvl>
    <w:lvl w:ilvl="1">
      <w:start w:val="1"/>
      <w:numFmt w:val="decimal"/>
      <w:lvlText w:val="%1.%2."/>
      <w:lvlJc w:val="left"/>
      <w:pPr>
        <w:ind w:left="716" w:hanging="432"/>
      </w:pPr>
      <w:rPr>
        <w:b w:val="0"/>
      </w:rPr>
    </w:lvl>
    <w:lvl w:ilvl="2">
      <w:start w:val="1"/>
      <w:numFmt w:val="decimal"/>
      <w:lvlText w:val="%1.%2.%3."/>
      <w:lvlJc w:val="left"/>
      <w:pPr>
        <w:ind w:left="1497" w:hanging="504"/>
      </w:pPr>
      <w:rPr>
        <w:rFonts w:ascii="Arial" w:hAnsi="Arial" w:cs="Arial" w:hint="default"/>
        <w:b w:val="0"/>
        <w:sz w:val="20"/>
        <w:szCs w:val="20"/>
      </w:rPr>
    </w:lvl>
    <w:lvl w:ilvl="3">
      <w:start w:val="1"/>
      <w:numFmt w:val="decimal"/>
      <w:lvlText w:val="%1.%2.%3.%4."/>
      <w:lvlJc w:val="left"/>
      <w:pPr>
        <w:ind w:left="2350" w:hanging="648"/>
      </w:pPr>
      <w:rPr>
        <w:rFonts w:ascii="Arial" w:hAnsi="Arial" w:cs="Arial" w:hint="default"/>
        <w:sz w:val="20"/>
        <w:szCs w:val="2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1DE0460C"/>
    <w:multiLevelType w:val="multilevel"/>
    <w:tmpl w:val="1E3AF5F4"/>
    <w:lvl w:ilvl="0">
      <w:start w:val="1"/>
      <w:numFmt w:val="decimal"/>
      <w:lvlText w:val="%1."/>
      <w:lvlJc w:val="left"/>
      <w:pPr>
        <w:ind w:left="360" w:hanging="360"/>
      </w:pPr>
      <w:rPr>
        <w:color w:val="auto"/>
      </w:rPr>
    </w:lvl>
    <w:lvl w:ilvl="1">
      <w:start w:val="1"/>
      <w:numFmt w:val="decimal"/>
      <w:lvlText w:val="%1.%2."/>
      <w:lvlJc w:val="left"/>
      <w:pPr>
        <w:ind w:left="716" w:hanging="432"/>
      </w:pPr>
      <w:rPr>
        <w:b w:val="0"/>
      </w:rPr>
    </w:lvl>
    <w:lvl w:ilvl="2">
      <w:start w:val="1"/>
      <w:numFmt w:val="lowerLetter"/>
      <w:lvlText w:val="%3)"/>
      <w:lvlJc w:val="left"/>
      <w:pPr>
        <w:ind w:left="1497" w:hanging="504"/>
      </w:pPr>
      <w:rPr>
        <w:rFonts w:hint="default"/>
        <w:b w:val="0"/>
        <w:sz w:val="20"/>
        <w:szCs w:val="20"/>
      </w:rPr>
    </w:lvl>
    <w:lvl w:ilvl="3">
      <w:start w:val="1"/>
      <w:numFmt w:val="decimal"/>
      <w:lvlText w:val="%1.%2.%3.%4."/>
      <w:lvlJc w:val="left"/>
      <w:pPr>
        <w:ind w:left="1728" w:hanging="648"/>
      </w:pPr>
      <w:rPr>
        <w:rFonts w:ascii="Arial" w:hAnsi="Arial" w:cs="Arial" w:hint="default"/>
        <w:sz w:val="20"/>
        <w:szCs w:val="2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1E4F0014"/>
    <w:multiLevelType w:val="hybridMultilevel"/>
    <w:tmpl w:val="99327F80"/>
    <w:lvl w:ilvl="0" w:tplc="04160017">
      <w:start w:val="1"/>
      <w:numFmt w:val="lowerLetter"/>
      <w:lvlText w:val="%1)"/>
      <w:lvlJc w:val="left"/>
      <w:pPr>
        <w:ind w:left="720" w:hanging="360"/>
      </w:pPr>
      <w:rPr>
        <w:rFonts w:hint="default"/>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17" w15:restartNumberingAfterBreak="0">
    <w:nsid w:val="25B1320A"/>
    <w:multiLevelType w:val="hybridMultilevel"/>
    <w:tmpl w:val="F3582644"/>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15:restartNumberingAfterBreak="0">
    <w:nsid w:val="2B5B7D61"/>
    <w:multiLevelType w:val="multilevel"/>
    <w:tmpl w:val="9EE6689A"/>
    <w:lvl w:ilvl="0">
      <w:start w:val="18"/>
      <w:numFmt w:val="decimal"/>
      <w:lvlText w:val="%1."/>
      <w:lvlJc w:val="left"/>
      <w:pPr>
        <w:ind w:left="840" w:hanging="840"/>
      </w:pPr>
      <w:rPr>
        <w:rFonts w:hint="default"/>
      </w:rPr>
    </w:lvl>
    <w:lvl w:ilvl="1">
      <w:start w:val="2"/>
      <w:numFmt w:val="decimal"/>
      <w:lvlText w:val="%1.%2."/>
      <w:lvlJc w:val="left"/>
      <w:pPr>
        <w:ind w:left="1408" w:hanging="840"/>
      </w:pPr>
      <w:rPr>
        <w:rFonts w:ascii="Arial" w:hAnsi="Arial" w:cs="Arial" w:hint="default"/>
        <w:b/>
      </w:rPr>
    </w:lvl>
    <w:lvl w:ilvl="2">
      <w:start w:val="2"/>
      <w:numFmt w:val="decimal"/>
      <w:lvlText w:val="%1.%2.%3."/>
      <w:lvlJc w:val="left"/>
      <w:pPr>
        <w:ind w:left="1596" w:hanging="840"/>
      </w:pPr>
      <w:rPr>
        <w:rFonts w:hint="default"/>
      </w:rPr>
    </w:lvl>
    <w:lvl w:ilvl="3">
      <w:start w:val="4"/>
      <w:numFmt w:val="decimal"/>
      <w:lvlText w:val="%1.%2.%3.%4."/>
      <w:lvlJc w:val="left"/>
      <w:pPr>
        <w:ind w:left="2214" w:hanging="1080"/>
      </w:pPr>
      <w:rPr>
        <w:rFonts w:hint="default"/>
        <w:b/>
      </w:rPr>
    </w:lvl>
    <w:lvl w:ilvl="4">
      <w:start w:val="1"/>
      <w:numFmt w:val="decimal"/>
      <w:lvlText w:val="%1.%2.%3.%4.%5."/>
      <w:lvlJc w:val="left"/>
      <w:pPr>
        <w:ind w:left="2592" w:hanging="1080"/>
      </w:pPr>
      <w:rPr>
        <w:rFonts w:hint="default"/>
      </w:rPr>
    </w:lvl>
    <w:lvl w:ilvl="5">
      <w:start w:val="1"/>
      <w:numFmt w:val="decimal"/>
      <w:lvlText w:val="%1.%2.%3.%4.%5.%6."/>
      <w:lvlJc w:val="left"/>
      <w:pPr>
        <w:ind w:left="3330" w:hanging="144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446" w:hanging="1800"/>
      </w:pPr>
      <w:rPr>
        <w:rFonts w:hint="default"/>
      </w:rPr>
    </w:lvl>
    <w:lvl w:ilvl="8">
      <w:start w:val="1"/>
      <w:numFmt w:val="decimal"/>
      <w:lvlText w:val="%1.%2.%3.%4.%5.%6.%7.%8.%9."/>
      <w:lvlJc w:val="left"/>
      <w:pPr>
        <w:ind w:left="4824" w:hanging="1800"/>
      </w:pPr>
      <w:rPr>
        <w:rFonts w:hint="default"/>
      </w:rPr>
    </w:lvl>
  </w:abstractNum>
  <w:abstractNum w:abstractNumId="19" w15:restartNumberingAfterBreak="0">
    <w:nsid w:val="2DF26B84"/>
    <w:multiLevelType w:val="multilevel"/>
    <w:tmpl w:val="8138C082"/>
    <w:lvl w:ilvl="0">
      <w:start w:val="20"/>
      <w:numFmt w:val="decimal"/>
      <w:lvlText w:val="%1."/>
      <w:lvlJc w:val="left"/>
      <w:pPr>
        <w:ind w:left="480" w:hanging="480"/>
      </w:pPr>
      <w:rPr>
        <w:rFonts w:hint="default"/>
      </w:rPr>
    </w:lvl>
    <w:lvl w:ilvl="1">
      <w:start w:val="1"/>
      <w:numFmt w:val="decimal"/>
      <w:lvlText w:val="%1.%2."/>
      <w:lvlJc w:val="left"/>
      <w:pPr>
        <w:ind w:left="1288" w:hanging="720"/>
      </w:pPr>
      <w:rPr>
        <w:rFonts w:hint="default"/>
      </w:rPr>
    </w:lvl>
    <w:lvl w:ilvl="2">
      <w:start w:val="1"/>
      <w:numFmt w:val="lowerLetter"/>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344" w:hanging="1800"/>
      </w:pPr>
      <w:rPr>
        <w:rFonts w:hint="default"/>
      </w:rPr>
    </w:lvl>
  </w:abstractNum>
  <w:abstractNum w:abstractNumId="20" w15:restartNumberingAfterBreak="0">
    <w:nsid w:val="2EE82C0B"/>
    <w:multiLevelType w:val="multilevel"/>
    <w:tmpl w:val="BE160668"/>
    <w:lvl w:ilvl="0">
      <w:start w:val="8"/>
      <w:numFmt w:val="decimal"/>
      <w:lvlText w:val="%1"/>
      <w:lvlJc w:val="left"/>
      <w:pPr>
        <w:ind w:left="435" w:hanging="435"/>
      </w:pPr>
      <w:rPr>
        <w:rFonts w:hint="default"/>
      </w:rPr>
    </w:lvl>
    <w:lvl w:ilvl="1">
      <w:start w:val="6"/>
      <w:numFmt w:val="decimal"/>
      <w:lvlText w:val="%1.%2"/>
      <w:lvlJc w:val="left"/>
      <w:pPr>
        <w:ind w:left="1362" w:hanging="435"/>
      </w:pPr>
      <w:rPr>
        <w:rFonts w:hint="default"/>
      </w:rPr>
    </w:lvl>
    <w:lvl w:ilvl="2">
      <w:start w:val="3"/>
      <w:numFmt w:val="decimal"/>
      <w:lvlText w:val="%1.%2.%3"/>
      <w:lvlJc w:val="left"/>
      <w:pPr>
        <w:ind w:left="2574" w:hanging="720"/>
      </w:pPr>
      <w:rPr>
        <w:rFonts w:hint="default"/>
      </w:rPr>
    </w:lvl>
    <w:lvl w:ilvl="3">
      <w:start w:val="1"/>
      <w:numFmt w:val="decimal"/>
      <w:lvlText w:val="%1.%2.%3.%4"/>
      <w:lvlJc w:val="left"/>
      <w:pPr>
        <w:ind w:left="3501" w:hanging="72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5715" w:hanging="108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7929" w:hanging="1440"/>
      </w:pPr>
      <w:rPr>
        <w:rFonts w:hint="default"/>
      </w:rPr>
    </w:lvl>
    <w:lvl w:ilvl="8">
      <w:start w:val="1"/>
      <w:numFmt w:val="decimal"/>
      <w:lvlText w:val="%1.%2.%3.%4.%5.%6.%7.%8.%9"/>
      <w:lvlJc w:val="left"/>
      <w:pPr>
        <w:ind w:left="9216" w:hanging="1800"/>
      </w:pPr>
      <w:rPr>
        <w:rFonts w:hint="default"/>
      </w:rPr>
    </w:lvl>
  </w:abstractNum>
  <w:abstractNum w:abstractNumId="21" w15:restartNumberingAfterBreak="0">
    <w:nsid w:val="340974A8"/>
    <w:multiLevelType w:val="multilevel"/>
    <w:tmpl w:val="2374A0BC"/>
    <w:lvl w:ilvl="0">
      <w:start w:val="10"/>
      <w:numFmt w:val="decimal"/>
      <w:lvlText w:val="%1"/>
      <w:lvlJc w:val="left"/>
      <w:pPr>
        <w:ind w:left="540" w:hanging="540"/>
      </w:pPr>
      <w:rPr>
        <w:rFonts w:hint="default"/>
      </w:rPr>
    </w:lvl>
    <w:lvl w:ilvl="1">
      <w:start w:val="1"/>
      <w:numFmt w:val="decimal"/>
      <w:lvlText w:val="%1.%2"/>
      <w:lvlJc w:val="left"/>
      <w:pPr>
        <w:ind w:left="1107" w:hanging="540"/>
      </w:pPr>
      <w:rPr>
        <w:rFonts w:hint="default"/>
        <w:b w:val="0"/>
      </w:rPr>
    </w:lvl>
    <w:lvl w:ilvl="2">
      <w:start w:val="1"/>
      <w:numFmt w:val="decimal"/>
      <w:lvlText w:val="%1.%2.%3"/>
      <w:lvlJc w:val="left"/>
      <w:pPr>
        <w:ind w:left="2422"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2" w15:restartNumberingAfterBreak="0">
    <w:nsid w:val="396F1FAA"/>
    <w:multiLevelType w:val="multilevel"/>
    <w:tmpl w:val="0416001F"/>
    <w:lvl w:ilvl="0">
      <w:start w:val="9"/>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39E11EAD"/>
    <w:multiLevelType w:val="multilevel"/>
    <w:tmpl w:val="F39E9B4C"/>
    <w:lvl w:ilvl="0">
      <w:start w:val="20"/>
      <w:numFmt w:val="decimal"/>
      <w:lvlText w:val="%1."/>
      <w:lvlJc w:val="left"/>
      <w:pPr>
        <w:ind w:left="660" w:hanging="660"/>
      </w:pPr>
      <w:rPr>
        <w:rFonts w:hint="default"/>
      </w:rPr>
    </w:lvl>
    <w:lvl w:ilvl="1">
      <w:start w:val="3"/>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344" w:hanging="1800"/>
      </w:pPr>
      <w:rPr>
        <w:rFonts w:hint="default"/>
      </w:rPr>
    </w:lvl>
  </w:abstractNum>
  <w:abstractNum w:abstractNumId="24" w15:restartNumberingAfterBreak="0">
    <w:nsid w:val="3C8449B1"/>
    <w:multiLevelType w:val="hybridMultilevel"/>
    <w:tmpl w:val="B986CF8C"/>
    <w:lvl w:ilvl="0" w:tplc="04160017">
      <w:start w:val="1"/>
      <w:numFmt w:val="lowerLetter"/>
      <w:lvlText w:val="%1)"/>
      <w:lvlJc w:val="lef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15:restartNumberingAfterBreak="0">
    <w:nsid w:val="3C8E42B8"/>
    <w:multiLevelType w:val="multilevel"/>
    <w:tmpl w:val="5178BD4A"/>
    <w:lvl w:ilvl="0">
      <w:start w:val="1"/>
      <w:numFmt w:val="decimal"/>
      <w:lvlText w:val="%1."/>
      <w:lvlJc w:val="left"/>
      <w:pPr>
        <w:ind w:left="360" w:hanging="360"/>
      </w:pPr>
      <w:rPr>
        <w:rFonts w:hint="default"/>
        <w:sz w:val="22"/>
        <w:szCs w:val="22"/>
      </w:rPr>
    </w:lvl>
    <w:lvl w:ilvl="1">
      <w:start w:val="1"/>
      <w:numFmt w:val="decimal"/>
      <w:isLgl/>
      <w:lvlText w:val="%1.%2."/>
      <w:lvlJc w:val="left"/>
      <w:pPr>
        <w:ind w:left="1855" w:hanging="720"/>
      </w:pPr>
      <w:rPr>
        <w:rFonts w:ascii="Arial" w:hAnsi="Arial" w:cs="Arial" w:hint="default"/>
        <w:b/>
        <w:color w:val="auto"/>
        <w:sz w:val="22"/>
        <w:szCs w:val="22"/>
      </w:rPr>
    </w:lvl>
    <w:lvl w:ilvl="2">
      <w:start w:val="1"/>
      <w:numFmt w:val="decimal"/>
      <w:isLgl/>
      <w:lvlText w:val="%1.%2.%3."/>
      <w:lvlJc w:val="left"/>
      <w:pPr>
        <w:ind w:left="1713" w:hanging="720"/>
      </w:pPr>
      <w:rPr>
        <w:rFonts w:hint="default"/>
        <w:b/>
        <w:color w:val="auto"/>
      </w:rPr>
    </w:lvl>
    <w:lvl w:ilvl="3">
      <w:start w:val="1"/>
      <w:numFmt w:val="decimal"/>
      <w:isLgl/>
      <w:lvlText w:val="%1.%2.%3.%4."/>
      <w:lvlJc w:val="left"/>
      <w:pPr>
        <w:ind w:left="2215" w:hanging="1080"/>
      </w:pPr>
      <w:rPr>
        <w:rFonts w:hint="default"/>
        <w:b/>
        <w:color w:val="auto"/>
      </w:rPr>
    </w:lvl>
    <w:lvl w:ilvl="4">
      <w:start w:val="1"/>
      <w:numFmt w:val="decimal"/>
      <w:isLgl/>
      <w:lvlText w:val="%1.%2.%3.%4.%5."/>
      <w:lvlJc w:val="left"/>
      <w:pPr>
        <w:ind w:left="1014" w:hanging="1080"/>
      </w:pPr>
      <w:rPr>
        <w:rFonts w:hint="default"/>
      </w:rPr>
    </w:lvl>
    <w:lvl w:ilvl="5">
      <w:start w:val="1"/>
      <w:numFmt w:val="decimal"/>
      <w:isLgl/>
      <w:lvlText w:val="%1.%2.%3.%4.%5.%6."/>
      <w:lvlJc w:val="left"/>
      <w:pPr>
        <w:ind w:left="1374" w:hanging="1440"/>
      </w:pPr>
      <w:rPr>
        <w:rFonts w:hint="default"/>
      </w:rPr>
    </w:lvl>
    <w:lvl w:ilvl="6">
      <w:start w:val="1"/>
      <w:numFmt w:val="decimal"/>
      <w:isLgl/>
      <w:lvlText w:val="%1.%2.%3.%4.%5.%6.%7."/>
      <w:lvlJc w:val="left"/>
      <w:pPr>
        <w:ind w:left="1374" w:hanging="1440"/>
      </w:pPr>
      <w:rPr>
        <w:rFonts w:hint="default"/>
      </w:rPr>
    </w:lvl>
    <w:lvl w:ilvl="7">
      <w:start w:val="1"/>
      <w:numFmt w:val="decimal"/>
      <w:isLgl/>
      <w:lvlText w:val="%1.%2.%3.%4.%5.%6.%7.%8."/>
      <w:lvlJc w:val="left"/>
      <w:pPr>
        <w:ind w:left="1734" w:hanging="1800"/>
      </w:pPr>
      <w:rPr>
        <w:rFonts w:hint="default"/>
      </w:rPr>
    </w:lvl>
    <w:lvl w:ilvl="8">
      <w:start w:val="1"/>
      <w:numFmt w:val="decimal"/>
      <w:isLgl/>
      <w:lvlText w:val="%1.%2.%3.%4.%5.%6.%7.%8.%9."/>
      <w:lvlJc w:val="left"/>
      <w:pPr>
        <w:ind w:left="1734" w:hanging="1800"/>
      </w:pPr>
      <w:rPr>
        <w:rFonts w:hint="default"/>
      </w:rPr>
    </w:lvl>
  </w:abstractNum>
  <w:abstractNum w:abstractNumId="26" w15:restartNumberingAfterBreak="0">
    <w:nsid w:val="3E2E1EB0"/>
    <w:multiLevelType w:val="multilevel"/>
    <w:tmpl w:val="38AA6430"/>
    <w:styleLink w:val="Estilo2"/>
    <w:lvl w:ilvl="0">
      <w:start w:val="12"/>
      <w:numFmt w:val="decimal"/>
      <w:lvlText w:val="%1."/>
      <w:lvlJc w:val="left"/>
      <w:pPr>
        <w:ind w:left="360" w:hanging="360"/>
      </w:pPr>
      <w:rPr>
        <w:rFonts w:hint="default"/>
        <w:b/>
      </w:rPr>
    </w:lvl>
    <w:lvl w:ilvl="1">
      <w:start w:val="1"/>
      <w:numFmt w:val="decimal"/>
      <w:lvlText w:val="%1.%2."/>
      <w:lvlJc w:val="left"/>
      <w:pPr>
        <w:ind w:left="4614" w:hanging="360"/>
      </w:pPr>
      <w:rPr>
        <w:rFonts w:hint="default"/>
        <w:b w:val="0"/>
      </w:rPr>
    </w:lvl>
    <w:lvl w:ilvl="2">
      <w:start w:val="1"/>
      <w:numFmt w:val="decimal"/>
      <w:lvlText w:val="%1.%2.%3."/>
      <w:lvlJc w:val="left"/>
      <w:pPr>
        <w:ind w:left="1570" w:hanging="720"/>
      </w:pPr>
      <w:rPr>
        <w:rFonts w:hint="default"/>
        <w:b w:val="0"/>
        <w:color w:val="000000" w:themeColor="text1"/>
      </w:rPr>
    </w:lvl>
    <w:lvl w:ilvl="3">
      <w:start w:val="1"/>
      <w:numFmt w:val="decimal"/>
      <w:lvlText w:val="%1.%2.%3.%4."/>
      <w:lvlJc w:val="left"/>
      <w:pPr>
        <w:ind w:left="1571" w:hanging="72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3915" w:hanging="1080"/>
      </w:pPr>
      <w:rPr>
        <w:rFonts w:hint="default"/>
        <w:b w:val="0"/>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7" w15:restartNumberingAfterBreak="0">
    <w:nsid w:val="3F0A26C1"/>
    <w:multiLevelType w:val="multilevel"/>
    <w:tmpl w:val="A2123C98"/>
    <w:lvl w:ilvl="0">
      <w:start w:val="19"/>
      <w:numFmt w:val="decimal"/>
      <w:lvlText w:val="%1"/>
      <w:lvlJc w:val="left"/>
      <w:pPr>
        <w:ind w:left="375" w:hanging="375"/>
      </w:pPr>
      <w:rPr>
        <w:rFonts w:hint="default"/>
        <w:b/>
      </w:rPr>
    </w:lvl>
    <w:lvl w:ilvl="1">
      <w:start w:val="1"/>
      <w:numFmt w:val="decimal"/>
      <w:lvlText w:val="%1.%2"/>
      <w:lvlJc w:val="left"/>
      <w:pPr>
        <w:ind w:left="800" w:hanging="375"/>
      </w:pPr>
      <w:rPr>
        <w:rFonts w:hint="default"/>
        <w:b w:val="0"/>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28" w15:restartNumberingAfterBreak="0">
    <w:nsid w:val="42B02C51"/>
    <w:multiLevelType w:val="multilevel"/>
    <w:tmpl w:val="B42A6740"/>
    <w:lvl w:ilvl="0">
      <w:start w:val="1"/>
      <w:numFmt w:val="decimal"/>
      <w:lvlText w:val="%1."/>
      <w:lvlJc w:val="left"/>
      <w:pPr>
        <w:ind w:left="360" w:hanging="360"/>
      </w:pPr>
      <w:rPr>
        <w:b/>
        <w:color w:val="auto"/>
      </w:rPr>
    </w:lvl>
    <w:lvl w:ilvl="1">
      <w:start w:val="1"/>
      <w:numFmt w:val="lowerLetter"/>
      <w:lvlText w:val="%2)"/>
      <w:lvlJc w:val="left"/>
      <w:pPr>
        <w:ind w:left="1000" w:hanging="432"/>
      </w:pPr>
      <w:rPr>
        <w:rFonts w:hint="default"/>
        <w:b w:val="0"/>
        <w:sz w:val="22"/>
        <w:szCs w:val="22"/>
      </w:rPr>
    </w:lvl>
    <w:lvl w:ilvl="2">
      <w:start w:val="1"/>
      <w:numFmt w:val="decimal"/>
      <w:lvlText w:val="%1.%2.%3."/>
      <w:lvlJc w:val="left"/>
      <w:pPr>
        <w:ind w:left="3623" w:hanging="504"/>
      </w:pPr>
      <w:rPr>
        <w:b w:val="0"/>
        <w:i w:val="0"/>
        <w:sz w:val="22"/>
        <w:szCs w:val="22"/>
      </w:rPr>
    </w:lvl>
    <w:lvl w:ilvl="3">
      <w:start w:val="1"/>
      <w:numFmt w:val="decimal"/>
      <w:lvlText w:val="%1.%2.%3.%4."/>
      <w:lvlJc w:val="left"/>
      <w:pPr>
        <w:ind w:left="8303" w:hanging="648"/>
      </w:pPr>
      <w:rPr>
        <w:sz w:val="22"/>
        <w:szCs w:val="22"/>
      </w:rPr>
    </w:lvl>
    <w:lvl w:ilvl="4">
      <w:start w:val="1"/>
      <w:numFmt w:val="decimal"/>
      <w:lvlText w:val="%1.%2.%3.%4.%5."/>
      <w:lvlJc w:val="left"/>
      <w:pPr>
        <w:ind w:left="5754"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46310811"/>
    <w:multiLevelType w:val="hybridMultilevel"/>
    <w:tmpl w:val="8E20F4A6"/>
    <w:lvl w:ilvl="0" w:tplc="04160017">
      <w:start w:val="1"/>
      <w:numFmt w:val="lowerLetter"/>
      <w:lvlText w:val="%1)"/>
      <w:lvlJc w:val="left"/>
      <w:pPr>
        <w:ind w:left="1713" w:hanging="360"/>
      </w:pPr>
    </w:lvl>
    <w:lvl w:ilvl="1" w:tplc="04160015">
      <w:start w:val="1"/>
      <w:numFmt w:val="upperLetter"/>
      <w:lvlText w:val="%2."/>
      <w:lvlJc w:val="left"/>
      <w:pPr>
        <w:ind w:left="2433" w:hanging="360"/>
      </w:pPr>
    </w:lvl>
    <w:lvl w:ilvl="2" w:tplc="0416001B">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30" w15:restartNumberingAfterBreak="0">
    <w:nsid w:val="468948B6"/>
    <w:multiLevelType w:val="multilevel"/>
    <w:tmpl w:val="102EFE2C"/>
    <w:lvl w:ilvl="0">
      <w:start w:val="20"/>
      <w:numFmt w:val="decimal"/>
      <w:lvlText w:val="%1."/>
      <w:lvlJc w:val="left"/>
      <w:pPr>
        <w:ind w:left="480" w:hanging="480"/>
      </w:pPr>
      <w:rPr>
        <w:rFonts w:hint="default"/>
        <w:b/>
      </w:rPr>
    </w:lvl>
    <w:lvl w:ilvl="1">
      <w:start w:val="1"/>
      <w:numFmt w:val="decimal"/>
      <w:lvlText w:val="%1.%2."/>
      <w:lvlJc w:val="left"/>
      <w:pPr>
        <w:ind w:left="1288" w:hanging="720"/>
      </w:pPr>
      <w:rPr>
        <w:rFonts w:hint="default"/>
        <w:b w:val="0"/>
      </w:rPr>
    </w:lvl>
    <w:lvl w:ilvl="2">
      <w:start w:val="20"/>
      <w:numFmt w:val="decimal"/>
      <w:lvlText w:val="%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344" w:hanging="1800"/>
      </w:pPr>
      <w:rPr>
        <w:rFonts w:hint="default"/>
      </w:rPr>
    </w:lvl>
  </w:abstractNum>
  <w:abstractNum w:abstractNumId="31" w15:restartNumberingAfterBreak="0">
    <w:nsid w:val="48354A80"/>
    <w:multiLevelType w:val="multilevel"/>
    <w:tmpl w:val="34F88882"/>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2" w15:restartNumberingAfterBreak="0">
    <w:nsid w:val="4ED50429"/>
    <w:multiLevelType w:val="multilevel"/>
    <w:tmpl w:val="90128440"/>
    <w:lvl w:ilvl="0">
      <w:start w:val="1"/>
      <w:numFmt w:val="decimal"/>
      <w:lvlText w:val="%1."/>
      <w:lvlJc w:val="left"/>
      <w:pPr>
        <w:ind w:left="360" w:hanging="360"/>
      </w:pPr>
      <w:rPr>
        <w:b/>
        <w:color w:val="auto"/>
      </w:rPr>
    </w:lvl>
    <w:lvl w:ilvl="1">
      <w:start w:val="1"/>
      <w:numFmt w:val="decimal"/>
      <w:lvlText w:val="%1.%2."/>
      <w:lvlJc w:val="left"/>
      <w:pPr>
        <w:ind w:left="1000" w:hanging="432"/>
      </w:pPr>
      <w:rPr>
        <w:rFonts w:ascii="Arial" w:hAnsi="Arial" w:cs="Arial" w:hint="default"/>
        <w:b w:val="0"/>
        <w:sz w:val="22"/>
        <w:szCs w:val="22"/>
      </w:rPr>
    </w:lvl>
    <w:lvl w:ilvl="2">
      <w:start w:val="1"/>
      <w:numFmt w:val="lowerLetter"/>
      <w:lvlText w:val="%3)"/>
      <w:lvlJc w:val="left"/>
      <w:pPr>
        <w:ind w:left="3623" w:hanging="504"/>
      </w:pPr>
      <w:rPr>
        <w:b w:val="0"/>
        <w:i w:val="0"/>
        <w:sz w:val="22"/>
        <w:szCs w:val="22"/>
      </w:rPr>
    </w:lvl>
    <w:lvl w:ilvl="3">
      <w:start w:val="1"/>
      <w:numFmt w:val="decimal"/>
      <w:lvlText w:val="%1.%2.%3.%4."/>
      <w:lvlJc w:val="left"/>
      <w:pPr>
        <w:ind w:left="8303" w:hanging="648"/>
      </w:pPr>
      <w:rPr>
        <w:sz w:val="22"/>
        <w:szCs w:val="22"/>
      </w:rPr>
    </w:lvl>
    <w:lvl w:ilvl="4">
      <w:start w:val="1"/>
      <w:numFmt w:val="decimal"/>
      <w:lvlText w:val="%1.%2.%3.%4.%5."/>
      <w:lvlJc w:val="left"/>
      <w:pPr>
        <w:ind w:left="5754"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552251C4"/>
    <w:multiLevelType w:val="hybridMultilevel"/>
    <w:tmpl w:val="10B42308"/>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4" w15:restartNumberingAfterBreak="0">
    <w:nsid w:val="55DB7E8A"/>
    <w:multiLevelType w:val="multilevel"/>
    <w:tmpl w:val="212ABD44"/>
    <w:lvl w:ilvl="0">
      <w:start w:val="18"/>
      <w:numFmt w:val="decimal"/>
      <w:lvlText w:val="%1."/>
      <w:lvlJc w:val="left"/>
      <w:pPr>
        <w:ind w:left="720" w:hanging="720"/>
      </w:pPr>
      <w:rPr>
        <w:rFonts w:hint="default"/>
      </w:rPr>
    </w:lvl>
    <w:lvl w:ilvl="1">
      <w:start w:val="2"/>
      <w:numFmt w:val="decimal"/>
      <w:lvlText w:val="%1.%2."/>
      <w:lvlJc w:val="left"/>
      <w:pPr>
        <w:ind w:left="1282" w:hanging="720"/>
      </w:pPr>
      <w:rPr>
        <w:rFonts w:hint="default"/>
      </w:rPr>
    </w:lvl>
    <w:lvl w:ilvl="2">
      <w:start w:val="2"/>
      <w:numFmt w:val="decimal"/>
      <w:lvlText w:val="%1.%2.%3."/>
      <w:lvlJc w:val="left"/>
      <w:pPr>
        <w:ind w:left="1844" w:hanging="720"/>
      </w:pPr>
      <w:rPr>
        <w:rFonts w:hint="default"/>
        <w:b/>
      </w:rPr>
    </w:lvl>
    <w:lvl w:ilvl="3">
      <w:start w:val="1"/>
      <w:numFmt w:val="decimal"/>
      <w:lvlText w:val="%1.%2.%3.%4."/>
      <w:lvlJc w:val="left"/>
      <w:pPr>
        <w:ind w:left="2766" w:hanging="1080"/>
      </w:pPr>
      <w:rPr>
        <w:rFonts w:hint="default"/>
      </w:rPr>
    </w:lvl>
    <w:lvl w:ilvl="4">
      <w:start w:val="1"/>
      <w:numFmt w:val="decimal"/>
      <w:lvlText w:val="%1.%2.%3.%4.%5."/>
      <w:lvlJc w:val="left"/>
      <w:pPr>
        <w:ind w:left="3328" w:hanging="1080"/>
      </w:pPr>
      <w:rPr>
        <w:rFonts w:hint="default"/>
      </w:rPr>
    </w:lvl>
    <w:lvl w:ilvl="5">
      <w:start w:val="1"/>
      <w:numFmt w:val="decimal"/>
      <w:lvlText w:val="%1.%2.%3.%4.%5.%6."/>
      <w:lvlJc w:val="left"/>
      <w:pPr>
        <w:ind w:left="4250" w:hanging="1440"/>
      </w:pPr>
      <w:rPr>
        <w:rFonts w:hint="default"/>
      </w:rPr>
    </w:lvl>
    <w:lvl w:ilvl="6">
      <w:start w:val="1"/>
      <w:numFmt w:val="decimal"/>
      <w:lvlText w:val="%1.%2.%3.%4.%5.%6.%7."/>
      <w:lvlJc w:val="left"/>
      <w:pPr>
        <w:ind w:left="4812" w:hanging="1440"/>
      </w:pPr>
      <w:rPr>
        <w:rFonts w:hint="default"/>
      </w:rPr>
    </w:lvl>
    <w:lvl w:ilvl="7">
      <w:start w:val="1"/>
      <w:numFmt w:val="decimal"/>
      <w:lvlText w:val="%1.%2.%3.%4.%5.%6.%7.%8."/>
      <w:lvlJc w:val="left"/>
      <w:pPr>
        <w:ind w:left="5734" w:hanging="1800"/>
      </w:pPr>
      <w:rPr>
        <w:rFonts w:hint="default"/>
      </w:rPr>
    </w:lvl>
    <w:lvl w:ilvl="8">
      <w:start w:val="1"/>
      <w:numFmt w:val="decimal"/>
      <w:lvlText w:val="%1.%2.%3.%4.%5.%6.%7.%8.%9."/>
      <w:lvlJc w:val="left"/>
      <w:pPr>
        <w:ind w:left="6656" w:hanging="2160"/>
      </w:pPr>
      <w:rPr>
        <w:rFonts w:hint="default"/>
      </w:rPr>
    </w:lvl>
  </w:abstractNum>
  <w:abstractNum w:abstractNumId="35" w15:restartNumberingAfterBreak="0">
    <w:nsid w:val="568874EB"/>
    <w:multiLevelType w:val="multilevel"/>
    <w:tmpl w:val="60E240F8"/>
    <w:lvl w:ilvl="0">
      <w:start w:val="8"/>
      <w:numFmt w:val="decimal"/>
      <w:lvlText w:val="%1."/>
      <w:lvlJc w:val="left"/>
      <w:pPr>
        <w:ind w:left="672" w:hanging="672"/>
      </w:pPr>
      <w:rPr>
        <w:rFonts w:hint="default"/>
      </w:rPr>
    </w:lvl>
    <w:lvl w:ilvl="1">
      <w:start w:val="8"/>
      <w:numFmt w:val="decimal"/>
      <w:lvlText w:val="%1.%2."/>
      <w:lvlJc w:val="left"/>
      <w:pPr>
        <w:ind w:left="672" w:hanging="672"/>
      </w:pPr>
      <w:rPr>
        <w:rFonts w:hint="default"/>
        <w:b w:val="0"/>
      </w:rPr>
    </w:lvl>
    <w:lvl w:ilvl="2">
      <w:start w:val="1"/>
      <w:numFmt w:val="decimal"/>
      <w:lvlText w:val="%1.%2.%3."/>
      <w:lvlJc w:val="left"/>
      <w:pPr>
        <w:ind w:left="720" w:hanging="720"/>
      </w:pPr>
      <w:rPr>
        <w:rFonts w:hint="default"/>
      </w:rPr>
    </w:lvl>
    <w:lvl w:ilvl="3">
      <w:start w:val="2"/>
      <w:numFmt w:val="decimal"/>
      <w:lvlText w:val="%1.%2.%3.%4."/>
      <w:lvlJc w:val="left"/>
      <w:pPr>
        <w:ind w:left="1288"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5A523A1B"/>
    <w:multiLevelType w:val="multilevel"/>
    <w:tmpl w:val="DB26DB34"/>
    <w:lvl w:ilvl="0">
      <w:start w:val="18"/>
      <w:numFmt w:val="decimal"/>
      <w:lvlText w:val="%1"/>
      <w:lvlJc w:val="left"/>
      <w:pPr>
        <w:ind w:left="375" w:hanging="375"/>
      </w:pPr>
      <w:rPr>
        <w:rFonts w:hint="default"/>
      </w:rPr>
    </w:lvl>
    <w:lvl w:ilvl="1">
      <w:start w:val="1"/>
      <w:numFmt w:val="decimal"/>
      <w:lvlText w:val="%1.%2"/>
      <w:lvlJc w:val="left"/>
      <w:pPr>
        <w:ind w:left="943" w:hanging="375"/>
      </w:pPr>
      <w:rPr>
        <w:rFonts w:hint="default"/>
        <w:b/>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37" w15:restartNumberingAfterBreak="0">
    <w:nsid w:val="61DD361E"/>
    <w:multiLevelType w:val="multilevel"/>
    <w:tmpl w:val="873683CC"/>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0" w:firstLine="0"/>
      </w:pPr>
      <w:rPr>
        <w:rFonts w:hint="default"/>
        <w:b w:val="0"/>
        <w:i w:val="0"/>
        <w:color w:val="auto"/>
      </w:rPr>
    </w:lvl>
    <w:lvl w:ilvl="2">
      <w:start w:val="1"/>
      <w:numFmt w:val="decimal"/>
      <w:suff w:val="space"/>
      <w:lvlText w:val="%1.%2.%3."/>
      <w:lvlJc w:val="left"/>
      <w:pPr>
        <w:ind w:left="567" w:firstLine="0"/>
      </w:pPr>
      <w:rPr>
        <w:rFonts w:hint="default"/>
        <w:b w:val="0"/>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8" w15:restartNumberingAfterBreak="0">
    <w:nsid w:val="631317DD"/>
    <w:multiLevelType w:val="hybridMultilevel"/>
    <w:tmpl w:val="99327F80"/>
    <w:lvl w:ilvl="0" w:tplc="04160017">
      <w:start w:val="1"/>
      <w:numFmt w:val="lowerLetter"/>
      <w:lvlText w:val="%1)"/>
      <w:lvlJc w:val="left"/>
      <w:pPr>
        <w:ind w:left="720" w:hanging="360"/>
      </w:pPr>
      <w:rPr>
        <w:rFonts w:hint="default"/>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39" w15:restartNumberingAfterBreak="0">
    <w:nsid w:val="64D35113"/>
    <w:multiLevelType w:val="hybridMultilevel"/>
    <w:tmpl w:val="26AE61E2"/>
    <w:lvl w:ilvl="0" w:tplc="A978CC10">
      <w:start w:val="1"/>
      <w:numFmt w:val="lowerLetter"/>
      <w:pStyle w:val="Estilo1"/>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0" w15:restartNumberingAfterBreak="0">
    <w:nsid w:val="664F40BE"/>
    <w:multiLevelType w:val="hybridMultilevel"/>
    <w:tmpl w:val="FD6E149A"/>
    <w:lvl w:ilvl="0" w:tplc="04160017">
      <w:start w:val="1"/>
      <w:numFmt w:val="lowerLetter"/>
      <w:lvlText w:val="%1)"/>
      <w:lvlJc w:val="left"/>
      <w:pPr>
        <w:ind w:left="1854" w:hanging="360"/>
      </w:pPr>
    </w:lvl>
    <w:lvl w:ilvl="1" w:tplc="04160019" w:tentative="1">
      <w:start w:val="1"/>
      <w:numFmt w:val="lowerLetter"/>
      <w:lvlText w:val="%2."/>
      <w:lvlJc w:val="left"/>
      <w:pPr>
        <w:ind w:left="2574" w:hanging="360"/>
      </w:pPr>
    </w:lvl>
    <w:lvl w:ilvl="2" w:tplc="0416001B" w:tentative="1">
      <w:start w:val="1"/>
      <w:numFmt w:val="lowerRoman"/>
      <w:lvlText w:val="%3."/>
      <w:lvlJc w:val="right"/>
      <w:pPr>
        <w:ind w:left="3294" w:hanging="180"/>
      </w:pPr>
    </w:lvl>
    <w:lvl w:ilvl="3" w:tplc="0416000F" w:tentative="1">
      <w:start w:val="1"/>
      <w:numFmt w:val="decimal"/>
      <w:lvlText w:val="%4."/>
      <w:lvlJc w:val="left"/>
      <w:pPr>
        <w:ind w:left="4014" w:hanging="360"/>
      </w:pPr>
    </w:lvl>
    <w:lvl w:ilvl="4" w:tplc="04160019" w:tentative="1">
      <w:start w:val="1"/>
      <w:numFmt w:val="lowerLetter"/>
      <w:lvlText w:val="%5."/>
      <w:lvlJc w:val="left"/>
      <w:pPr>
        <w:ind w:left="4734" w:hanging="360"/>
      </w:pPr>
    </w:lvl>
    <w:lvl w:ilvl="5" w:tplc="0416001B" w:tentative="1">
      <w:start w:val="1"/>
      <w:numFmt w:val="lowerRoman"/>
      <w:lvlText w:val="%6."/>
      <w:lvlJc w:val="right"/>
      <w:pPr>
        <w:ind w:left="5454" w:hanging="180"/>
      </w:pPr>
    </w:lvl>
    <w:lvl w:ilvl="6" w:tplc="0416000F" w:tentative="1">
      <w:start w:val="1"/>
      <w:numFmt w:val="decimal"/>
      <w:lvlText w:val="%7."/>
      <w:lvlJc w:val="left"/>
      <w:pPr>
        <w:ind w:left="6174" w:hanging="360"/>
      </w:pPr>
    </w:lvl>
    <w:lvl w:ilvl="7" w:tplc="04160019" w:tentative="1">
      <w:start w:val="1"/>
      <w:numFmt w:val="lowerLetter"/>
      <w:lvlText w:val="%8."/>
      <w:lvlJc w:val="left"/>
      <w:pPr>
        <w:ind w:left="6894" w:hanging="360"/>
      </w:pPr>
    </w:lvl>
    <w:lvl w:ilvl="8" w:tplc="0416001B" w:tentative="1">
      <w:start w:val="1"/>
      <w:numFmt w:val="lowerRoman"/>
      <w:lvlText w:val="%9."/>
      <w:lvlJc w:val="right"/>
      <w:pPr>
        <w:ind w:left="7614" w:hanging="180"/>
      </w:pPr>
    </w:lvl>
  </w:abstractNum>
  <w:abstractNum w:abstractNumId="41" w15:restartNumberingAfterBreak="0">
    <w:nsid w:val="69E962D7"/>
    <w:multiLevelType w:val="multilevel"/>
    <w:tmpl w:val="915CF5A6"/>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b/>
      </w:rPr>
    </w:lvl>
    <w:lvl w:ilvl="2">
      <w:start w:val="1"/>
      <w:numFmt w:val="decimal"/>
      <w:isLgl/>
      <w:lvlText w:val="%1.%2.%3."/>
      <w:lvlJc w:val="left"/>
      <w:pPr>
        <w:ind w:left="1800" w:hanging="720"/>
      </w:pPr>
      <w:rPr>
        <w:rFonts w:hint="default"/>
        <w:b w:val="0"/>
      </w:rPr>
    </w:lvl>
    <w:lvl w:ilvl="3">
      <w:start w:val="1"/>
      <w:numFmt w:val="decimal"/>
      <w:isLgl/>
      <w:lvlText w:val="%1.%2.%3.%4."/>
      <w:lvlJc w:val="left"/>
      <w:pPr>
        <w:ind w:left="2520" w:hanging="1080"/>
      </w:pPr>
      <w:rPr>
        <w:rFonts w:hint="default"/>
        <w:b w:val="0"/>
      </w:rPr>
    </w:lvl>
    <w:lvl w:ilvl="4">
      <w:start w:val="1"/>
      <w:numFmt w:val="decimal"/>
      <w:isLgl/>
      <w:lvlText w:val="%1.%2.%3.%4.%5."/>
      <w:lvlJc w:val="left"/>
      <w:pPr>
        <w:ind w:left="2880" w:hanging="1080"/>
      </w:pPr>
      <w:rPr>
        <w:rFonts w:hint="default"/>
        <w:b w:val="0"/>
      </w:rPr>
    </w:lvl>
    <w:lvl w:ilvl="5">
      <w:start w:val="1"/>
      <w:numFmt w:val="decimal"/>
      <w:isLgl/>
      <w:lvlText w:val="%1.%2.%3.%4.%5.%6."/>
      <w:lvlJc w:val="left"/>
      <w:pPr>
        <w:ind w:left="3600" w:hanging="1440"/>
      </w:pPr>
      <w:rPr>
        <w:rFonts w:hint="default"/>
        <w:b w:val="0"/>
      </w:rPr>
    </w:lvl>
    <w:lvl w:ilvl="6">
      <w:start w:val="1"/>
      <w:numFmt w:val="decimal"/>
      <w:isLgl/>
      <w:lvlText w:val="%1.%2.%3.%4.%5.%6.%7."/>
      <w:lvlJc w:val="left"/>
      <w:pPr>
        <w:ind w:left="3960" w:hanging="1440"/>
      </w:pPr>
      <w:rPr>
        <w:rFonts w:hint="default"/>
        <w:b w:val="0"/>
      </w:rPr>
    </w:lvl>
    <w:lvl w:ilvl="7">
      <w:start w:val="1"/>
      <w:numFmt w:val="decimal"/>
      <w:isLgl/>
      <w:lvlText w:val="%1.%2.%3.%4.%5.%6.%7.%8."/>
      <w:lvlJc w:val="left"/>
      <w:pPr>
        <w:ind w:left="4680" w:hanging="1800"/>
      </w:pPr>
      <w:rPr>
        <w:rFonts w:hint="default"/>
        <w:b w:val="0"/>
      </w:rPr>
    </w:lvl>
    <w:lvl w:ilvl="8">
      <w:start w:val="1"/>
      <w:numFmt w:val="decimal"/>
      <w:isLgl/>
      <w:lvlText w:val="%1.%2.%3.%4.%5.%6.%7.%8.%9."/>
      <w:lvlJc w:val="left"/>
      <w:pPr>
        <w:ind w:left="5040" w:hanging="1800"/>
      </w:pPr>
      <w:rPr>
        <w:rFonts w:hint="default"/>
        <w:b w:val="0"/>
      </w:rPr>
    </w:lvl>
  </w:abstractNum>
  <w:abstractNum w:abstractNumId="42" w15:restartNumberingAfterBreak="0">
    <w:nsid w:val="6D1629F4"/>
    <w:multiLevelType w:val="multilevel"/>
    <w:tmpl w:val="5948AD9E"/>
    <w:lvl w:ilvl="0">
      <w:start w:val="20"/>
      <w:numFmt w:val="decimal"/>
      <w:lvlText w:val="%1."/>
      <w:lvlJc w:val="left"/>
      <w:pPr>
        <w:ind w:left="660" w:hanging="660"/>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344" w:hanging="1800"/>
      </w:pPr>
      <w:rPr>
        <w:rFonts w:hint="default"/>
      </w:rPr>
    </w:lvl>
  </w:abstractNum>
  <w:abstractNum w:abstractNumId="43" w15:restartNumberingAfterBreak="0">
    <w:nsid w:val="716D2E92"/>
    <w:multiLevelType w:val="multilevel"/>
    <w:tmpl w:val="2B0A9004"/>
    <w:lvl w:ilvl="0">
      <w:start w:val="1"/>
      <w:numFmt w:val="decimal"/>
      <w:lvlText w:val="%1."/>
      <w:lvlJc w:val="left"/>
      <w:pPr>
        <w:ind w:left="1211" w:hanging="360"/>
      </w:pPr>
    </w:lvl>
    <w:lvl w:ilvl="1">
      <w:start w:val="1"/>
      <w:numFmt w:val="decimal"/>
      <w:isLgl/>
      <w:lvlText w:val="%1.%2"/>
      <w:lvlJc w:val="left"/>
      <w:pPr>
        <w:ind w:left="1211" w:hanging="36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571" w:hanging="72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1931" w:hanging="1080"/>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291" w:hanging="1440"/>
      </w:pPr>
      <w:rPr>
        <w:rFonts w:hint="default"/>
      </w:rPr>
    </w:lvl>
    <w:lvl w:ilvl="8">
      <w:start w:val="1"/>
      <w:numFmt w:val="decimal"/>
      <w:isLgl/>
      <w:lvlText w:val="%1.%2.%3.%4.%5.%6.%7.%8.%9"/>
      <w:lvlJc w:val="left"/>
      <w:pPr>
        <w:ind w:left="2651" w:hanging="1800"/>
      </w:pPr>
      <w:rPr>
        <w:rFonts w:hint="default"/>
      </w:rPr>
    </w:lvl>
  </w:abstractNum>
  <w:abstractNum w:abstractNumId="44" w15:restartNumberingAfterBreak="0">
    <w:nsid w:val="73AF55BE"/>
    <w:multiLevelType w:val="multilevel"/>
    <w:tmpl w:val="D2721FCE"/>
    <w:lvl w:ilvl="0">
      <w:start w:val="16"/>
      <w:numFmt w:val="decimal"/>
      <w:lvlText w:val="%1."/>
      <w:lvlJc w:val="left"/>
      <w:pPr>
        <w:ind w:left="435" w:hanging="435"/>
      </w:pPr>
      <w:rPr>
        <w:rFonts w:hint="default"/>
      </w:rPr>
    </w:lvl>
    <w:lvl w:ilvl="1">
      <w:start w:val="6"/>
      <w:numFmt w:val="decimal"/>
      <w:lvlText w:val="%1.%2."/>
      <w:lvlJc w:val="left"/>
      <w:pPr>
        <w:ind w:left="1145" w:hanging="435"/>
      </w:pPr>
      <w:rPr>
        <w:rFonts w:hint="default"/>
        <w:b/>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upperLetter"/>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num w:numId="1">
    <w:abstractNumId w:val="0"/>
  </w:num>
  <w:num w:numId="2">
    <w:abstractNumId w:val="8"/>
  </w:num>
  <w:num w:numId="3">
    <w:abstractNumId w:val="14"/>
  </w:num>
  <w:num w:numId="4">
    <w:abstractNumId w:val="39"/>
  </w:num>
  <w:num w:numId="5">
    <w:abstractNumId w:val="6"/>
  </w:num>
  <w:num w:numId="6">
    <w:abstractNumId w:val="35"/>
  </w:num>
  <w:num w:numId="7">
    <w:abstractNumId w:val="33"/>
  </w:num>
  <w:num w:numId="8">
    <w:abstractNumId w:val="16"/>
  </w:num>
  <w:num w:numId="9">
    <w:abstractNumId w:val="25"/>
  </w:num>
  <w:num w:numId="10">
    <w:abstractNumId w:val="36"/>
  </w:num>
  <w:num w:numId="11">
    <w:abstractNumId w:val="9"/>
  </w:num>
  <w:num w:numId="12">
    <w:abstractNumId w:val="44"/>
  </w:num>
  <w:num w:numId="13">
    <w:abstractNumId w:val="34"/>
  </w:num>
  <w:num w:numId="14">
    <w:abstractNumId w:val="41"/>
  </w:num>
  <w:num w:numId="15">
    <w:abstractNumId w:val="18"/>
  </w:num>
  <w:num w:numId="16">
    <w:abstractNumId w:val="43"/>
  </w:num>
  <w:num w:numId="17">
    <w:abstractNumId w:val="37"/>
  </w:num>
  <w:num w:numId="18">
    <w:abstractNumId w:val="22"/>
  </w:num>
  <w:num w:numId="19">
    <w:abstractNumId w:val="13"/>
  </w:num>
  <w:num w:numId="20">
    <w:abstractNumId w:val="26"/>
  </w:num>
  <w:num w:numId="21">
    <w:abstractNumId w:val="1"/>
  </w:num>
  <w:num w:numId="22">
    <w:abstractNumId w:val="2"/>
  </w:num>
  <w:num w:numId="23">
    <w:abstractNumId w:val="3"/>
  </w:num>
  <w:num w:numId="24">
    <w:abstractNumId w:val="4"/>
  </w:num>
  <w:num w:numId="25">
    <w:abstractNumId w:val="5"/>
  </w:num>
  <w:num w:numId="26">
    <w:abstractNumId w:val="24"/>
  </w:num>
  <w:num w:numId="27">
    <w:abstractNumId w:val="32"/>
  </w:num>
  <w:num w:numId="28">
    <w:abstractNumId w:val="12"/>
  </w:num>
  <w:num w:numId="29">
    <w:abstractNumId w:val="28"/>
  </w:num>
  <w:num w:numId="30">
    <w:abstractNumId w:val="31"/>
  </w:num>
  <w:num w:numId="31">
    <w:abstractNumId w:val="29"/>
  </w:num>
  <w:num w:numId="32">
    <w:abstractNumId w:val="20"/>
  </w:num>
  <w:num w:numId="33">
    <w:abstractNumId w:val="10"/>
  </w:num>
  <w:num w:numId="34">
    <w:abstractNumId w:val="21"/>
  </w:num>
  <w:num w:numId="35">
    <w:abstractNumId w:val="27"/>
  </w:num>
  <w:num w:numId="36">
    <w:abstractNumId w:val="30"/>
  </w:num>
  <w:num w:numId="37">
    <w:abstractNumId w:val="19"/>
  </w:num>
  <w:num w:numId="38">
    <w:abstractNumId w:val="42"/>
  </w:num>
  <w:num w:numId="39">
    <w:abstractNumId w:val="23"/>
  </w:num>
  <w:num w:numId="40">
    <w:abstractNumId w:val="15"/>
  </w:num>
  <w:num w:numId="41">
    <w:abstractNumId w:val="40"/>
  </w:num>
  <w:num w:numId="42">
    <w:abstractNumId w:val="38"/>
  </w:num>
  <w:num w:numId="43">
    <w:abstractNumId w:val="17"/>
  </w:num>
  <w:num w:numId="44">
    <w:abstractNumId w:val="11"/>
  </w:num>
  <w:num w:numId="45">
    <w:abstractNumId w:val="7"/>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mirrorMargins/>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1B63"/>
    <w:rsid w:val="00001F46"/>
    <w:rsid w:val="0000236D"/>
    <w:rsid w:val="00002EF0"/>
    <w:rsid w:val="00003298"/>
    <w:rsid w:val="00003804"/>
    <w:rsid w:val="00003E88"/>
    <w:rsid w:val="000051DA"/>
    <w:rsid w:val="00006DF0"/>
    <w:rsid w:val="00010C7F"/>
    <w:rsid w:val="00014917"/>
    <w:rsid w:val="0001531A"/>
    <w:rsid w:val="000177A4"/>
    <w:rsid w:val="00021504"/>
    <w:rsid w:val="0002260C"/>
    <w:rsid w:val="0002306D"/>
    <w:rsid w:val="00023EBC"/>
    <w:rsid w:val="000242C8"/>
    <w:rsid w:val="00026912"/>
    <w:rsid w:val="00027155"/>
    <w:rsid w:val="000274F3"/>
    <w:rsid w:val="00030B58"/>
    <w:rsid w:val="000318BA"/>
    <w:rsid w:val="00033CAD"/>
    <w:rsid w:val="00033F61"/>
    <w:rsid w:val="0003444E"/>
    <w:rsid w:val="00034A29"/>
    <w:rsid w:val="000365EE"/>
    <w:rsid w:val="000368D1"/>
    <w:rsid w:val="00037D70"/>
    <w:rsid w:val="00040957"/>
    <w:rsid w:val="00041C82"/>
    <w:rsid w:val="00044B92"/>
    <w:rsid w:val="00047D73"/>
    <w:rsid w:val="00052B3F"/>
    <w:rsid w:val="00053947"/>
    <w:rsid w:val="00053BFB"/>
    <w:rsid w:val="00053E90"/>
    <w:rsid w:val="00054948"/>
    <w:rsid w:val="00056433"/>
    <w:rsid w:val="00056541"/>
    <w:rsid w:val="00060305"/>
    <w:rsid w:val="00060414"/>
    <w:rsid w:val="00062853"/>
    <w:rsid w:val="0006319F"/>
    <w:rsid w:val="0006537A"/>
    <w:rsid w:val="00065B37"/>
    <w:rsid w:val="00065E6C"/>
    <w:rsid w:val="000670EC"/>
    <w:rsid w:val="000675AB"/>
    <w:rsid w:val="000677A2"/>
    <w:rsid w:val="00070EA5"/>
    <w:rsid w:val="000728D0"/>
    <w:rsid w:val="00076CBC"/>
    <w:rsid w:val="000779C7"/>
    <w:rsid w:val="00077D4D"/>
    <w:rsid w:val="00080729"/>
    <w:rsid w:val="00081098"/>
    <w:rsid w:val="00082859"/>
    <w:rsid w:val="00082A6C"/>
    <w:rsid w:val="000832E8"/>
    <w:rsid w:val="000846DF"/>
    <w:rsid w:val="00085412"/>
    <w:rsid w:val="0008584A"/>
    <w:rsid w:val="00087CC2"/>
    <w:rsid w:val="00087EF2"/>
    <w:rsid w:val="00090F5D"/>
    <w:rsid w:val="000920FE"/>
    <w:rsid w:val="0009221D"/>
    <w:rsid w:val="000925F7"/>
    <w:rsid w:val="00092759"/>
    <w:rsid w:val="00093449"/>
    <w:rsid w:val="00094321"/>
    <w:rsid w:val="000A0805"/>
    <w:rsid w:val="000A0BC6"/>
    <w:rsid w:val="000A0C01"/>
    <w:rsid w:val="000A102A"/>
    <w:rsid w:val="000A1A7B"/>
    <w:rsid w:val="000A1B88"/>
    <w:rsid w:val="000A23DA"/>
    <w:rsid w:val="000A4B73"/>
    <w:rsid w:val="000A674F"/>
    <w:rsid w:val="000A6F8C"/>
    <w:rsid w:val="000A796E"/>
    <w:rsid w:val="000B1BC1"/>
    <w:rsid w:val="000B3D89"/>
    <w:rsid w:val="000B4377"/>
    <w:rsid w:val="000B6E78"/>
    <w:rsid w:val="000B7330"/>
    <w:rsid w:val="000B7B55"/>
    <w:rsid w:val="000B7F84"/>
    <w:rsid w:val="000C123B"/>
    <w:rsid w:val="000C21AD"/>
    <w:rsid w:val="000C2C16"/>
    <w:rsid w:val="000C34EF"/>
    <w:rsid w:val="000C52CE"/>
    <w:rsid w:val="000C670A"/>
    <w:rsid w:val="000D1FC0"/>
    <w:rsid w:val="000D2AC3"/>
    <w:rsid w:val="000D4475"/>
    <w:rsid w:val="000D4A96"/>
    <w:rsid w:val="000D5568"/>
    <w:rsid w:val="000D7ACF"/>
    <w:rsid w:val="000E003B"/>
    <w:rsid w:val="000E1082"/>
    <w:rsid w:val="000E12D8"/>
    <w:rsid w:val="000E3A27"/>
    <w:rsid w:val="000E3B43"/>
    <w:rsid w:val="000E64CC"/>
    <w:rsid w:val="000F05BB"/>
    <w:rsid w:val="000F10B7"/>
    <w:rsid w:val="000F1151"/>
    <w:rsid w:val="000F1C1C"/>
    <w:rsid w:val="000F2502"/>
    <w:rsid w:val="000F3976"/>
    <w:rsid w:val="000F4088"/>
    <w:rsid w:val="000F4F96"/>
    <w:rsid w:val="000F5A07"/>
    <w:rsid w:val="00100990"/>
    <w:rsid w:val="00101828"/>
    <w:rsid w:val="0010415C"/>
    <w:rsid w:val="00105707"/>
    <w:rsid w:val="00105AFE"/>
    <w:rsid w:val="001103FF"/>
    <w:rsid w:val="001111A9"/>
    <w:rsid w:val="00111424"/>
    <w:rsid w:val="00113507"/>
    <w:rsid w:val="00113EEB"/>
    <w:rsid w:val="0011585C"/>
    <w:rsid w:val="00115A82"/>
    <w:rsid w:val="00116BF1"/>
    <w:rsid w:val="001219B0"/>
    <w:rsid w:val="00121B30"/>
    <w:rsid w:val="00124694"/>
    <w:rsid w:val="00124990"/>
    <w:rsid w:val="001249D6"/>
    <w:rsid w:val="001304C0"/>
    <w:rsid w:val="001315F2"/>
    <w:rsid w:val="00131C84"/>
    <w:rsid w:val="00133071"/>
    <w:rsid w:val="00133759"/>
    <w:rsid w:val="00134ABF"/>
    <w:rsid w:val="00134D05"/>
    <w:rsid w:val="00136120"/>
    <w:rsid w:val="00136B24"/>
    <w:rsid w:val="0014004B"/>
    <w:rsid w:val="00141EF7"/>
    <w:rsid w:val="001427C9"/>
    <w:rsid w:val="00142823"/>
    <w:rsid w:val="00142B06"/>
    <w:rsid w:val="0014325E"/>
    <w:rsid w:val="00145987"/>
    <w:rsid w:val="00146BDF"/>
    <w:rsid w:val="001514B1"/>
    <w:rsid w:val="001516EA"/>
    <w:rsid w:val="00153856"/>
    <w:rsid w:val="00153E25"/>
    <w:rsid w:val="00154505"/>
    <w:rsid w:val="0015684D"/>
    <w:rsid w:val="00156B70"/>
    <w:rsid w:val="00160BBD"/>
    <w:rsid w:val="00160DA4"/>
    <w:rsid w:val="0016210D"/>
    <w:rsid w:val="0016293B"/>
    <w:rsid w:val="00163134"/>
    <w:rsid w:val="00163E5E"/>
    <w:rsid w:val="0016584A"/>
    <w:rsid w:val="00170CE1"/>
    <w:rsid w:val="00173CDC"/>
    <w:rsid w:val="00174CAA"/>
    <w:rsid w:val="00177CD5"/>
    <w:rsid w:val="00177E0B"/>
    <w:rsid w:val="00180303"/>
    <w:rsid w:val="00180642"/>
    <w:rsid w:val="00180E2E"/>
    <w:rsid w:val="00181597"/>
    <w:rsid w:val="00181628"/>
    <w:rsid w:val="001817D2"/>
    <w:rsid w:val="00183073"/>
    <w:rsid w:val="00183610"/>
    <w:rsid w:val="00183F59"/>
    <w:rsid w:val="00184086"/>
    <w:rsid w:val="001855FB"/>
    <w:rsid w:val="00186566"/>
    <w:rsid w:val="00187F00"/>
    <w:rsid w:val="001904A8"/>
    <w:rsid w:val="00191AE8"/>
    <w:rsid w:val="00193BFC"/>
    <w:rsid w:val="00194A55"/>
    <w:rsid w:val="00195D6B"/>
    <w:rsid w:val="001967E7"/>
    <w:rsid w:val="001A0E10"/>
    <w:rsid w:val="001A1732"/>
    <w:rsid w:val="001A2CE9"/>
    <w:rsid w:val="001A3A05"/>
    <w:rsid w:val="001A3E18"/>
    <w:rsid w:val="001A4016"/>
    <w:rsid w:val="001A5F8C"/>
    <w:rsid w:val="001A6819"/>
    <w:rsid w:val="001A6F5A"/>
    <w:rsid w:val="001B005B"/>
    <w:rsid w:val="001B0200"/>
    <w:rsid w:val="001B0514"/>
    <w:rsid w:val="001B1372"/>
    <w:rsid w:val="001B1581"/>
    <w:rsid w:val="001B1EF8"/>
    <w:rsid w:val="001B2BDA"/>
    <w:rsid w:val="001B56D9"/>
    <w:rsid w:val="001B5EA6"/>
    <w:rsid w:val="001B7C93"/>
    <w:rsid w:val="001C2EBD"/>
    <w:rsid w:val="001C3B35"/>
    <w:rsid w:val="001C3F32"/>
    <w:rsid w:val="001C48B6"/>
    <w:rsid w:val="001C4C04"/>
    <w:rsid w:val="001C5277"/>
    <w:rsid w:val="001C5963"/>
    <w:rsid w:val="001C694F"/>
    <w:rsid w:val="001C721E"/>
    <w:rsid w:val="001C7E5B"/>
    <w:rsid w:val="001D0357"/>
    <w:rsid w:val="001D36E5"/>
    <w:rsid w:val="001D5408"/>
    <w:rsid w:val="001D783E"/>
    <w:rsid w:val="001D79A4"/>
    <w:rsid w:val="001D7F60"/>
    <w:rsid w:val="001E26A5"/>
    <w:rsid w:val="001E3AAF"/>
    <w:rsid w:val="001E420E"/>
    <w:rsid w:val="001E544A"/>
    <w:rsid w:val="001E67F5"/>
    <w:rsid w:val="001E6C3B"/>
    <w:rsid w:val="001E729F"/>
    <w:rsid w:val="001E7887"/>
    <w:rsid w:val="001F0A6E"/>
    <w:rsid w:val="001F0CB3"/>
    <w:rsid w:val="001F0F59"/>
    <w:rsid w:val="001F153D"/>
    <w:rsid w:val="001F29DD"/>
    <w:rsid w:val="001F39FA"/>
    <w:rsid w:val="001F3AD5"/>
    <w:rsid w:val="001F4A13"/>
    <w:rsid w:val="001F504F"/>
    <w:rsid w:val="001F74FD"/>
    <w:rsid w:val="001F7570"/>
    <w:rsid w:val="001F7685"/>
    <w:rsid w:val="002013BA"/>
    <w:rsid w:val="00202A04"/>
    <w:rsid w:val="00204A03"/>
    <w:rsid w:val="00204BBC"/>
    <w:rsid w:val="00205197"/>
    <w:rsid w:val="0020593D"/>
    <w:rsid w:val="0020617F"/>
    <w:rsid w:val="00207B98"/>
    <w:rsid w:val="00210001"/>
    <w:rsid w:val="0021106D"/>
    <w:rsid w:val="0021208E"/>
    <w:rsid w:val="00213137"/>
    <w:rsid w:val="0021419A"/>
    <w:rsid w:val="002150AE"/>
    <w:rsid w:val="0021610C"/>
    <w:rsid w:val="00221AA7"/>
    <w:rsid w:val="00221BA5"/>
    <w:rsid w:val="00222658"/>
    <w:rsid w:val="00222980"/>
    <w:rsid w:val="00222A07"/>
    <w:rsid w:val="00222D85"/>
    <w:rsid w:val="0022352E"/>
    <w:rsid w:val="00223A70"/>
    <w:rsid w:val="00223C42"/>
    <w:rsid w:val="002241A2"/>
    <w:rsid w:val="002248C6"/>
    <w:rsid w:val="00230CB2"/>
    <w:rsid w:val="00231E9C"/>
    <w:rsid w:val="00232E5D"/>
    <w:rsid w:val="002340DF"/>
    <w:rsid w:val="00234F8E"/>
    <w:rsid w:val="00237514"/>
    <w:rsid w:val="00240076"/>
    <w:rsid w:val="002406BB"/>
    <w:rsid w:val="00240B17"/>
    <w:rsid w:val="00240B96"/>
    <w:rsid w:val="00241D78"/>
    <w:rsid w:val="00242161"/>
    <w:rsid w:val="00244559"/>
    <w:rsid w:val="00244AF0"/>
    <w:rsid w:val="00246DAE"/>
    <w:rsid w:val="002504EA"/>
    <w:rsid w:val="002538B4"/>
    <w:rsid w:val="002538E3"/>
    <w:rsid w:val="00255C24"/>
    <w:rsid w:val="00257F97"/>
    <w:rsid w:val="002600A6"/>
    <w:rsid w:val="00260802"/>
    <w:rsid w:val="0026370A"/>
    <w:rsid w:val="0026386A"/>
    <w:rsid w:val="0026481F"/>
    <w:rsid w:val="0026628D"/>
    <w:rsid w:val="00267125"/>
    <w:rsid w:val="002677A4"/>
    <w:rsid w:val="00267908"/>
    <w:rsid w:val="00267B22"/>
    <w:rsid w:val="00270128"/>
    <w:rsid w:val="002712EA"/>
    <w:rsid w:val="00271CB6"/>
    <w:rsid w:val="00272B98"/>
    <w:rsid w:val="0027301A"/>
    <w:rsid w:val="0027313E"/>
    <w:rsid w:val="002733DD"/>
    <w:rsid w:val="00275835"/>
    <w:rsid w:val="00276ECC"/>
    <w:rsid w:val="00282E00"/>
    <w:rsid w:val="00283C9C"/>
    <w:rsid w:val="00283D14"/>
    <w:rsid w:val="0028462C"/>
    <w:rsid w:val="00284E7E"/>
    <w:rsid w:val="002868AD"/>
    <w:rsid w:val="00286E8E"/>
    <w:rsid w:val="0028765E"/>
    <w:rsid w:val="002902EF"/>
    <w:rsid w:val="0029037D"/>
    <w:rsid w:val="00290C26"/>
    <w:rsid w:val="00291BC1"/>
    <w:rsid w:val="00292932"/>
    <w:rsid w:val="002931FC"/>
    <w:rsid w:val="002937D4"/>
    <w:rsid w:val="00296AE7"/>
    <w:rsid w:val="00296F96"/>
    <w:rsid w:val="002A18DA"/>
    <w:rsid w:val="002A39F1"/>
    <w:rsid w:val="002A4445"/>
    <w:rsid w:val="002A5CD1"/>
    <w:rsid w:val="002B098E"/>
    <w:rsid w:val="002B411F"/>
    <w:rsid w:val="002C511F"/>
    <w:rsid w:val="002C54C1"/>
    <w:rsid w:val="002C5C3A"/>
    <w:rsid w:val="002C7675"/>
    <w:rsid w:val="002D2A61"/>
    <w:rsid w:val="002D3966"/>
    <w:rsid w:val="002D763B"/>
    <w:rsid w:val="002D78B4"/>
    <w:rsid w:val="002D7C8E"/>
    <w:rsid w:val="002D7F67"/>
    <w:rsid w:val="002E0679"/>
    <w:rsid w:val="002E160F"/>
    <w:rsid w:val="002E1E70"/>
    <w:rsid w:val="002E2545"/>
    <w:rsid w:val="002E3D5F"/>
    <w:rsid w:val="002E3F91"/>
    <w:rsid w:val="002E480D"/>
    <w:rsid w:val="002E5F6B"/>
    <w:rsid w:val="002E7933"/>
    <w:rsid w:val="002F0330"/>
    <w:rsid w:val="002F084D"/>
    <w:rsid w:val="002F0A62"/>
    <w:rsid w:val="002F0EE9"/>
    <w:rsid w:val="002F269B"/>
    <w:rsid w:val="002F2AE6"/>
    <w:rsid w:val="002F308B"/>
    <w:rsid w:val="002F3620"/>
    <w:rsid w:val="002F4327"/>
    <w:rsid w:val="002F6A85"/>
    <w:rsid w:val="003000C4"/>
    <w:rsid w:val="00304991"/>
    <w:rsid w:val="003053D9"/>
    <w:rsid w:val="0030609A"/>
    <w:rsid w:val="00306ACE"/>
    <w:rsid w:val="00307E7E"/>
    <w:rsid w:val="00310B4A"/>
    <w:rsid w:val="00315349"/>
    <w:rsid w:val="0032075E"/>
    <w:rsid w:val="003238C3"/>
    <w:rsid w:val="00324BCD"/>
    <w:rsid w:val="00324F30"/>
    <w:rsid w:val="00325023"/>
    <w:rsid w:val="00325FD8"/>
    <w:rsid w:val="003265B9"/>
    <w:rsid w:val="00326B79"/>
    <w:rsid w:val="00327232"/>
    <w:rsid w:val="00330B6E"/>
    <w:rsid w:val="00331182"/>
    <w:rsid w:val="00332F91"/>
    <w:rsid w:val="00333A8A"/>
    <w:rsid w:val="00336F9E"/>
    <w:rsid w:val="00340961"/>
    <w:rsid w:val="00340ED4"/>
    <w:rsid w:val="00340EE0"/>
    <w:rsid w:val="00343032"/>
    <w:rsid w:val="00344918"/>
    <w:rsid w:val="0034676D"/>
    <w:rsid w:val="0034782B"/>
    <w:rsid w:val="0035244E"/>
    <w:rsid w:val="00353650"/>
    <w:rsid w:val="00353DEC"/>
    <w:rsid w:val="0035658A"/>
    <w:rsid w:val="0036063D"/>
    <w:rsid w:val="003616A4"/>
    <w:rsid w:val="0036193C"/>
    <w:rsid w:val="00362158"/>
    <w:rsid w:val="003622F5"/>
    <w:rsid w:val="0036285D"/>
    <w:rsid w:val="00362DD7"/>
    <w:rsid w:val="00362F26"/>
    <w:rsid w:val="003632F2"/>
    <w:rsid w:val="00364141"/>
    <w:rsid w:val="0036447A"/>
    <w:rsid w:val="00364E8A"/>
    <w:rsid w:val="00367EF6"/>
    <w:rsid w:val="003707E9"/>
    <w:rsid w:val="00370CF9"/>
    <w:rsid w:val="00371690"/>
    <w:rsid w:val="003725A0"/>
    <w:rsid w:val="00373F2A"/>
    <w:rsid w:val="00375401"/>
    <w:rsid w:val="00376A83"/>
    <w:rsid w:val="003779A2"/>
    <w:rsid w:val="00380F95"/>
    <w:rsid w:val="0038139C"/>
    <w:rsid w:val="00386157"/>
    <w:rsid w:val="00386ADE"/>
    <w:rsid w:val="003900CA"/>
    <w:rsid w:val="00391BD4"/>
    <w:rsid w:val="00391E14"/>
    <w:rsid w:val="00395885"/>
    <w:rsid w:val="003959F6"/>
    <w:rsid w:val="00396A95"/>
    <w:rsid w:val="003A0212"/>
    <w:rsid w:val="003A0674"/>
    <w:rsid w:val="003A069A"/>
    <w:rsid w:val="003A07D1"/>
    <w:rsid w:val="003A1BAA"/>
    <w:rsid w:val="003A2BBD"/>
    <w:rsid w:val="003A2D95"/>
    <w:rsid w:val="003A42C7"/>
    <w:rsid w:val="003A4E0F"/>
    <w:rsid w:val="003A4E3F"/>
    <w:rsid w:val="003A5908"/>
    <w:rsid w:val="003A5ADD"/>
    <w:rsid w:val="003A73C1"/>
    <w:rsid w:val="003B3CE7"/>
    <w:rsid w:val="003B3D8C"/>
    <w:rsid w:val="003B4315"/>
    <w:rsid w:val="003B477C"/>
    <w:rsid w:val="003B671F"/>
    <w:rsid w:val="003B791E"/>
    <w:rsid w:val="003C0C5F"/>
    <w:rsid w:val="003C0F91"/>
    <w:rsid w:val="003C126A"/>
    <w:rsid w:val="003C47C2"/>
    <w:rsid w:val="003C609E"/>
    <w:rsid w:val="003C6275"/>
    <w:rsid w:val="003C6C24"/>
    <w:rsid w:val="003C789C"/>
    <w:rsid w:val="003D0048"/>
    <w:rsid w:val="003D5477"/>
    <w:rsid w:val="003E206C"/>
    <w:rsid w:val="003E38E5"/>
    <w:rsid w:val="003E4927"/>
    <w:rsid w:val="003E4D76"/>
    <w:rsid w:val="003E55B1"/>
    <w:rsid w:val="003E6805"/>
    <w:rsid w:val="003E6F73"/>
    <w:rsid w:val="003F004A"/>
    <w:rsid w:val="003F1437"/>
    <w:rsid w:val="003F185C"/>
    <w:rsid w:val="003F2972"/>
    <w:rsid w:val="003F2B3B"/>
    <w:rsid w:val="003F2D40"/>
    <w:rsid w:val="003F36A3"/>
    <w:rsid w:val="003F38B4"/>
    <w:rsid w:val="003F5BDF"/>
    <w:rsid w:val="003F6231"/>
    <w:rsid w:val="00400368"/>
    <w:rsid w:val="0040044C"/>
    <w:rsid w:val="00401305"/>
    <w:rsid w:val="00402C55"/>
    <w:rsid w:val="0040443F"/>
    <w:rsid w:val="004053E1"/>
    <w:rsid w:val="00405420"/>
    <w:rsid w:val="00406385"/>
    <w:rsid w:val="004071BB"/>
    <w:rsid w:val="00407F1C"/>
    <w:rsid w:val="00410F89"/>
    <w:rsid w:val="00411144"/>
    <w:rsid w:val="00411856"/>
    <w:rsid w:val="0041304A"/>
    <w:rsid w:val="004141DE"/>
    <w:rsid w:val="00415F27"/>
    <w:rsid w:val="00416174"/>
    <w:rsid w:val="004167CA"/>
    <w:rsid w:val="00416A59"/>
    <w:rsid w:val="00417CA8"/>
    <w:rsid w:val="0042190C"/>
    <w:rsid w:val="004221FF"/>
    <w:rsid w:val="0042510B"/>
    <w:rsid w:val="00425359"/>
    <w:rsid w:val="004316D7"/>
    <w:rsid w:val="00431EDA"/>
    <w:rsid w:val="0043231C"/>
    <w:rsid w:val="00432470"/>
    <w:rsid w:val="004324E2"/>
    <w:rsid w:val="00433BD7"/>
    <w:rsid w:val="004344EC"/>
    <w:rsid w:val="00435447"/>
    <w:rsid w:val="00436EB7"/>
    <w:rsid w:val="00441EA1"/>
    <w:rsid w:val="0044200C"/>
    <w:rsid w:val="00443801"/>
    <w:rsid w:val="00444F0D"/>
    <w:rsid w:val="00445798"/>
    <w:rsid w:val="0044725C"/>
    <w:rsid w:val="00447465"/>
    <w:rsid w:val="00447CB6"/>
    <w:rsid w:val="004548C5"/>
    <w:rsid w:val="00455AD3"/>
    <w:rsid w:val="00455CBE"/>
    <w:rsid w:val="00455EB7"/>
    <w:rsid w:val="00455FD5"/>
    <w:rsid w:val="00460E8A"/>
    <w:rsid w:val="00462018"/>
    <w:rsid w:val="0046230A"/>
    <w:rsid w:val="00462C95"/>
    <w:rsid w:val="00462E0D"/>
    <w:rsid w:val="00463D7D"/>
    <w:rsid w:val="0046486A"/>
    <w:rsid w:val="00466D93"/>
    <w:rsid w:val="004706AA"/>
    <w:rsid w:val="00472F22"/>
    <w:rsid w:val="004733AF"/>
    <w:rsid w:val="00473792"/>
    <w:rsid w:val="00473EA7"/>
    <w:rsid w:val="00474737"/>
    <w:rsid w:val="004773FC"/>
    <w:rsid w:val="00480328"/>
    <w:rsid w:val="00480A1C"/>
    <w:rsid w:val="00481159"/>
    <w:rsid w:val="00482B84"/>
    <w:rsid w:val="004834FC"/>
    <w:rsid w:val="00483B15"/>
    <w:rsid w:val="00483C07"/>
    <w:rsid w:val="00483FB9"/>
    <w:rsid w:val="00490929"/>
    <w:rsid w:val="00491B63"/>
    <w:rsid w:val="00494AE7"/>
    <w:rsid w:val="004A45A4"/>
    <w:rsid w:val="004A4D63"/>
    <w:rsid w:val="004A4FFD"/>
    <w:rsid w:val="004A5CE5"/>
    <w:rsid w:val="004A7A99"/>
    <w:rsid w:val="004B05B0"/>
    <w:rsid w:val="004B0CAC"/>
    <w:rsid w:val="004B19B5"/>
    <w:rsid w:val="004B1D7D"/>
    <w:rsid w:val="004B460A"/>
    <w:rsid w:val="004B581E"/>
    <w:rsid w:val="004B6419"/>
    <w:rsid w:val="004B6724"/>
    <w:rsid w:val="004B7CA8"/>
    <w:rsid w:val="004B7FB4"/>
    <w:rsid w:val="004C0212"/>
    <w:rsid w:val="004C05F9"/>
    <w:rsid w:val="004C312B"/>
    <w:rsid w:val="004C615B"/>
    <w:rsid w:val="004D0F26"/>
    <w:rsid w:val="004D183D"/>
    <w:rsid w:val="004D274F"/>
    <w:rsid w:val="004D2B26"/>
    <w:rsid w:val="004D47B4"/>
    <w:rsid w:val="004D5F48"/>
    <w:rsid w:val="004E0194"/>
    <w:rsid w:val="004E1B71"/>
    <w:rsid w:val="004E1D59"/>
    <w:rsid w:val="004E3C70"/>
    <w:rsid w:val="004E4811"/>
    <w:rsid w:val="004E7824"/>
    <w:rsid w:val="004E7A92"/>
    <w:rsid w:val="004F22AF"/>
    <w:rsid w:val="004F3000"/>
    <w:rsid w:val="004F5DF9"/>
    <w:rsid w:val="004F66B4"/>
    <w:rsid w:val="004F78C6"/>
    <w:rsid w:val="004F7D94"/>
    <w:rsid w:val="0050224C"/>
    <w:rsid w:val="005030F3"/>
    <w:rsid w:val="005037A6"/>
    <w:rsid w:val="00504CF4"/>
    <w:rsid w:val="00506951"/>
    <w:rsid w:val="00510BD8"/>
    <w:rsid w:val="00510C4D"/>
    <w:rsid w:val="00510D0B"/>
    <w:rsid w:val="00511A79"/>
    <w:rsid w:val="00512D53"/>
    <w:rsid w:val="00514883"/>
    <w:rsid w:val="0051490C"/>
    <w:rsid w:val="0051665D"/>
    <w:rsid w:val="00516866"/>
    <w:rsid w:val="005175DA"/>
    <w:rsid w:val="00517C7A"/>
    <w:rsid w:val="0052297A"/>
    <w:rsid w:val="0052565C"/>
    <w:rsid w:val="00525861"/>
    <w:rsid w:val="00525C73"/>
    <w:rsid w:val="005300A0"/>
    <w:rsid w:val="0053090A"/>
    <w:rsid w:val="00530B4F"/>
    <w:rsid w:val="0053132E"/>
    <w:rsid w:val="005354B6"/>
    <w:rsid w:val="005355B1"/>
    <w:rsid w:val="00536AE1"/>
    <w:rsid w:val="00536D90"/>
    <w:rsid w:val="00540C5D"/>
    <w:rsid w:val="0054101A"/>
    <w:rsid w:val="005414C3"/>
    <w:rsid w:val="00543A6B"/>
    <w:rsid w:val="0054486C"/>
    <w:rsid w:val="00545E99"/>
    <w:rsid w:val="005478E5"/>
    <w:rsid w:val="005535CA"/>
    <w:rsid w:val="0055473D"/>
    <w:rsid w:val="00556205"/>
    <w:rsid w:val="00556BCC"/>
    <w:rsid w:val="00561790"/>
    <w:rsid w:val="00561C04"/>
    <w:rsid w:val="0056213B"/>
    <w:rsid w:val="00562F82"/>
    <w:rsid w:val="00563900"/>
    <w:rsid w:val="0056408D"/>
    <w:rsid w:val="00564913"/>
    <w:rsid w:val="00567581"/>
    <w:rsid w:val="00571207"/>
    <w:rsid w:val="00574EB2"/>
    <w:rsid w:val="00575251"/>
    <w:rsid w:val="00576D5F"/>
    <w:rsid w:val="00577A75"/>
    <w:rsid w:val="00577B09"/>
    <w:rsid w:val="005800D8"/>
    <w:rsid w:val="00582697"/>
    <w:rsid w:val="005846C9"/>
    <w:rsid w:val="00585BE7"/>
    <w:rsid w:val="005873FC"/>
    <w:rsid w:val="005900FC"/>
    <w:rsid w:val="00590EAF"/>
    <w:rsid w:val="00591BE9"/>
    <w:rsid w:val="00591C23"/>
    <w:rsid w:val="0059598C"/>
    <w:rsid w:val="00595DA6"/>
    <w:rsid w:val="00596AFA"/>
    <w:rsid w:val="005A30D8"/>
    <w:rsid w:val="005A3880"/>
    <w:rsid w:val="005A6A91"/>
    <w:rsid w:val="005A75B3"/>
    <w:rsid w:val="005B0066"/>
    <w:rsid w:val="005B1076"/>
    <w:rsid w:val="005B492C"/>
    <w:rsid w:val="005B522A"/>
    <w:rsid w:val="005B62BB"/>
    <w:rsid w:val="005B6C63"/>
    <w:rsid w:val="005C13B7"/>
    <w:rsid w:val="005C2C50"/>
    <w:rsid w:val="005C3930"/>
    <w:rsid w:val="005C76D8"/>
    <w:rsid w:val="005D0750"/>
    <w:rsid w:val="005D07E9"/>
    <w:rsid w:val="005D1AAD"/>
    <w:rsid w:val="005D1BA2"/>
    <w:rsid w:val="005D54C3"/>
    <w:rsid w:val="005D5D78"/>
    <w:rsid w:val="005D772D"/>
    <w:rsid w:val="005D7F16"/>
    <w:rsid w:val="005E0A19"/>
    <w:rsid w:val="005E1321"/>
    <w:rsid w:val="005E1C8C"/>
    <w:rsid w:val="005E22AE"/>
    <w:rsid w:val="005E2DD4"/>
    <w:rsid w:val="005E4284"/>
    <w:rsid w:val="005E46B6"/>
    <w:rsid w:val="005E6D43"/>
    <w:rsid w:val="005F0880"/>
    <w:rsid w:val="005F20E5"/>
    <w:rsid w:val="005F2E88"/>
    <w:rsid w:val="005F5963"/>
    <w:rsid w:val="005F5C05"/>
    <w:rsid w:val="005F5E66"/>
    <w:rsid w:val="005F6F64"/>
    <w:rsid w:val="005F78C0"/>
    <w:rsid w:val="005F7B0A"/>
    <w:rsid w:val="00600027"/>
    <w:rsid w:val="0060490F"/>
    <w:rsid w:val="00605C11"/>
    <w:rsid w:val="00606440"/>
    <w:rsid w:val="006078C2"/>
    <w:rsid w:val="00610D61"/>
    <w:rsid w:val="00613A28"/>
    <w:rsid w:val="006171A9"/>
    <w:rsid w:val="00617EF5"/>
    <w:rsid w:val="00617F61"/>
    <w:rsid w:val="0062113D"/>
    <w:rsid w:val="00621EA9"/>
    <w:rsid w:val="00623436"/>
    <w:rsid w:val="0062400D"/>
    <w:rsid w:val="00624959"/>
    <w:rsid w:val="00625892"/>
    <w:rsid w:val="00630FAC"/>
    <w:rsid w:val="00632EA0"/>
    <w:rsid w:val="00633CFC"/>
    <w:rsid w:val="00635DD5"/>
    <w:rsid w:val="00635EC9"/>
    <w:rsid w:val="0063767E"/>
    <w:rsid w:val="00637D74"/>
    <w:rsid w:val="00640F39"/>
    <w:rsid w:val="006416AE"/>
    <w:rsid w:val="00642495"/>
    <w:rsid w:val="00643AAE"/>
    <w:rsid w:val="00643ACD"/>
    <w:rsid w:val="00644766"/>
    <w:rsid w:val="00644BA8"/>
    <w:rsid w:val="006506D2"/>
    <w:rsid w:val="00650F7E"/>
    <w:rsid w:val="00651627"/>
    <w:rsid w:val="0065188D"/>
    <w:rsid w:val="0065195D"/>
    <w:rsid w:val="00651D03"/>
    <w:rsid w:val="00655AAF"/>
    <w:rsid w:val="00656A30"/>
    <w:rsid w:val="0065761A"/>
    <w:rsid w:val="006621DE"/>
    <w:rsid w:val="006673E7"/>
    <w:rsid w:val="00667BCF"/>
    <w:rsid w:val="00670083"/>
    <w:rsid w:val="00670A47"/>
    <w:rsid w:val="00670DB6"/>
    <w:rsid w:val="006731D3"/>
    <w:rsid w:val="00673BA7"/>
    <w:rsid w:val="00674964"/>
    <w:rsid w:val="00675863"/>
    <w:rsid w:val="00680B7E"/>
    <w:rsid w:val="00682E47"/>
    <w:rsid w:val="00683A8C"/>
    <w:rsid w:val="00683B94"/>
    <w:rsid w:val="006846BB"/>
    <w:rsid w:val="00684A9F"/>
    <w:rsid w:val="00685D66"/>
    <w:rsid w:val="00686692"/>
    <w:rsid w:val="006868A7"/>
    <w:rsid w:val="00690947"/>
    <w:rsid w:val="00690B6D"/>
    <w:rsid w:val="00693033"/>
    <w:rsid w:val="00693321"/>
    <w:rsid w:val="00694893"/>
    <w:rsid w:val="00694DD9"/>
    <w:rsid w:val="0069531A"/>
    <w:rsid w:val="0069643F"/>
    <w:rsid w:val="00696544"/>
    <w:rsid w:val="006974E8"/>
    <w:rsid w:val="006A12B1"/>
    <w:rsid w:val="006A34C2"/>
    <w:rsid w:val="006A5F42"/>
    <w:rsid w:val="006A6103"/>
    <w:rsid w:val="006B10ED"/>
    <w:rsid w:val="006B156A"/>
    <w:rsid w:val="006B20C2"/>
    <w:rsid w:val="006B246F"/>
    <w:rsid w:val="006B3D31"/>
    <w:rsid w:val="006B3EC4"/>
    <w:rsid w:val="006B4513"/>
    <w:rsid w:val="006B5169"/>
    <w:rsid w:val="006B51B2"/>
    <w:rsid w:val="006B6816"/>
    <w:rsid w:val="006C17A0"/>
    <w:rsid w:val="006C3E2F"/>
    <w:rsid w:val="006C6E56"/>
    <w:rsid w:val="006D17D7"/>
    <w:rsid w:val="006D27E3"/>
    <w:rsid w:val="006D2BA8"/>
    <w:rsid w:val="006D4135"/>
    <w:rsid w:val="006D6BAF"/>
    <w:rsid w:val="006D7324"/>
    <w:rsid w:val="006E09F2"/>
    <w:rsid w:val="006E4C01"/>
    <w:rsid w:val="006E6C4E"/>
    <w:rsid w:val="006E721C"/>
    <w:rsid w:val="006E762F"/>
    <w:rsid w:val="006F19CF"/>
    <w:rsid w:val="006F393A"/>
    <w:rsid w:val="006F3EE2"/>
    <w:rsid w:val="006F453A"/>
    <w:rsid w:val="006F6088"/>
    <w:rsid w:val="006F7927"/>
    <w:rsid w:val="0070084E"/>
    <w:rsid w:val="00700CBD"/>
    <w:rsid w:val="00700F9F"/>
    <w:rsid w:val="007028C7"/>
    <w:rsid w:val="0070306E"/>
    <w:rsid w:val="0070333F"/>
    <w:rsid w:val="00703A8A"/>
    <w:rsid w:val="00704462"/>
    <w:rsid w:val="00705BE0"/>
    <w:rsid w:val="00705EBB"/>
    <w:rsid w:val="00710C7E"/>
    <w:rsid w:val="00714CED"/>
    <w:rsid w:val="00717B2D"/>
    <w:rsid w:val="00720BAD"/>
    <w:rsid w:val="00721FBF"/>
    <w:rsid w:val="00723DDA"/>
    <w:rsid w:val="007246FD"/>
    <w:rsid w:val="00731CFB"/>
    <w:rsid w:val="0073268E"/>
    <w:rsid w:val="00733832"/>
    <w:rsid w:val="00733DE0"/>
    <w:rsid w:val="007345F3"/>
    <w:rsid w:val="007357C5"/>
    <w:rsid w:val="007366A1"/>
    <w:rsid w:val="0074032D"/>
    <w:rsid w:val="00740AD8"/>
    <w:rsid w:val="00740C09"/>
    <w:rsid w:val="00740D25"/>
    <w:rsid w:val="00741328"/>
    <w:rsid w:val="0074132B"/>
    <w:rsid w:val="007429B3"/>
    <w:rsid w:val="00744578"/>
    <w:rsid w:val="0074557C"/>
    <w:rsid w:val="00745E95"/>
    <w:rsid w:val="007461A0"/>
    <w:rsid w:val="007475B6"/>
    <w:rsid w:val="00753ED4"/>
    <w:rsid w:val="00755774"/>
    <w:rsid w:val="00755F6D"/>
    <w:rsid w:val="00756F76"/>
    <w:rsid w:val="0075775B"/>
    <w:rsid w:val="007605BC"/>
    <w:rsid w:val="00761285"/>
    <w:rsid w:val="00762F52"/>
    <w:rsid w:val="007637D9"/>
    <w:rsid w:val="0076386F"/>
    <w:rsid w:val="007638E0"/>
    <w:rsid w:val="0076540B"/>
    <w:rsid w:val="007679B9"/>
    <w:rsid w:val="007717C7"/>
    <w:rsid w:val="00774D6D"/>
    <w:rsid w:val="00775343"/>
    <w:rsid w:val="00775356"/>
    <w:rsid w:val="0077604B"/>
    <w:rsid w:val="00776572"/>
    <w:rsid w:val="00776A7E"/>
    <w:rsid w:val="0077738D"/>
    <w:rsid w:val="007774C2"/>
    <w:rsid w:val="007830A4"/>
    <w:rsid w:val="00785C2A"/>
    <w:rsid w:val="0078769E"/>
    <w:rsid w:val="00787D28"/>
    <w:rsid w:val="0079000C"/>
    <w:rsid w:val="00790238"/>
    <w:rsid w:val="00790D93"/>
    <w:rsid w:val="00791CD7"/>
    <w:rsid w:val="00792A09"/>
    <w:rsid w:val="00792E2F"/>
    <w:rsid w:val="00793699"/>
    <w:rsid w:val="0079390F"/>
    <w:rsid w:val="0079394C"/>
    <w:rsid w:val="007941DC"/>
    <w:rsid w:val="0079430D"/>
    <w:rsid w:val="00796BAE"/>
    <w:rsid w:val="0079754C"/>
    <w:rsid w:val="007A0B0A"/>
    <w:rsid w:val="007A1395"/>
    <w:rsid w:val="007A2D23"/>
    <w:rsid w:val="007A7272"/>
    <w:rsid w:val="007A7F97"/>
    <w:rsid w:val="007B19CE"/>
    <w:rsid w:val="007B333B"/>
    <w:rsid w:val="007B33A7"/>
    <w:rsid w:val="007B5441"/>
    <w:rsid w:val="007B6911"/>
    <w:rsid w:val="007B7C23"/>
    <w:rsid w:val="007C0255"/>
    <w:rsid w:val="007C0435"/>
    <w:rsid w:val="007C09C8"/>
    <w:rsid w:val="007C0C22"/>
    <w:rsid w:val="007C13ED"/>
    <w:rsid w:val="007C2707"/>
    <w:rsid w:val="007C5635"/>
    <w:rsid w:val="007C6A36"/>
    <w:rsid w:val="007C6CF5"/>
    <w:rsid w:val="007C7930"/>
    <w:rsid w:val="007D0354"/>
    <w:rsid w:val="007D0E5A"/>
    <w:rsid w:val="007D26B6"/>
    <w:rsid w:val="007D3572"/>
    <w:rsid w:val="007D4B43"/>
    <w:rsid w:val="007D501A"/>
    <w:rsid w:val="007D5C31"/>
    <w:rsid w:val="007D6B54"/>
    <w:rsid w:val="007D7734"/>
    <w:rsid w:val="007E02FB"/>
    <w:rsid w:val="007E1395"/>
    <w:rsid w:val="007E3F65"/>
    <w:rsid w:val="007E5253"/>
    <w:rsid w:val="007E55F8"/>
    <w:rsid w:val="007E57A5"/>
    <w:rsid w:val="007E5A39"/>
    <w:rsid w:val="007E5A8E"/>
    <w:rsid w:val="007E68F6"/>
    <w:rsid w:val="007E6EF9"/>
    <w:rsid w:val="007F0511"/>
    <w:rsid w:val="007F05DD"/>
    <w:rsid w:val="007F2AE5"/>
    <w:rsid w:val="007F3AD9"/>
    <w:rsid w:val="007F6AB0"/>
    <w:rsid w:val="00800FCF"/>
    <w:rsid w:val="0080177B"/>
    <w:rsid w:val="00803805"/>
    <w:rsid w:val="00803CD1"/>
    <w:rsid w:val="0080582D"/>
    <w:rsid w:val="0080756C"/>
    <w:rsid w:val="008109E4"/>
    <w:rsid w:val="008159F6"/>
    <w:rsid w:val="0082065B"/>
    <w:rsid w:val="00820AEA"/>
    <w:rsid w:val="008218E2"/>
    <w:rsid w:val="008235E2"/>
    <w:rsid w:val="00824EC8"/>
    <w:rsid w:val="00831204"/>
    <w:rsid w:val="00831208"/>
    <w:rsid w:val="00834003"/>
    <w:rsid w:val="00834480"/>
    <w:rsid w:val="008345D0"/>
    <w:rsid w:val="00834CD5"/>
    <w:rsid w:val="00835A02"/>
    <w:rsid w:val="00841452"/>
    <w:rsid w:val="008420B0"/>
    <w:rsid w:val="008429CF"/>
    <w:rsid w:val="0084340F"/>
    <w:rsid w:val="008446E2"/>
    <w:rsid w:val="00847E19"/>
    <w:rsid w:val="00847E7F"/>
    <w:rsid w:val="00850CD3"/>
    <w:rsid w:val="0085112C"/>
    <w:rsid w:val="00852D85"/>
    <w:rsid w:val="008549E5"/>
    <w:rsid w:val="00855C09"/>
    <w:rsid w:val="00856E11"/>
    <w:rsid w:val="008601A9"/>
    <w:rsid w:val="00865B0D"/>
    <w:rsid w:val="008665E7"/>
    <w:rsid w:val="00871311"/>
    <w:rsid w:val="00871B33"/>
    <w:rsid w:val="00872949"/>
    <w:rsid w:val="0087637B"/>
    <w:rsid w:val="008777C4"/>
    <w:rsid w:val="00877957"/>
    <w:rsid w:val="00880C2E"/>
    <w:rsid w:val="0088150F"/>
    <w:rsid w:val="008842E3"/>
    <w:rsid w:val="00885779"/>
    <w:rsid w:val="00887614"/>
    <w:rsid w:val="00887874"/>
    <w:rsid w:val="008900E1"/>
    <w:rsid w:val="00892810"/>
    <w:rsid w:val="00893305"/>
    <w:rsid w:val="008941DB"/>
    <w:rsid w:val="00895592"/>
    <w:rsid w:val="00896B0A"/>
    <w:rsid w:val="00897A34"/>
    <w:rsid w:val="008A16EA"/>
    <w:rsid w:val="008A1FF9"/>
    <w:rsid w:val="008A4567"/>
    <w:rsid w:val="008B23DA"/>
    <w:rsid w:val="008B2D46"/>
    <w:rsid w:val="008B6162"/>
    <w:rsid w:val="008B7492"/>
    <w:rsid w:val="008C04DF"/>
    <w:rsid w:val="008C1971"/>
    <w:rsid w:val="008C2157"/>
    <w:rsid w:val="008C2316"/>
    <w:rsid w:val="008C2927"/>
    <w:rsid w:val="008C319A"/>
    <w:rsid w:val="008C37A7"/>
    <w:rsid w:val="008C3CF8"/>
    <w:rsid w:val="008C44C5"/>
    <w:rsid w:val="008C720D"/>
    <w:rsid w:val="008D0495"/>
    <w:rsid w:val="008D123B"/>
    <w:rsid w:val="008D216C"/>
    <w:rsid w:val="008D2CAF"/>
    <w:rsid w:val="008D3ACE"/>
    <w:rsid w:val="008D3EBC"/>
    <w:rsid w:val="008D51CC"/>
    <w:rsid w:val="008E1256"/>
    <w:rsid w:val="008E2A8A"/>
    <w:rsid w:val="008E3B80"/>
    <w:rsid w:val="008E42DD"/>
    <w:rsid w:val="008E4F95"/>
    <w:rsid w:val="008E542E"/>
    <w:rsid w:val="008E659A"/>
    <w:rsid w:val="008F12FB"/>
    <w:rsid w:val="008F1523"/>
    <w:rsid w:val="008F4A8A"/>
    <w:rsid w:val="008F4D52"/>
    <w:rsid w:val="008F4DF1"/>
    <w:rsid w:val="008F4E41"/>
    <w:rsid w:val="008F5AE7"/>
    <w:rsid w:val="008F6691"/>
    <w:rsid w:val="008F7767"/>
    <w:rsid w:val="008F7BEC"/>
    <w:rsid w:val="009020AC"/>
    <w:rsid w:val="0090242A"/>
    <w:rsid w:val="00902F91"/>
    <w:rsid w:val="0090408D"/>
    <w:rsid w:val="00904E6B"/>
    <w:rsid w:val="009059A8"/>
    <w:rsid w:val="00906EEC"/>
    <w:rsid w:val="00907E6A"/>
    <w:rsid w:val="00912E43"/>
    <w:rsid w:val="009136B0"/>
    <w:rsid w:val="00914204"/>
    <w:rsid w:val="00915C7E"/>
    <w:rsid w:val="00916856"/>
    <w:rsid w:val="00916DF5"/>
    <w:rsid w:val="00922606"/>
    <w:rsid w:val="00922D31"/>
    <w:rsid w:val="0092510D"/>
    <w:rsid w:val="0092559F"/>
    <w:rsid w:val="00925D6A"/>
    <w:rsid w:val="00926123"/>
    <w:rsid w:val="0092690B"/>
    <w:rsid w:val="00927AC2"/>
    <w:rsid w:val="00927B45"/>
    <w:rsid w:val="00931141"/>
    <w:rsid w:val="00932F33"/>
    <w:rsid w:val="009333D6"/>
    <w:rsid w:val="00934B18"/>
    <w:rsid w:val="00935665"/>
    <w:rsid w:val="00935B30"/>
    <w:rsid w:val="00936A4E"/>
    <w:rsid w:val="00936EF5"/>
    <w:rsid w:val="00937332"/>
    <w:rsid w:val="009375F0"/>
    <w:rsid w:val="009410F1"/>
    <w:rsid w:val="00941580"/>
    <w:rsid w:val="00943F55"/>
    <w:rsid w:val="0094410E"/>
    <w:rsid w:val="0094475C"/>
    <w:rsid w:val="00944E0C"/>
    <w:rsid w:val="00946019"/>
    <w:rsid w:val="00947019"/>
    <w:rsid w:val="00947054"/>
    <w:rsid w:val="0094754C"/>
    <w:rsid w:val="00950154"/>
    <w:rsid w:val="00950D81"/>
    <w:rsid w:val="00953213"/>
    <w:rsid w:val="00953D6A"/>
    <w:rsid w:val="009543EB"/>
    <w:rsid w:val="00956AB1"/>
    <w:rsid w:val="00956EA8"/>
    <w:rsid w:val="009570DD"/>
    <w:rsid w:val="009579A8"/>
    <w:rsid w:val="009623AB"/>
    <w:rsid w:val="0096380C"/>
    <w:rsid w:val="00965B4E"/>
    <w:rsid w:val="00970093"/>
    <w:rsid w:val="00970A6B"/>
    <w:rsid w:val="00971DE0"/>
    <w:rsid w:val="009754B5"/>
    <w:rsid w:val="009763C4"/>
    <w:rsid w:val="009772C4"/>
    <w:rsid w:val="009803F1"/>
    <w:rsid w:val="00982845"/>
    <w:rsid w:val="009844F7"/>
    <w:rsid w:val="00987B65"/>
    <w:rsid w:val="0099079E"/>
    <w:rsid w:val="00990DE0"/>
    <w:rsid w:val="0099144C"/>
    <w:rsid w:val="00995FFD"/>
    <w:rsid w:val="009A0516"/>
    <w:rsid w:val="009A10D4"/>
    <w:rsid w:val="009A1B22"/>
    <w:rsid w:val="009A45B0"/>
    <w:rsid w:val="009A6A6F"/>
    <w:rsid w:val="009A778C"/>
    <w:rsid w:val="009B1B69"/>
    <w:rsid w:val="009B1B73"/>
    <w:rsid w:val="009B4AC6"/>
    <w:rsid w:val="009B5278"/>
    <w:rsid w:val="009C03A5"/>
    <w:rsid w:val="009C470D"/>
    <w:rsid w:val="009C52D8"/>
    <w:rsid w:val="009C548A"/>
    <w:rsid w:val="009C638B"/>
    <w:rsid w:val="009C6840"/>
    <w:rsid w:val="009D098D"/>
    <w:rsid w:val="009D10CC"/>
    <w:rsid w:val="009D3626"/>
    <w:rsid w:val="009D6312"/>
    <w:rsid w:val="009D68FB"/>
    <w:rsid w:val="009E04B3"/>
    <w:rsid w:val="009E0DFC"/>
    <w:rsid w:val="009E2147"/>
    <w:rsid w:val="009E2670"/>
    <w:rsid w:val="009E4322"/>
    <w:rsid w:val="009E5B74"/>
    <w:rsid w:val="009E686D"/>
    <w:rsid w:val="009E7C14"/>
    <w:rsid w:val="009F08EA"/>
    <w:rsid w:val="009F419C"/>
    <w:rsid w:val="009F43E0"/>
    <w:rsid w:val="009F4C29"/>
    <w:rsid w:val="009F53F7"/>
    <w:rsid w:val="009F7D99"/>
    <w:rsid w:val="00A03AE7"/>
    <w:rsid w:val="00A055A5"/>
    <w:rsid w:val="00A05BE2"/>
    <w:rsid w:val="00A12A7C"/>
    <w:rsid w:val="00A12C4D"/>
    <w:rsid w:val="00A131E4"/>
    <w:rsid w:val="00A1330E"/>
    <w:rsid w:val="00A136BF"/>
    <w:rsid w:val="00A14061"/>
    <w:rsid w:val="00A14B41"/>
    <w:rsid w:val="00A15830"/>
    <w:rsid w:val="00A17FC5"/>
    <w:rsid w:val="00A241BE"/>
    <w:rsid w:val="00A260FF"/>
    <w:rsid w:val="00A402A1"/>
    <w:rsid w:val="00A41F11"/>
    <w:rsid w:val="00A440F0"/>
    <w:rsid w:val="00A44175"/>
    <w:rsid w:val="00A45904"/>
    <w:rsid w:val="00A46873"/>
    <w:rsid w:val="00A474CE"/>
    <w:rsid w:val="00A50D22"/>
    <w:rsid w:val="00A512C3"/>
    <w:rsid w:val="00A5161A"/>
    <w:rsid w:val="00A528F5"/>
    <w:rsid w:val="00A571FE"/>
    <w:rsid w:val="00A5721E"/>
    <w:rsid w:val="00A574A2"/>
    <w:rsid w:val="00A60395"/>
    <w:rsid w:val="00A60603"/>
    <w:rsid w:val="00A60CD1"/>
    <w:rsid w:val="00A6287E"/>
    <w:rsid w:val="00A629E9"/>
    <w:rsid w:val="00A62FF9"/>
    <w:rsid w:val="00A630F6"/>
    <w:rsid w:val="00A70EAD"/>
    <w:rsid w:val="00A75174"/>
    <w:rsid w:val="00A7776A"/>
    <w:rsid w:val="00A77BF5"/>
    <w:rsid w:val="00A77C2C"/>
    <w:rsid w:val="00A80062"/>
    <w:rsid w:val="00A828A9"/>
    <w:rsid w:val="00A83F69"/>
    <w:rsid w:val="00A84140"/>
    <w:rsid w:val="00A856EB"/>
    <w:rsid w:val="00A87B58"/>
    <w:rsid w:val="00A87E77"/>
    <w:rsid w:val="00A9022E"/>
    <w:rsid w:val="00A91207"/>
    <w:rsid w:val="00A92195"/>
    <w:rsid w:val="00A922C7"/>
    <w:rsid w:val="00A94A5D"/>
    <w:rsid w:val="00A950E0"/>
    <w:rsid w:val="00AA1165"/>
    <w:rsid w:val="00AA371D"/>
    <w:rsid w:val="00AA3F31"/>
    <w:rsid w:val="00AA44E2"/>
    <w:rsid w:val="00AA4625"/>
    <w:rsid w:val="00AA5B7F"/>
    <w:rsid w:val="00AB0C92"/>
    <w:rsid w:val="00AB1F1A"/>
    <w:rsid w:val="00AB2D75"/>
    <w:rsid w:val="00AB4508"/>
    <w:rsid w:val="00AB490F"/>
    <w:rsid w:val="00AB614F"/>
    <w:rsid w:val="00AB69B6"/>
    <w:rsid w:val="00AC11BB"/>
    <w:rsid w:val="00AC36A3"/>
    <w:rsid w:val="00AC4E66"/>
    <w:rsid w:val="00AC4F34"/>
    <w:rsid w:val="00AC54A1"/>
    <w:rsid w:val="00AC57B3"/>
    <w:rsid w:val="00AC670E"/>
    <w:rsid w:val="00AC6C39"/>
    <w:rsid w:val="00AC6EC2"/>
    <w:rsid w:val="00AC7AB7"/>
    <w:rsid w:val="00AD156B"/>
    <w:rsid w:val="00AD34BF"/>
    <w:rsid w:val="00AD440E"/>
    <w:rsid w:val="00AE363D"/>
    <w:rsid w:val="00AE3652"/>
    <w:rsid w:val="00AE3A63"/>
    <w:rsid w:val="00AE5435"/>
    <w:rsid w:val="00AE6846"/>
    <w:rsid w:val="00AE7C1C"/>
    <w:rsid w:val="00AE7FD1"/>
    <w:rsid w:val="00AF24F0"/>
    <w:rsid w:val="00AF3ABE"/>
    <w:rsid w:val="00AF3E59"/>
    <w:rsid w:val="00AF5FD7"/>
    <w:rsid w:val="00AF6959"/>
    <w:rsid w:val="00AF6BB5"/>
    <w:rsid w:val="00B00520"/>
    <w:rsid w:val="00B00F8E"/>
    <w:rsid w:val="00B014D0"/>
    <w:rsid w:val="00B021F8"/>
    <w:rsid w:val="00B03CB0"/>
    <w:rsid w:val="00B03F3C"/>
    <w:rsid w:val="00B041A9"/>
    <w:rsid w:val="00B0465E"/>
    <w:rsid w:val="00B04886"/>
    <w:rsid w:val="00B04899"/>
    <w:rsid w:val="00B064D9"/>
    <w:rsid w:val="00B06523"/>
    <w:rsid w:val="00B1218F"/>
    <w:rsid w:val="00B1292B"/>
    <w:rsid w:val="00B12C80"/>
    <w:rsid w:val="00B13262"/>
    <w:rsid w:val="00B1440E"/>
    <w:rsid w:val="00B14453"/>
    <w:rsid w:val="00B14C20"/>
    <w:rsid w:val="00B14DF7"/>
    <w:rsid w:val="00B16238"/>
    <w:rsid w:val="00B16AD2"/>
    <w:rsid w:val="00B17FC7"/>
    <w:rsid w:val="00B23065"/>
    <w:rsid w:val="00B23F8B"/>
    <w:rsid w:val="00B266B6"/>
    <w:rsid w:val="00B26701"/>
    <w:rsid w:val="00B26AD1"/>
    <w:rsid w:val="00B27724"/>
    <w:rsid w:val="00B300BD"/>
    <w:rsid w:val="00B309ED"/>
    <w:rsid w:val="00B30F3D"/>
    <w:rsid w:val="00B3396F"/>
    <w:rsid w:val="00B40472"/>
    <w:rsid w:val="00B40B05"/>
    <w:rsid w:val="00B432A0"/>
    <w:rsid w:val="00B44FB7"/>
    <w:rsid w:val="00B455F5"/>
    <w:rsid w:val="00B45B54"/>
    <w:rsid w:val="00B46025"/>
    <w:rsid w:val="00B4713D"/>
    <w:rsid w:val="00B4738B"/>
    <w:rsid w:val="00B476AF"/>
    <w:rsid w:val="00B50579"/>
    <w:rsid w:val="00B517F7"/>
    <w:rsid w:val="00B52AFC"/>
    <w:rsid w:val="00B52EFE"/>
    <w:rsid w:val="00B549E3"/>
    <w:rsid w:val="00B55AA6"/>
    <w:rsid w:val="00B56177"/>
    <w:rsid w:val="00B56F0D"/>
    <w:rsid w:val="00B5718C"/>
    <w:rsid w:val="00B57810"/>
    <w:rsid w:val="00B60DCA"/>
    <w:rsid w:val="00B62B24"/>
    <w:rsid w:val="00B63C73"/>
    <w:rsid w:val="00B64774"/>
    <w:rsid w:val="00B66C19"/>
    <w:rsid w:val="00B66CC2"/>
    <w:rsid w:val="00B672B3"/>
    <w:rsid w:val="00B71A05"/>
    <w:rsid w:val="00B72997"/>
    <w:rsid w:val="00B7490B"/>
    <w:rsid w:val="00B74C8A"/>
    <w:rsid w:val="00B75A8C"/>
    <w:rsid w:val="00B76DB6"/>
    <w:rsid w:val="00B76E64"/>
    <w:rsid w:val="00B77DBF"/>
    <w:rsid w:val="00B810DF"/>
    <w:rsid w:val="00B81FBB"/>
    <w:rsid w:val="00B82846"/>
    <w:rsid w:val="00B83BA9"/>
    <w:rsid w:val="00B84592"/>
    <w:rsid w:val="00B85117"/>
    <w:rsid w:val="00B862FE"/>
    <w:rsid w:val="00B86DAC"/>
    <w:rsid w:val="00B902B9"/>
    <w:rsid w:val="00B925F2"/>
    <w:rsid w:val="00B92C59"/>
    <w:rsid w:val="00B95BFA"/>
    <w:rsid w:val="00B95BFE"/>
    <w:rsid w:val="00B96C22"/>
    <w:rsid w:val="00B972D3"/>
    <w:rsid w:val="00B97636"/>
    <w:rsid w:val="00B97EF3"/>
    <w:rsid w:val="00BA0103"/>
    <w:rsid w:val="00BA1705"/>
    <w:rsid w:val="00BA1E81"/>
    <w:rsid w:val="00BA2132"/>
    <w:rsid w:val="00BA41C6"/>
    <w:rsid w:val="00BA624E"/>
    <w:rsid w:val="00BB3A74"/>
    <w:rsid w:val="00BB3CE1"/>
    <w:rsid w:val="00BB4389"/>
    <w:rsid w:val="00BB61BE"/>
    <w:rsid w:val="00BB744C"/>
    <w:rsid w:val="00BC0ED6"/>
    <w:rsid w:val="00BC116F"/>
    <w:rsid w:val="00BC11F2"/>
    <w:rsid w:val="00BC2797"/>
    <w:rsid w:val="00BC2DD9"/>
    <w:rsid w:val="00BC3856"/>
    <w:rsid w:val="00BC4227"/>
    <w:rsid w:val="00BC5536"/>
    <w:rsid w:val="00BC6855"/>
    <w:rsid w:val="00BD0987"/>
    <w:rsid w:val="00BD1366"/>
    <w:rsid w:val="00BD19FC"/>
    <w:rsid w:val="00BD213C"/>
    <w:rsid w:val="00BD3036"/>
    <w:rsid w:val="00BD3099"/>
    <w:rsid w:val="00BD3419"/>
    <w:rsid w:val="00BD3CF2"/>
    <w:rsid w:val="00BD43E5"/>
    <w:rsid w:val="00BD46DA"/>
    <w:rsid w:val="00BD59E3"/>
    <w:rsid w:val="00BD7FD7"/>
    <w:rsid w:val="00BE0315"/>
    <w:rsid w:val="00BE05F0"/>
    <w:rsid w:val="00BE1772"/>
    <w:rsid w:val="00BE1C5B"/>
    <w:rsid w:val="00BE1DEB"/>
    <w:rsid w:val="00BE24AB"/>
    <w:rsid w:val="00BE483D"/>
    <w:rsid w:val="00BE4E78"/>
    <w:rsid w:val="00BE5B3B"/>
    <w:rsid w:val="00BF0C24"/>
    <w:rsid w:val="00BF0E8E"/>
    <w:rsid w:val="00BF1A07"/>
    <w:rsid w:val="00BF1A7F"/>
    <w:rsid w:val="00BF2587"/>
    <w:rsid w:val="00BF2B30"/>
    <w:rsid w:val="00BF326A"/>
    <w:rsid w:val="00BF4B3C"/>
    <w:rsid w:val="00BF71E0"/>
    <w:rsid w:val="00C00F37"/>
    <w:rsid w:val="00C019DF"/>
    <w:rsid w:val="00C03F51"/>
    <w:rsid w:val="00C04D1B"/>
    <w:rsid w:val="00C0528F"/>
    <w:rsid w:val="00C10894"/>
    <w:rsid w:val="00C10CC7"/>
    <w:rsid w:val="00C11608"/>
    <w:rsid w:val="00C13225"/>
    <w:rsid w:val="00C14C86"/>
    <w:rsid w:val="00C15A41"/>
    <w:rsid w:val="00C20BFC"/>
    <w:rsid w:val="00C227DA"/>
    <w:rsid w:val="00C229F8"/>
    <w:rsid w:val="00C22A49"/>
    <w:rsid w:val="00C22F06"/>
    <w:rsid w:val="00C248C7"/>
    <w:rsid w:val="00C25BA9"/>
    <w:rsid w:val="00C25C50"/>
    <w:rsid w:val="00C26014"/>
    <w:rsid w:val="00C27D5B"/>
    <w:rsid w:val="00C31649"/>
    <w:rsid w:val="00C31A62"/>
    <w:rsid w:val="00C322F1"/>
    <w:rsid w:val="00C324EC"/>
    <w:rsid w:val="00C33284"/>
    <w:rsid w:val="00C3479A"/>
    <w:rsid w:val="00C371FA"/>
    <w:rsid w:val="00C37A47"/>
    <w:rsid w:val="00C405C5"/>
    <w:rsid w:val="00C418AD"/>
    <w:rsid w:val="00C443DD"/>
    <w:rsid w:val="00C447A9"/>
    <w:rsid w:val="00C44B16"/>
    <w:rsid w:val="00C45DDF"/>
    <w:rsid w:val="00C45E2A"/>
    <w:rsid w:val="00C466CB"/>
    <w:rsid w:val="00C46F61"/>
    <w:rsid w:val="00C478EA"/>
    <w:rsid w:val="00C47BB2"/>
    <w:rsid w:val="00C51C28"/>
    <w:rsid w:val="00C53456"/>
    <w:rsid w:val="00C53918"/>
    <w:rsid w:val="00C54E12"/>
    <w:rsid w:val="00C60C2D"/>
    <w:rsid w:val="00C60D1B"/>
    <w:rsid w:val="00C61AFC"/>
    <w:rsid w:val="00C660B8"/>
    <w:rsid w:val="00C6767F"/>
    <w:rsid w:val="00C70043"/>
    <w:rsid w:val="00C731BD"/>
    <w:rsid w:val="00C73861"/>
    <w:rsid w:val="00C73A9B"/>
    <w:rsid w:val="00C7405E"/>
    <w:rsid w:val="00C7414F"/>
    <w:rsid w:val="00C7432C"/>
    <w:rsid w:val="00C75791"/>
    <w:rsid w:val="00C761A2"/>
    <w:rsid w:val="00C762A6"/>
    <w:rsid w:val="00C762BA"/>
    <w:rsid w:val="00C76304"/>
    <w:rsid w:val="00C81DD3"/>
    <w:rsid w:val="00C838A8"/>
    <w:rsid w:val="00C8432B"/>
    <w:rsid w:val="00C84955"/>
    <w:rsid w:val="00C8588C"/>
    <w:rsid w:val="00C86467"/>
    <w:rsid w:val="00C947E4"/>
    <w:rsid w:val="00C959AE"/>
    <w:rsid w:val="00C95C72"/>
    <w:rsid w:val="00C96B86"/>
    <w:rsid w:val="00C9769D"/>
    <w:rsid w:val="00C97CB4"/>
    <w:rsid w:val="00C97DF7"/>
    <w:rsid w:val="00CA1A6A"/>
    <w:rsid w:val="00CA1D7D"/>
    <w:rsid w:val="00CA3ECB"/>
    <w:rsid w:val="00CA6108"/>
    <w:rsid w:val="00CB0A2B"/>
    <w:rsid w:val="00CB4668"/>
    <w:rsid w:val="00CB56CF"/>
    <w:rsid w:val="00CB69E1"/>
    <w:rsid w:val="00CB6FBC"/>
    <w:rsid w:val="00CB766B"/>
    <w:rsid w:val="00CB7E9C"/>
    <w:rsid w:val="00CC356D"/>
    <w:rsid w:val="00CC6331"/>
    <w:rsid w:val="00CD109D"/>
    <w:rsid w:val="00CD1E9D"/>
    <w:rsid w:val="00CD5099"/>
    <w:rsid w:val="00CD66A5"/>
    <w:rsid w:val="00CD6ABB"/>
    <w:rsid w:val="00CD7FD3"/>
    <w:rsid w:val="00CE0696"/>
    <w:rsid w:val="00CE0B52"/>
    <w:rsid w:val="00CE53CA"/>
    <w:rsid w:val="00CE5CF2"/>
    <w:rsid w:val="00CF0327"/>
    <w:rsid w:val="00CF12C2"/>
    <w:rsid w:val="00CF1650"/>
    <w:rsid w:val="00CF4F24"/>
    <w:rsid w:val="00CF7611"/>
    <w:rsid w:val="00D00923"/>
    <w:rsid w:val="00D00A5D"/>
    <w:rsid w:val="00D00A87"/>
    <w:rsid w:val="00D02193"/>
    <w:rsid w:val="00D02F2F"/>
    <w:rsid w:val="00D03383"/>
    <w:rsid w:val="00D03C6C"/>
    <w:rsid w:val="00D042E2"/>
    <w:rsid w:val="00D05BAE"/>
    <w:rsid w:val="00D060FB"/>
    <w:rsid w:val="00D07788"/>
    <w:rsid w:val="00D07C10"/>
    <w:rsid w:val="00D10C4E"/>
    <w:rsid w:val="00D11B90"/>
    <w:rsid w:val="00D1239B"/>
    <w:rsid w:val="00D13087"/>
    <w:rsid w:val="00D14ED6"/>
    <w:rsid w:val="00D1637B"/>
    <w:rsid w:val="00D16ED9"/>
    <w:rsid w:val="00D16FA0"/>
    <w:rsid w:val="00D20FC8"/>
    <w:rsid w:val="00D243B3"/>
    <w:rsid w:val="00D24FF2"/>
    <w:rsid w:val="00D255FF"/>
    <w:rsid w:val="00D2659D"/>
    <w:rsid w:val="00D26DCE"/>
    <w:rsid w:val="00D27DA7"/>
    <w:rsid w:val="00D326B8"/>
    <w:rsid w:val="00D34C5B"/>
    <w:rsid w:val="00D41583"/>
    <w:rsid w:val="00D44C54"/>
    <w:rsid w:val="00D45E76"/>
    <w:rsid w:val="00D4797E"/>
    <w:rsid w:val="00D5130A"/>
    <w:rsid w:val="00D51769"/>
    <w:rsid w:val="00D522D8"/>
    <w:rsid w:val="00D5491C"/>
    <w:rsid w:val="00D554E8"/>
    <w:rsid w:val="00D5748E"/>
    <w:rsid w:val="00D57C10"/>
    <w:rsid w:val="00D60FB3"/>
    <w:rsid w:val="00D612A9"/>
    <w:rsid w:val="00D618DC"/>
    <w:rsid w:val="00D62E25"/>
    <w:rsid w:val="00D66935"/>
    <w:rsid w:val="00D67977"/>
    <w:rsid w:val="00D679C3"/>
    <w:rsid w:val="00D725EA"/>
    <w:rsid w:val="00D72C82"/>
    <w:rsid w:val="00D747A2"/>
    <w:rsid w:val="00D74AC1"/>
    <w:rsid w:val="00D758A9"/>
    <w:rsid w:val="00D75AD1"/>
    <w:rsid w:val="00D75CAA"/>
    <w:rsid w:val="00D771F4"/>
    <w:rsid w:val="00D80021"/>
    <w:rsid w:val="00D8137C"/>
    <w:rsid w:val="00D84569"/>
    <w:rsid w:val="00D84E34"/>
    <w:rsid w:val="00D8724C"/>
    <w:rsid w:val="00D90794"/>
    <w:rsid w:val="00D912E9"/>
    <w:rsid w:val="00D91C57"/>
    <w:rsid w:val="00D938C1"/>
    <w:rsid w:val="00D953CC"/>
    <w:rsid w:val="00D97767"/>
    <w:rsid w:val="00DA47A8"/>
    <w:rsid w:val="00DA5126"/>
    <w:rsid w:val="00DA5889"/>
    <w:rsid w:val="00DA70D9"/>
    <w:rsid w:val="00DA7504"/>
    <w:rsid w:val="00DB07A1"/>
    <w:rsid w:val="00DB0FAD"/>
    <w:rsid w:val="00DB310C"/>
    <w:rsid w:val="00DB3592"/>
    <w:rsid w:val="00DB4C93"/>
    <w:rsid w:val="00DB6D52"/>
    <w:rsid w:val="00DC1001"/>
    <w:rsid w:val="00DC1C64"/>
    <w:rsid w:val="00DC2FAD"/>
    <w:rsid w:val="00DC3F8A"/>
    <w:rsid w:val="00DC686C"/>
    <w:rsid w:val="00DD1FBA"/>
    <w:rsid w:val="00DD2C4A"/>
    <w:rsid w:val="00DD4434"/>
    <w:rsid w:val="00DD4496"/>
    <w:rsid w:val="00DD46E9"/>
    <w:rsid w:val="00DD4982"/>
    <w:rsid w:val="00DD4D49"/>
    <w:rsid w:val="00DE0087"/>
    <w:rsid w:val="00DE0D00"/>
    <w:rsid w:val="00DE16CD"/>
    <w:rsid w:val="00DE2A30"/>
    <w:rsid w:val="00DE3AF7"/>
    <w:rsid w:val="00DE4595"/>
    <w:rsid w:val="00DE6492"/>
    <w:rsid w:val="00DE77DE"/>
    <w:rsid w:val="00DF0AE2"/>
    <w:rsid w:val="00DF183C"/>
    <w:rsid w:val="00DF1962"/>
    <w:rsid w:val="00DF1D3C"/>
    <w:rsid w:val="00DF280B"/>
    <w:rsid w:val="00DF28B7"/>
    <w:rsid w:val="00DF3DF1"/>
    <w:rsid w:val="00DF41BC"/>
    <w:rsid w:val="00DF5815"/>
    <w:rsid w:val="00DF68C0"/>
    <w:rsid w:val="00DF6A5F"/>
    <w:rsid w:val="00DF7F5A"/>
    <w:rsid w:val="00E00FFD"/>
    <w:rsid w:val="00E04C02"/>
    <w:rsid w:val="00E053B2"/>
    <w:rsid w:val="00E05DC0"/>
    <w:rsid w:val="00E07A4B"/>
    <w:rsid w:val="00E07CA8"/>
    <w:rsid w:val="00E11CCB"/>
    <w:rsid w:val="00E125C7"/>
    <w:rsid w:val="00E12991"/>
    <w:rsid w:val="00E13134"/>
    <w:rsid w:val="00E139D5"/>
    <w:rsid w:val="00E14151"/>
    <w:rsid w:val="00E14CA5"/>
    <w:rsid w:val="00E152DF"/>
    <w:rsid w:val="00E1737D"/>
    <w:rsid w:val="00E22D1B"/>
    <w:rsid w:val="00E235F5"/>
    <w:rsid w:val="00E23783"/>
    <w:rsid w:val="00E26411"/>
    <w:rsid w:val="00E271B0"/>
    <w:rsid w:val="00E277E2"/>
    <w:rsid w:val="00E307B6"/>
    <w:rsid w:val="00E32567"/>
    <w:rsid w:val="00E330B1"/>
    <w:rsid w:val="00E33376"/>
    <w:rsid w:val="00E339DF"/>
    <w:rsid w:val="00E35793"/>
    <w:rsid w:val="00E404C0"/>
    <w:rsid w:val="00E40B4C"/>
    <w:rsid w:val="00E41546"/>
    <w:rsid w:val="00E41AD6"/>
    <w:rsid w:val="00E42017"/>
    <w:rsid w:val="00E42730"/>
    <w:rsid w:val="00E45296"/>
    <w:rsid w:val="00E46036"/>
    <w:rsid w:val="00E46268"/>
    <w:rsid w:val="00E54AF2"/>
    <w:rsid w:val="00E550FF"/>
    <w:rsid w:val="00E55854"/>
    <w:rsid w:val="00E628AD"/>
    <w:rsid w:val="00E64339"/>
    <w:rsid w:val="00E64D64"/>
    <w:rsid w:val="00E6527E"/>
    <w:rsid w:val="00E677BD"/>
    <w:rsid w:val="00E700BE"/>
    <w:rsid w:val="00E70C44"/>
    <w:rsid w:val="00E72B6E"/>
    <w:rsid w:val="00E72E76"/>
    <w:rsid w:val="00E7379D"/>
    <w:rsid w:val="00E744F4"/>
    <w:rsid w:val="00E768EE"/>
    <w:rsid w:val="00E85B42"/>
    <w:rsid w:val="00E866EE"/>
    <w:rsid w:val="00E872A7"/>
    <w:rsid w:val="00E87AA7"/>
    <w:rsid w:val="00E9162D"/>
    <w:rsid w:val="00E939AD"/>
    <w:rsid w:val="00E94048"/>
    <w:rsid w:val="00E966D0"/>
    <w:rsid w:val="00EA19E9"/>
    <w:rsid w:val="00EA211D"/>
    <w:rsid w:val="00EA369D"/>
    <w:rsid w:val="00EA411E"/>
    <w:rsid w:val="00EA41CE"/>
    <w:rsid w:val="00EA60DF"/>
    <w:rsid w:val="00EA641F"/>
    <w:rsid w:val="00EA668B"/>
    <w:rsid w:val="00EA6A5A"/>
    <w:rsid w:val="00EA76F9"/>
    <w:rsid w:val="00EB19E0"/>
    <w:rsid w:val="00EB22E0"/>
    <w:rsid w:val="00EB470B"/>
    <w:rsid w:val="00EB5A80"/>
    <w:rsid w:val="00EB6438"/>
    <w:rsid w:val="00EB7209"/>
    <w:rsid w:val="00EC07DD"/>
    <w:rsid w:val="00EC0D7C"/>
    <w:rsid w:val="00EC3652"/>
    <w:rsid w:val="00EC3ED9"/>
    <w:rsid w:val="00EC491E"/>
    <w:rsid w:val="00EC4BE4"/>
    <w:rsid w:val="00EC5901"/>
    <w:rsid w:val="00EC5AAC"/>
    <w:rsid w:val="00EC5B1B"/>
    <w:rsid w:val="00EC697F"/>
    <w:rsid w:val="00EC7F14"/>
    <w:rsid w:val="00ED0F0F"/>
    <w:rsid w:val="00ED778B"/>
    <w:rsid w:val="00EE1EC5"/>
    <w:rsid w:val="00EE220A"/>
    <w:rsid w:val="00EE2853"/>
    <w:rsid w:val="00EE2B5A"/>
    <w:rsid w:val="00EE5214"/>
    <w:rsid w:val="00EE6264"/>
    <w:rsid w:val="00EE62AB"/>
    <w:rsid w:val="00EE657B"/>
    <w:rsid w:val="00EE703C"/>
    <w:rsid w:val="00EE7794"/>
    <w:rsid w:val="00EF5D36"/>
    <w:rsid w:val="00EF60B6"/>
    <w:rsid w:val="00EF642D"/>
    <w:rsid w:val="00EF66FC"/>
    <w:rsid w:val="00F00556"/>
    <w:rsid w:val="00F0135B"/>
    <w:rsid w:val="00F02E73"/>
    <w:rsid w:val="00F0502C"/>
    <w:rsid w:val="00F05C1B"/>
    <w:rsid w:val="00F10140"/>
    <w:rsid w:val="00F10907"/>
    <w:rsid w:val="00F113E5"/>
    <w:rsid w:val="00F11BAF"/>
    <w:rsid w:val="00F11CE3"/>
    <w:rsid w:val="00F12D44"/>
    <w:rsid w:val="00F12D8E"/>
    <w:rsid w:val="00F16FDF"/>
    <w:rsid w:val="00F17DCE"/>
    <w:rsid w:val="00F17E9C"/>
    <w:rsid w:val="00F21584"/>
    <w:rsid w:val="00F21921"/>
    <w:rsid w:val="00F22750"/>
    <w:rsid w:val="00F23CA1"/>
    <w:rsid w:val="00F2401A"/>
    <w:rsid w:val="00F24BD3"/>
    <w:rsid w:val="00F2646F"/>
    <w:rsid w:val="00F2691F"/>
    <w:rsid w:val="00F27E65"/>
    <w:rsid w:val="00F3078C"/>
    <w:rsid w:val="00F33604"/>
    <w:rsid w:val="00F33B7E"/>
    <w:rsid w:val="00F34008"/>
    <w:rsid w:val="00F34C61"/>
    <w:rsid w:val="00F35BE8"/>
    <w:rsid w:val="00F3607E"/>
    <w:rsid w:val="00F405C9"/>
    <w:rsid w:val="00F40A19"/>
    <w:rsid w:val="00F414CD"/>
    <w:rsid w:val="00F414F8"/>
    <w:rsid w:val="00F44FA1"/>
    <w:rsid w:val="00F47626"/>
    <w:rsid w:val="00F47CAB"/>
    <w:rsid w:val="00F50275"/>
    <w:rsid w:val="00F505C7"/>
    <w:rsid w:val="00F51366"/>
    <w:rsid w:val="00F54733"/>
    <w:rsid w:val="00F54824"/>
    <w:rsid w:val="00F55BEE"/>
    <w:rsid w:val="00F566F6"/>
    <w:rsid w:val="00F56CE1"/>
    <w:rsid w:val="00F56CED"/>
    <w:rsid w:val="00F62D01"/>
    <w:rsid w:val="00F62EE5"/>
    <w:rsid w:val="00F63E6C"/>
    <w:rsid w:val="00F669C5"/>
    <w:rsid w:val="00F70179"/>
    <w:rsid w:val="00F72768"/>
    <w:rsid w:val="00F72DEA"/>
    <w:rsid w:val="00F75069"/>
    <w:rsid w:val="00F76AD0"/>
    <w:rsid w:val="00F7783D"/>
    <w:rsid w:val="00F803B0"/>
    <w:rsid w:val="00F80E06"/>
    <w:rsid w:val="00F80E14"/>
    <w:rsid w:val="00F80E25"/>
    <w:rsid w:val="00F81A68"/>
    <w:rsid w:val="00F83596"/>
    <w:rsid w:val="00F85897"/>
    <w:rsid w:val="00F869B7"/>
    <w:rsid w:val="00F9005C"/>
    <w:rsid w:val="00F90476"/>
    <w:rsid w:val="00F904AE"/>
    <w:rsid w:val="00F93DA3"/>
    <w:rsid w:val="00F95AE8"/>
    <w:rsid w:val="00F97901"/>
    <w:rsid w:val="00FA0966"/>
    <w:rsid w:val="00FA4714"/>
    <w:rsid w:val="00FA6905"/>
    <w:rsid w:val="00FA7A01"/>
    <w:rsid w:val="00FB03E9"/>
    <w:rsid w:val="00FB28BD"/>
    <w:rsid w:val="00FB2F32"/>
    <w:rsid w:val="00FB33F8"/>
    <w:rsid w:val="00FB4456"/>
    <w:rsid w:val="00FB5D74"/>
    <w:rsid w:val="00FC069D"/>
    <w:rsid w:val="00FC06B3"/>
    <w:rsid w:val="00FC0713"/>
    <w:rsid w:val="00FC1923"/>
    <w:rsid w:val="00FC26B9"/>
    <w:rsid w:val="00FC2BCD"/>
    <w:rsid w:val="00FC3A0E"/>
    <w:rsid w:val="00FC3B6A"/>
    <w:rsid w:val="00FC7EB6"/>
    <w:rsid w:val="00FD0A3A"/>
    <w:rsid w:val="00FD16AF"/>
    <w:rsid w:val="00FD1F4D"/>
    <w:rsid w:val="00FD22E1"/>
    <w:rsid w:val="00FD2A3E"/>
    <w:rsid w:val="00FD435E"/>
    <w:rsid w:val="00FD7077"/>
    <w:rsid w:val="00FE0FD0"/>
    <w:rsid w:val="00FE4A2B"/>
    <w:rsid w:val="00FE5BBC"/>
    <w:rsid w:val="00FE5DBE"/>
    <w:rsid w:val="00FE6CBC"/>
    <w:rsid w:val="00FE6CCE"/>
    <w:rsid w:val="00FE6E7C"/>
    <w:rsid w:val="00FE7B1C"/>
    <w:rsid w:val="00FF02DB"/>
    <w:rsid w:val="00FF33DE"/>
    <w:rsid w:val="00FF365E"/>
    <w:rsid w:val="00FF420F"/>
    <w:rsid w:val="00FF507F"/>
    <w:rsid w:val="00FF649E"/>
    <w:rsid w:val="00FF6FE3"/>
    <w:rsid w:val="00FF7550"/>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25B83625"/>
  <w15:docId w15:val="{1FE42AE8-0D2F-49C0-A8B3-64E22DB641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99"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99" w:unhideWhenUsed="1"/>
    <w:lsdException w:name="Hyperlink" w:semiHidden="1"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1A3A05"/>
    <w:rPr>
      <w:rFonts w:ascii="Ecofont_Spranq_eco_Sans" w:hAnsi="Ecofont_Spranq_eco_Sans" w:cs="Tahoma"/>
      <w:sz w:val="24"/>
      <w:szCs w:val="24"/>
    </w:rPr>
  </w:style>
  <w:style w:type="paragraph" w:styleId="Ttulo1">
    <w:name w:val="heading 1"/>
    <w:basedOn w:val="Normal"/>
    <w:next w:val="Normal"/>
    <w:link w:val="Ttulo1Char"/>
    <w:qFormat/>
    <w:rsid w:val="0074457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paragraph" w:styleId="Ttulo3">
    <w:name w:val="heading 3"/>
    <w:aliases w:val="Título 3 - Seção 1,lm 3,título subitem 2"/>
    <w:basedOn w:val="Normal"/>
    <w:next w:val="Normal"/>
    <w:link w:val="Ttulo3Char"/>
    <w:unhideWhenUsed/>
    <w:qFormat/>
    <w:rsid w:val="00380F95"/>
    <w:pPr>
      <w:keepNext/>
      <w:keepLines/>
      <w:spacing w:before="20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har"/>
    <w:unhideWhenUsed/>
    <w:qFormat/>
    <w:rsid w:val="00380F95"/>
    <w:pPr>
      <w:keepNext/>
      <w:keepLines/>
      <w:spacing w:after="120" w:line="259" w:lineRule="auto"/>
      <w:ind w:left="864" w:hanging="864"/>
      <w:outlineLvl w:val="3"/>
    </w:pPr>
    <w:rPr>
      <w:rFonts w:ascii="Calibri" w:hAnsi="Calibri" w:cs="Times New Roman"/>
      <w:b/>
      <w:i/>
      <w:iCs/>
      <w:szCs w:val="20"/>
    </w:rPr>
  </w:style>
  <w:style w:type="paragraph" w:styleId="Ttulo5">
    <w:name w:val="heading 5"/>
    <w:basedOn w:val="Normal"/>
    <w:next w:val="Normal"/>
    <w:link w:val="Ttulo5Char"/>
    <w:uiPriority w:val="9"/>
    <w:unhideWhenUsed/>
    <w:qFormat/>
    <w:rsid w:val="00380F95"/>
    <w:pPr>
      <w:keepNext/>
      <w:keepLines/>
      <w:spacing w:before="20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har"/>
    <w:uiPriority w:val="9"/>
    <w:unhideWhenUsed/>
    <w:qFormat/>
    <w:rsid w:val="00380F95"/>
    <w:pPr>
      <w:keepNext/>
      <w:keepLines/>
      <w:spacing w:before="40" w:line="259" w:lineRule="auto"/>
      <w:ind w:left="1152" w:hanging="1152"/>
      <w:outlineLvl w:val="5"/>
    </w:pPr>
    <w:rPr>
      <w:rFonts w:ascii="Calibri Light" w:hAnsi="Calibri Light" w:cs="Times New Roman"/>
      <w:color w:val="1F4D78"/>
      <w:szCs w:val="20"/>
    </w:rPr>
  </w:style>
  <w:style w:type="paragraph" w:styleId="Ttulo7">
    <w:name w:val="heading 7"/>
    <w:basedOn w:val="Normal"/>
    <w:next w:val="Normal"/>
    <w:link w:val="Ttulo7Char"/>
    <w:uiPriority w:val="9"/>
    <w:unhideWhenUsed/>
    <w:qFormat/>
    <w:rsid w:val="00380F95"/>
    <w:pPr>
      <w:keepNext/>
      <w:keepLines/>
      <w:spacing w:before="40" w:line="259" w:lineRule="auto"/>
      <w:ind w:left="1296" w:hanging="1296"/>
      <w:outlineLvl w:val="6"/>
    </w:pPr>
    <w:rPr>
      <w:rFonts w:ascii="Calibri Light" w:hAnsi="Calibri Light" w:cs="Times New Roman"/>
      <w:i/>
      <w:iCs/>
      <w:color w:val="1F4D78"/>
      <w:szCs w:val="20"/>
    </w:rPr>
  </w:style>
  <w:style w:type="paragraph" w:styleId="Ttulo8">
    <w:name w:val="heading 8"/>
    <w:basedOn w:val="Normal"/>
    <w:next w:val="Normal"/>
    <w:link w:val="Ttulo8Char"/>
    <w:unhideWhenUsed/>
    <w:qFormat/>
    <w:rsid w:val="00380F95"/>
    <w:pPr>
      <w:keepNext/>
      <w:keepLines/>
      <w:spacing w:before="40" w:line="259" w:lineRule="auto"/>
      <w:ind w:left="1440" w:hanging="1440"/>
      <w:outlineLvl w:val="7"/>
    </w:pPr>
    <w:rPr>
      <w:rFonts w:ascii="Calibri Light" w:hAnsi="Calibri Light" w:cs="Times New Roman"/>
      <w:color w:val="272727"/>
      <w:sz w:val="21"/>
      <w:szCs w:val="21"/>
    </w:rPr>
  </w:style>
  <w:style w:type="paragraph" w:styleId="Ttulo9">
    <w:name w:val="heading 9"/>
    <w:basedOn w:val="Normal"/>
    <w:next w:val="Normal"/>
    <w:link w:val="Ttulo9Char"/>
    <w:uiPriority w:val="9"/>
    <w:unhideWhenUsed/>
    <w:qFormat/>
    <w:rsid w:val="00380F95"/>
    <w:pPr>
      <w:keepNext/>
      <w:keepLines/>
      <w:spacing w:before="40" w:line="259" w:lineRule="auto"/>
      <w:ind w:left="1584" w:hanging="1584"/>
      <w:outlineLvl w:val="8"/>
    </w:pPr>
    <w:rPr>
      <w:rFonts w:ascii="Calibri Light" w:hAnsi="Calibri Light" w:cs="Times New Roman"/>
      <w:i/>
      <w:iCs/>
      <w:color w:val="272727"/>
      <w:sz w:val="21"/>
      <w:szCs w:val="21"/>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link w:val="PargrafodaListaChar"/>
    <w:uiPriority w:val="34"/>
    <w:qFormat/>
    <w:rsid w:val="004773FC"/>
    <w:pPr>
      <w:ind w:left="720"/>
      <w:contextualSpacing/>
    </w:pPr>
  </w:style>
  <w:style w:type="paragraph" w:styleId="NormalWeb">
    <w:name w:val="Normal (Web)"/>
    <w:basedOn w:val="Normal"/>
    <w:link w:val="NormalWebChar"/>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uiPriority w:val="9"/>
    <w:rsid w:val="004B460A"/>
    <w:rPr>
      <w:b/>
      <w:color w:val="000000"/>
      <w:sz w:val="24"/>
    </w:rPr>
  </w:style>
  <w:style w:type="paragraph" w:customStyle="1" w:styleId="Nvel2">
    <w:name w:val="Nível 2"/>
    <w:basedOn w:val="Normal"/>
    <w:next w:val="Normal"/>
    <w:rsid w:val="004B460A"/>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lang w:eastAsia="en-US"/>
    </w:rPr>
  </w:style>
  <w:style w:type="character" w:customStyle="1" w:styleId="CitaoChar">
    <w:name w:val="Citação Char"/>
    <w:link w:val="Citao"/>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1"/>
      </w:numPr>
      <w:contextualSpacing/>
    </w:pPr>
  </w:style>
  <w:style w:type="paragraph" w:customStyle="1" w:styleId="citao2">
    <w:name w:val="citação 2"/>
    <w:basedOn w:val="Citao"/>
    <w:link w:val="citao2Char"/>
    <w:qFormat/>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paragraph" w:styleId="Cabealho">
    <w:name w:val="header"/>
    <w:aliases w:val="Cabeçalho superior,Heading 1a"/>
    <w:basedOn w:val="Normal"/>
    <w:link w:val="CabealhoChar"/>
    <w:rsid w:val="00DD4982"/>
    <w:pPr>
      <w:tabs>
        <w:tab w:val="center" w:pos="4252"/>
        <w:tab w:val="right" w:pos="8504"/>
      </w:tabs>
    </w:pPr>
  </w:style>
  <w:style w:type="character" w:customStyle="1" w:styleId="CabealhoChar">
    <w:name w:val="Cabeçalho Char"/>
    <w:aliases w:val="Cabeçalho superior Char,Heading 1a Char"/>
    <w:link w:val="Cabealho"/>
    <w:rsid w:val="00DD4982"/>
    <w:rPr>
      <w:rFonts w:ascii="Ecofont_Spranq_eco_Sans" w:hAnsi="Ecofont_Spranq_eco_Sans" w:cs="Tahoma"/>
      <w:sz w:val="24"/>
      <w:szCs w:val="24"/>
    </w:rPr>
  </w:style>
  <w:style w:type="paragraph" w:styleId="Rodap">
    <w:name w:val="footer"/>
    <w:basedOn w:val="Normal"/>
    <w:link w:val="RodapChar"/>
    <w:rsid w:val="00DD4982"/>
    <w:pPr>
      <w:tabs>
        <w:tab w:val="center" w:pos="4252"/>
        <w:tab w:val="right" w:pos="8504"/>
      </w:tabs>
    </w:pPr>
  </w:style>
  <w:style w:type="character" w:customStyle="1" w:styleId="RodapChar">
    <w:name w:val="Rodapé Char"/>
    <w:link w:val="Rodap"/>
    <w:uiPriority w:val="99"/>
    <w:rsid w:val="00DD4982"/>
    <w:rPr>
      <w:rFonts w:ascii="Ecofont_Spranq_eco_Sans" w:hAnsi="Ecofont_Spranq_eco_Sans" w:cs="Tahoma"/>
      <w:sz w:val="24"/>
      <w:szCs w:val="24"/>
    </w:rPr>
  </w:style>
  <w:style w:type="character" w:styleId="nfase">
    <w:name w:val="Emphasis"/>
    <w:uiPriority w:val="20"/>
    <w:qFormat/>
    <w:rsid w:val="00DD4982"/>
    <w:rPr>
      <w:i/>
      <w:iCs/>
    </w:rPr>
  </w:style>
  <w:style w:type="paragraph" w:styleId="Corpodetexto">
    <w:name w:val="Body Text"/>
    <w:basedOn w:val="Normal"/>
    <w:link w:val="CorpodetextoChar"/>
    <w:unhideWhenUsed/>
    <w:qFormat/>
    <w:rsid w:val="009E2670"/>
    <w:pPr>
      <w:spacing w:after="120"/>
    </w:pPr>
  </w:style>
  <w:style w:type="character" w:customStyle="1" w:styleId="CorpodetextoChar">
    <w:name w:val="Corpo de texto Char"/>
    <w:basedOn w:val="Fontepargpadro"/>
    <w:link w:val="Corpodetexto"/>
    <w:rsid w:val="009E2670"/>
    <w:rPr>
      <w:rFonts w:ascii="Ecofont_Spranq_eco_Sans" w:hAnsi="Ecofont_Spranq_eco_Sans" w:cs="Tahoma"/>
      <w:sz w:val="24"/>
      <w:szCs w:val="24"/>
    </w:rPr>
  </w:style>
  <w:style w:type="paragraph" w:customStyle="1" w:styleId="Corpo">
    <w:name w:val="Corpo"/>
    <w:uiPriority w:val="99"/>
    <w:rsid w:val="009E2670"/>
    <w:rPr>
      <w:rFonts w:ascii="Courier" w:hAnsi="Courier" w:cs="Courier"/>
      <w:color w:val="000000"/>
      <w:sz w:val="24"/>
      <w:szCs w:val="24"/>
    </w:rPr>
  </w:style>
  <w:style w:type="character" w:customStyle="1" w:styleId="apple-converted-space">
    <w:name w:val="apple-converted-space"/>
    <w:basedOn w:val="Fontepargpadro"/>
    <w:rsid w:val="00BE24AB"/>
  </w:style>
  <w:style w:type="paragraph" w:styleId="Recuodecorpodetexto">
    <w:name w:val="Body Text Indent"/>
    <w:basedOn w:val="Normal"/>
    <w:link w:val="RecuodecorpodetextoChar"/>
    <w:unhideWhenUsed/>
    <w:rsid w:val="00D62E25"/>
    <w:pPr>
      <w:spacing w:after="120"/>
      <w:ind w:left="283"/>
    </w:pPr>
  </w:style>
  <w:style w:type="character" w:customStyle="1" w:styleId="RecuodecorpodetextoChar">
    <w:name w:val="Recuo de corpo de texto Char"/>
    <w:basedOn w:val="Fontepargpadro"/>
    <w:link w:val="Recuodecorpodetexto"/>
    <w:rsid w:val="00D62E25"/>
    <w:rPr>
      <w:rFonts w:ascii="Ecofont_Spranq_eco_Sans" w:hAnsi="Ecofont_Spranq_eco_Sans" w:cs="Tahoma"/>
      <w:sz w:val="24"/>
      <w:szCs w:val="24"/>
    </w:rPr>
  </w:style>
  <w:style w:type="paragraph" w:styleId="Corpodetexto2">
    <w:name w:val="Body Text 2"/>
    <w:basedOn w:val="Normal"/>
    <w:link w:val="Corpodetexto2Char"/>
    <w:unhideWhenUsed/>
    <w:rsid w:val="00D62E25"/>
    <w:pPr>
      <w:spacing w:after="120" w:line="480" w:lineRule="auto"/>
    </w:pPr>
  </w:style>
  <w:style w:type="character" w:customStyle="1" w:styleId="Corpodetexto2Char">
    <w:name w:val="Corpo de texto 2 Char"/>
    <w:basedOn w:val="Fontepargpadro"/>
    <w:link w:val="Corpodetexto2"/>
    <w:rsid w:val="00D62E25"/>
    <w:rPr>
      <w:rFonts w:ascii="Ecofont_Spranq_eco_Sans" w:hAnsi="Ecofont_Spranq_eco_Sans" w:cs="Tahoma"/>
      <w:sz w:val="24"/>
      <w:szCs w:val="24"/>
    </w:rPr>
  </w:style>
  <w:style w:type="paragraph" w:styleId="Recuodecorpodetexto3">
    <w:name w:val="Body Text Indent 3"/>
    <w:basedOn w:val="Normal"/>
    <w:link w:val="Recuodecorpodetexto3Char"/>
    <w:unhideWhenUsed/>
    <w:rsid w:val="00D62E25"/>
    <w:pPr>
      <w:spacing w:after="120"/>
      <w:ind w:left="283"/>
    </w:pPr>
    <w:rPr>
      <w:sz w:val="16"/>
      <w:szCs w:val="16"/>
    </w:rPr>
  </w:style>
  <w:style w:type="character" w:customStyle="1" w:styleId="Recuodecorpodetexto3Char">
    <w:name w:val="Recuo de corpo de texto 3 Char"/>
    <w:basedOn w:val="Fontepargpadro"/>
    <w:link w:val="Recuodecorpodetexto3"/>
    <w:rsid w:val="00D62E25"/>
    <w:rPr>
      <w:rFonts w:ascii="Ecofont_Spranq_eco_Sans" w:hAnsi="Ecofont_Spranq_eco_Sans" w:cs="Tahoma"/>
      <w:sz w:val="16"/>
      <w:szCs w:val="16"/>
    </w:rPr>
  </w:style>
  <w:style w:type="paragraph" w:styleId="Ttulo">
    <w:name w:val="Title"/>
    <w:basedOn w:val="Normal"/>
    <w:link w:val="TtuloChar"/>
    <w:qFormat/>
    <w:rsid w:val="00D62E25"/>
    <w:pPr>
      <w:jc w:val="center"/>
    </w:pPr>
    <w:rPr>
      <w:rFonts w:ascii="Times New Roman" w:hAnsi="Times New Roman" w:cs="Times New Roman"/>
      <w:b/>
      <w:bCs/>
    </w:rPr>
  </w:style>
  <w:style w:type="character" w:customStyle="1" w:styleId="TtuloChar">
    <w:name w:val="Título Char"/>
    <w:basedOn w:val="Fontepargpadro"/>
    <w:link w:val="Ttulo"/>
    <w:rsid w:val="00D62E25"/>
    <w:rPr>
      <w:b/>
      <w:bCs/>
      <w:sz w:val="24"/>
      <w:szCs w:val="24"/>
    </w:rPr>
  </w:style>
  <w:style w:type="paragraph" w:customStyle="1" w:styleId="Corpodetexto21">
    <w:name w:val="Corpo de texto 21"/>
    <w:basedOn w:val="Normal"/>
    <w:rsid w:val="00D62E25"/>
    <w:pPr>
      <w:ind w:left="709"/>
      <w:jc w:val="both"/>
    </w:pPr>
    <w:rPr>
      <w:rFonts w:ascii="Arial" w:hAnsi="Arial" w:cs="Times New Roman"/>
      <w:szCs w:val="20"/>
    </w:rPr>
  </w:style>
  <w:style w:type="character" w:styleId="Nmerodepgina">
    <w:name w:val="page number"/>
    <w:basedOn w:val="Fontepargpadro"/>
    <w:rsid w:val="00307E7E"/>
  </w:style>
  <w:style w:type="paragraph" w:customStyle="1" w:styleId="Nivel1">
    <w:name w:val="Nivel1"/>
    <w:basedOn w:val="Ttulo1"/>
    <w:next w:val="Normal"/>
    <w:link w:val="Nivel1Char"/>
    <w:qFormat/>
    <w:rsid w:val="00744578"/>
    <w:pPr>
      <w:numPr>
        <w:numId w:val="2"/>
      </w:numPr>
      <w:spacing w:after="120" w:line="276" w:lineRule="auto"/>
      <w:ind w:left="357" w:hanging="357"/>
      <w:jc w:val="both"/>
    </w:pPr>
    <w:rPr>
      <w:rFonts w:ascii="Arial" w:hAnsi="Arial" w:cs="Arial"/>
      <w:bCs w:val="0"/>
      <w:color w:val="000000"/>
      <w:sz w:val="20"/>
      <w:szCs w:val="20"/>
    </w:rPr>
  </w:style>
  <w:style w:type="paragraph" w:customStyle="1" w:styleId="Nivel01">
    <w:name w:val="Nivel 01"/>
    <w:basedOn w:val="Ttulo1"/>
    <w:next w:val="Normal"/>
    <w:link w:val="Nivel01Char"/>
    <w:qFormat/>
    <w:rsid w:val="00744578"/>
    <w:pPr>
      <w:tabs>
        <w:tab w:val="left" w:pos="567"/>
      </w:tabs>
      <w:spacing w:before="240"/>
      <w:jc w:val="both"/>
    </w:pPr>
    <w:rPr>
      <w:rFonts w:ascii="Ecofont_Spranq_eco_Sans" w:hAnsi="Ecofont_Spranq_eco_Sans" w:cs="Times New Roman"/>
      <w:color w:val="000000"/>
      <w:sz w:val="20"/>
      <w:szCs w:val="20"/>
    </w:rPr>
  </w:style>
  <w:style w:type="character" w:customStyle="1" w:styleId="Nivel01Char">
    <w:name w:val="Nivel 01 Char"/>
    <w:basedOn w:val="Fontepargpadro"/>
    <w:link w:val="Nivel01"/>
    <w:rsid w:val="00744578"/>
    <w:rPr>
      <w:rFonts w:ascii="Ecofont_Spranq_eco_Sans" w:eastAsiaTheme="majorEastAsia" w:hAnsi="Ecofont_Spranq_eco_Sans"/>
      <w:b/>
      <w:bCs/>
      <w:color w:val="000000"/>
    </w:rPr>
  </w:style>
  <w:style w:type="character" w:customStyle="1" w:styleId="Ttulo1Char">
    <w:name w:val="Título 1 Char"/>
    <w:basedOn w:val="Fontepargpadro"/>
    <w:link w:val="Ttulo1"/>
    <w:rsid w:val="00744578"/>
    <w:rPr>
      <w:rFonts w:asciiTheme="majorHAnsi" w:eastAsiaTheme="majorEastAsia" w:hAnsiTheme="majorHAnsi" w:cstheme="majorBidi"/>
      <w:b/>
      <w:bCs/>
      <w:color w:val="365F91" w:themeColor="accent1" w:themeShade="BF"/>
      <w:sz w:val="28"/>
      <w:szCs w:val="28"/>
    </w:rPr>
  </w:style>
  <w:style w:type="table" w:styleId="Tabelacomgrade">
    <w:name w:val="Table Grid"/>
    <w:basedOn w:val="Tabelanormal"/>
    <w:uiPriority w:val="39"/>
    <w:rsid w:val="0077604B"/>
    <w:rPr>
      <w:rFonts w:eastAsiaTheme="minorEastAsia"/>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comentrio">
    <w:name w:val="annotation text"/>
    <w:basedOn w:val="Normal"/>
    <w:link w:val="TextodecomentrioChar"/>
    <w:uiPriority w:val="99"/>
    <w:unhideWhenUsed/>
    <w:rsid w:val="00F33604"/>
    <w:rPr>
      <w:rFonts w:ascii="Times New Roman" w:hAnsi="Times New Roman" w:cs="Times New Roman"/>
      <w:sz w:val="20"/>
      <w:szCs w:val="20"/>
    </w:rPr>
  </w:style>
  <w:style w:type="character" w:customStyle="1" w:styleId="TextodecomentrioChar">
    <w:name w:val="Texto de comentário Char"/>
    <w:basedOn w:val="Fontepargpadro"/>
    <w:link w:val="Textodecomentrio"/>
    <w:uiPriority w:val="99"/>
    <w:rsid w:val="00F33604"/>
  </w:style>
  <w:style w:type="numbering" w:customStyle="1" w:styleId="Semlista1">
    <w:name w:val="Sem lista1"/>
    <w:next w:val="Semlista"/>
    <w:semiHidden/>
    <w:unhideWhenUsed/>
    <w:rsid w:val="00053947"/>
  </w:style>
  <w:style w:type="numbering" w:customStyle="1" w:styleId="Semlista2">
    <w:name w:val="Sem lista2"/>
    <w:next w:val="Semlista"/>
    <w:uiPriority w:val="99"/>
    <w:semiHidden/>
    <w:unhideWhenUsed/>
    <w:rsid w:val="00AD156B"/>
  </w:style>
  <w:style w:type="numbering" w:customStyle="1" w:styleId="Semlista3">
    <w:name w:val="Sem lista3"/>
    <w:next w:val="Semlista"/>
    <w:uiPriority w:val="99"/>
    <w:semiHidden/>
    <w:unhideWhenUsed/>
    <w:rsid w:val="00A87E77"/>
  </w:style>
  <w:style w:type="numbering" w:customStyle="1" w:styleId="Semlista4">
    <w:name w:val="Sem lista4"/>
    <w:next w:val="Semlista"/>
    <w:uiPriority w:val="99"/>
    <w:semiHidden/>
    <w:unhideWhenUsed/>
    <w:rsid w:val="000A4B73"/>
  </w:style>
  <w:style w:type="character" w:customStyle="1" w:styleId="PargrafodaListaChar">
    <w:name w:val="Parágrafo da Lista Char"/>
    <w:link w:val="PargrafodaLista"/>
    <w:locked/>
    <w:rsid w:val="00006DF0"/>
    <w:rPr>
      <w:rFonts w:ascii="Ecofont_Spranq_eco_Sans" w:hAnsi="Ecofont_Spranq_eco_Sans" w:cs="Tahoma"/>
      <w:sz w:val="24"/>
      <w:szCs w:val="24"/>
    </w:rPr>
  </w:style>
  <w:style w:type="character" w:customStyle="1" w:styleId="Nivel1Char">
    <w:name w:val="Nivel1 Char"/>
    <w:basedOn w:val="TtuloChar"/>
    <w:link w:val="Nivel1"/>
    <w:rsid w:val="00635DD5"/>
    <w:rPr>
      <w:rFonts w:ascii="Arial" w:eastAsiaTheme="majorEastAsia" w:hAnsi="Arial" w:cs="Arial"/>
      <w:b/>
      <w:bCs w:val="0"/>
      <w:color w:val="000000"/>
      <w:sz w:val="24"/>
      <w:szCs w:val="24"/>
    </w:rPr>
  </w:style>
  <w:style w:type="paragraph" w:customStyle="1" w:styleId="Nivel010">
    <w:name w:val="Nivel_01"/>
    <w:basedOn w:val="Ttulo1"/>
    <w:link w:val="Nivel01Char0"/>
    <w:qFormat/>
    <w:rsid w:val="00FB28BD"/>
    <w:pPr>
      <w:tabs>
        <w:tab w:val="left" w:pos="567"/>
      </w:tabs>
      <w:spacing w:before="240"/>
      <w:jc w:val="both"/>
    </w:pPr>
    <w:rPr>
      <w:rFonts w:ascii="Ecofont_Spranq_eco_Sans" w:hAnsi="Ecofont_Spranq_eco_Sans"/>
    </w:rPr>
  </w:style>
  <w:style w:type="character" w:customStyle="1" w:styleId="Nivel01Char0">
    <w:name w:val="Nivel_01 Char"/>
    <w:basedOn w:val="Ttulo1Char"/>
    <w:link w:val="Nivel010"/>
    <w:rsid w:val="00FB28BD"/>
    <w:rPr>
      <w:rFonts w:ascii="Ecofont_Spranq_eco_Sans" w:eastAsiaTheme="majorEastAsia" w:hAnsi="Ecofont_Spranq_eco_Sans" w:cstheme="majorBidi"/>
      <w:b/>
      <w:bCs/>
      <w:color w:val="365F91" w:themeColor="accent1" w:themeShade="BF"/>
      <w:sz w:val="28"/>
      <w:szCs w:val="28"/>
    </w:rPr>
  </w:style>
  <w:style w:type="paragraph" w:customStyle="1" w:styleId="Default">
    <w:name w:val="Default"/>
    <w:rsid w:val="00DF3DF1"/>
    <w:pPr>
      <w:autoSpaceDE w:val="0"/>
      <w:autoSpaceDN w:val="0"/>
      <w:adjustRightInd w:val="0"/>
    </w:pPr>
    <w:rPr>
      <w:rFonts w:ascii="Arial" w:eastAsia="Calibri" w:hAnsi="Arial" w:cs="Arial"/>
      <w:color w:val="000000"/>
      <w:sz w:val="24"/>
      <w:szCs w:val="24"/>
      <w:lang w:eastAsia="en-US"/>
    </w:rPr>
  </w:style>
  <w:style w:type="character" w:customStyle="1" w:styleId="Ttulo3Char">
    <w:name w:val="Título 3 Char"/>
    <w:aliases w:val="Título 3 - Seção 1 Char,lm 3 Char,título subitem 2 Char"/>
    <w:basedOn w:val="Fontepargpadro"/>
    <w:link w:val="Ttulo3"/>
    <w:uiPriority w:val="9"/>
    <w:rsid w:val="00380F95"/>
    <w:rPr>
      <w:rFonts w:asciiTheme="majorHAnsi" w:eastAsiaTheme="majorEastAsia" w:hAnsiTheme="majorHAnsi" w:cstheme="majorBidi"/>
      <w:b/>
      <w:bCs/>
      <w:color w:val="4F81BD" w:themeColor="accent1"/>
      <w:sz w:val="24"/>
      <w:szCs w:val="24"/>
    </w:rPr>
  </w:style>
  <w:style w:type="character" w:customStyle="1" w:styleId="Ttulo5Char">
    <w:name w:val="Título 5 Char"/>
    <w:basedOn w:val="Fontepargpadro"/>
    <w:link w:val="Ttulo5"/>
    <w:uiPriority w:val="9"/>
    <w:rsid w:val="00380F95"/>
    <w:rPr>
      <w:rFonts w:asciiTheme="majorHAnsi" w:eastAsiaTheme="majorEastAsia" w:hAnsiTheme="majorHAnsi" w:cstheme="majorBidi"/>
      <w:color w:val="243F60" w:themeColor="accent1" w:themeShade="7F"/>
      <w:sz w:val="24"/>
      <w:szCs w:val="24"/>
    </w:rPr>
  </w:style>
  <w:style w:type="character" w:customStyle="1" w:styleId="Ttulo4Char">
    <w:name w:val="Título 4 Char"/>
    <w:basedOn w:val="Fontepargpadro"/>
    <w:link w:val="Ttulo4"/>
    <w:uiPriority w:val="9"/>
    <w:rsid w:val="00380F95"/>
    <w:rPr>
      <w:rFonts w:ascii="Calibri" w:hAnsi="Calibri"/>
      <w:b/>
      <w:i/>
      <w:iCs/>
      <w:sz w:val="24"/>
    </w:rPr>
  </w:style>
  <w:style w:type="character" w:customStyle="1" w:styleId="Ttulo6Char">
    <w:name w:val="Título 6 Char"/>
    <w:basedOn w:val="Fontepargpadro"/>
    <w:link w:val="Ttulo6"/>
    <w:uiPriority w:val="9"/>
    <w:rsid w:val="00380F95"/>
    <w:rPr>
      <w:rFonts w:ascii="Calibri Light" w:hAnsi="Calibri Light"/>
      <w:color w:val="1F4D78"/>
      <w:sz w:val="24"/>
    </w:rPr>
  </w:style>
  <w:style w:type="character" w:customStyle="1" w:styleId="Ttulo7Char">
    <w:name w:val="Título 7 Char"/>
    <w:basedOn w:val="Fontepargpadro"/>
    <w:link w:val="Ttulo7"/>
    <w:uiPriority w:val="9"/>
    <w:rsid w:val="00380F95"/>
    <w:rPr>
      <w:rFonts w:ascii="Calibri Light" w:hAnsi="Calibri Light"/>
      <w:i/>
      <w:iCs/>
      <w:color w:val="1F4D78"/>
      <w:sz w:val="24"/>
    </w:rPr>
  </w:style>
  <w:style w:type="character" w:customStyle="1" w:styleId="Ttulo8Char">
    <w:name w:val="Título 8 Char"/>
    <w:basedOn w:val="Fontepargpadro"/>
    <w:link w:val="Ttulo8"/>
    <w:rsid w:val="00380F95"/>
    <w:rPr>
      <w:rFonts w:ascii="Calibri Light" w:hAnsi="Calibri Light"/>
      <w:color w:val="272727"/>
      <w:sz w:val="21"/>
      <w:szCs w:val="21"/>
    </w:rPr>
  </w:style>
  <w:style w:type="character" w:customStyle="1" w:styleId="Ttulo9Char">
    <w:name w:val="Título 9 Char"/>
    <w:basedOn w:val="Fontepargpadro"/>
    <w:link w:val="Ttulo9"/>
    <w:uiPriority w:val="9"/>
    <w:rsid w:val="00380F95"/>
    <w:rPr>
      <w:rFonts w:ascii="Calibri Light" w:hAnsi="Calibri Light"/>
      <w:i/>
      <w:iCs/>
      <w:color w:val="272727"/>
      <w:sz w:val="21"/>
      <w:szCs w:val="21"/>
    </w:rPr>
  </w:style>
  <w:style w:type="paragraph" w:styleId="Recuodecorpodetexto2">
    <w:name w:val="Body Text Indent 2"/>
    <w:basedOn w:val="Normal"/>
    <w:link w:val="Recuodecorpodetexto2Char"/>
    <w:rsid w:val="00380F95"/>
    <w:pPr>
      <w:spacing w:after="160" w:line="259" w:lineRule="auto"/>
      <w:ind w:firstLine="1440"/>
      <w:jc w:val="both"/>
    </w:pPr>
    <w:rPr>
      <w:rFonts w:ascii="Bookman Old Style" w:hAnsi="Bookman Old Style" w:cs="Times New Roman"/>
      <w:szCs w:val="20"/>
    </w:rPr>
  </w:style>
  <w:style w:type="character" w:customStyle="1" w:styleId="Recuodecorpodetexto2Char">
    <w:name w:val="Recuo de corpo de texto 2 Char"/>
    <w:basedOn w:val="Fontepargpadro"/>
    <w:link w:val="Recuodecorpodetexto2"/>
    <w:uiPriority w:val="99"/>
    <w:rsid w:val="00380F95"/>
    <w:rPr>
      <w:rFonts w:ascii="Bookman Old Style" w:hAnsi="Bookman Old Style"/>
      <w:sz w:val="24"/>
    </w:rPr>
  </w:style>
  <w:style w:type="paragraph" w:styleId="Textoembloco">
    <w:name w:val="Block Text"/>
    <w:basedOn w:val="Normal"/>
    <w:uiPriority w:val="99"/>
    <w:rsid w:val="00380F95"/>
    <w:pPr>
      <w:spacing w:after="160" w:line="259" w:lineRule="auto"/>
      <w:ind w:left="709" w:right="652" w:firstLine="707"/>
    </w:pPr>
    <w:rPr>
      <w:rFonts w:ascii="Calibri" w:hAnsi="Calibri" w:cs="Times New Roman"/>
      <w:szCs w:val="20"/>
    </w:rPr>
  </w:style>
  <w:style w:type="character" w:styleId="Forte">
    <w:name w:val="Strong"/>
    <w:uiPriority w:val="22"/>
    <w:qFormat/>
    <w:rsid w:val="00380F95"/>
    <w:rPr>
      <w:b/>
      <w:bCs/>
    </w:rPr>
  </w:style>
  <w:style w:type="character" w:customStyle="1" w:styleId="style221">
    <w:name w:val="style221"/>
    <w:rsid w:val="00380F95"/>
    <w:rPr>
      <w:rFonts w:ascii="Verdana" w:hAnsi="Verdana" w:hint="default"/>
      <w:sz w:val="17"/>
      <w:szCs w:val="17"/>
    </w:rPr>
  </w:style>
  <w:style w:type="paragraph" w:styleId="CabealhodoSumrio">
    <w:name w:val="TOC Heading"/>
    <w:basedOn w:val="Ttulo1"/>
    <w:next w:val="Normal"/>
    <w:uiPriority w:val="39"/>
    <w:unhideWhenUsed/>
    <w:qFormat/>
    <w:rsid w:val="00380F95"/>
    <w:pPr>
      <w:spacing w:before="240" w:line="259" w:lineRule="auto"/>
      <w:outlineLvl w:val="9"/>
    </w:pPr>
    <w:rPr>
      <w:rFonts w:ascii="Calibri Light" w:eastAsia="Times New Roman" w:hAnsi="Calibri Light" w:cs="Times New Roman"/>
      <w:b w:val="0"/>
      <w:bCs w:val="0"/>
      <w:color w:val="2E74B5"/>
      <w:sz w:val="32"/>
      <w:szCs w:val="32"/>
    </w:rPr>
  </w:style>
  <w:style w:type="paragraph" w:styleId="Sumrio1">
    <w:name w:val="toc 1"/>
    <w:basedOn w:val="Normal"/>
    <w:next w:val="Normal"/>
    <w:autoRedefine/>
    <w:uiPriority w:val="39"/>
    <w:rsid w:val="00380F95"/>
    <w:pPr>
      <w:tabs>
        <w:tab w:val="left" w:pos="400"/>
        <w:tab w:val="right" w:leader="dot" w:pos="9071"/>
      </w:tabs>
      <w:spacing w:after="160" w:line="259" w:lineRule="auto"/>
      <w:jc w:val="both"/>
    </w:pPr>
    <w:rPr>
      <w:rFonts w:ascii="Calibri" w:hAnsi="Calibri" w:cs="Times New Roman"/>
      <w:szCs w:val="20"/>
    </w:rPr>
  </w:style>
  <w:style w:type="paragraph" w:styleId="Sumrio2">
    <w:name w:val="toc 2"/>
    <w:basedOn w:val="Normal"/>
    <w:next w:val="Normal"/>
    <w:autoRedefine/>
    <w:uiPriority w:val="39"/>
    <w:rsid w:val="00380F95"/>
    <w:pPr>
      <w:spacing w:after="160" w:line="259" w:lineRule="auto"/>
      <w:ind w:left="200"/>
    </w:pPr>
    <w:rPr>
      <w:rFonts w:ascii="Calibri" w:hAnsi="Calibri" w:cs="Times New Roman"/>
      <w:szCs w:val="20"/>
    </w:rPr>
  </w:style>
  <w:style w:type="paragraph" w:styleId="Sumrio3">
    <w:name w:val="toc 3"/>
    <w:basedOn w:val="Normal"/>
    <w:next w:val="Normal"/>
    <w:autoRedefine/>
    <w:uiPriority w:val="39"/>
    <w:rsid w:val="00380F95"/>
    <w:pPr>
      <w:spacing w:after="160" w:line="259" w:lineRule="auto"/>
      <w:ind w:left="400"/>
    </w:pPr>
    <w:rPr>
      <w:rFonts w:ascii="Calibri" w:hAnsi="Calibri" w:cs="Times New Roman"/>
      <w:szCs w:val="20"/>
    </w:rPr>
  </w:style>
  <w:style w:type="paragraph" w:styleId="Sumrio4">
    <w:name w:val="toc 4"/>
    <w:basedOn w:val="Normal"/>
    <w:next w:val="Normal"/>
    <w:autoRedefine/>
    <w:uiPriority w:val="39"/>
    <w:rsid w:val="00380F95"/>
    <w:pPr>
      <w:spacing w:after="160" w:line="259" w:lineRule="auto"/>
      <w:ind w:left="720"/>
    </w:pPr>
    <w:rPr>
      <w:rFonts w:ascii="Calibri" w:hAnsi="Calibri" w:cs="Times New Roman"/>
      <w:szCs w:val="20"/>
    </w:rPr>
  </w:style>
  <w:style w:type="paragraph" w:styleId="Legenda">
    <w:name w:val="caption"/>
    <w:basedOn w:val="Normal"/>
    <w:next w:val="Normal"/>
    <w:uiPriority w:val="99"/>
    <w:unhideWhenUsed/>
    <w:qFormat/>
    <w:rsid w:val="00380F95"/>
    <w:pPr>
      <w:spacing w:after="160" w:line="259" w:lineRule="auto"/>
    </w:pPr>
    <w:rPr>
      <w:rFonts w:ascii="Calibri" w:hAnsi="Calibri" w:cs="Times New Roman"/>
      <w:bCs/>
      <w:sz w:val="16"/>
      <w:szCs w:val="20"/>
    </w:rPr>
  </w:style>
  <w:style w:type="paragraph" w:customStyle="1" w:styleId="Estilo1">
    <w:name w:val="Estilo1"/>
    <w:basedOn w:val="Normal"/>
    <w:link w:val="Estilo1Char"/>
    <w:qFormat/>
    <w:rsid w:val="00380F95"/>
    <w:pPr>
      <w:numPr>
        <w:numId w:val="4"/>
      </w:numPr>
      <w:spacing w:line="360" w:lineRule="auto"/>
      <w:jc w:val="both"/>
    </w:pPr>
    <w:rPr>
      <w:rFonts w:ascii="Calibri" w:hAnsi="Calibri" w:cs="Calibri"/>
      <w:szCs w:val="20"/>
    </w:rPr>
  </w:style>
  <w:style w:type="character" w:styleId="HiperlinkVisitado">
    <w:name w:val="FollowedHyperlink"/>
    <w:uiPriority w:val="99"/>
    <w:rsid w:val="00380F95"/>
    <w:rPr>
      <w:color w:val="954F72"/>
      <w:u w:val="single"/>
    </w:rPr>
  </w:style>
  <w:style w:type="character" w:customStyle="1" w:styleId="Estilo1Char">
    <w:name w:val="Estilo1 Char"/>
    <w:link w:val="Estilo1"/>
    <w:rsid w:val="00380F95"/>
    <w:rPr>
      <w:rFonts w:ascii="Calibri" w:hAnsi="Calibri" w:cs="Calibri"/>
      <w:sz w:val="24"/>
    </w:rPr>
  </w:style>
  <w:style w:type="paragraph" w:customStyle="1" w:styleId="Ttulogeral">
    <w:name w:val="Título geral"/>
    <w:basedOn w:val="Ttulo9"/>
    <w:rsid w:val="00380F95"/>
    <w:pPr>
      <w:keepNext w:val="0"/>
      <w:keepLines w:val="0"/>
      <w:spacing w:line="360" w:lineRule="auto"/>
      <w:ind w:left="0" w:firstLine="0"/>
      <w:jc w:val="center"/>
    </w:pPr>
    <w:rPr>
      <w:rFonts w:ascii="Arial Narrow" w:hAnsi="Arial Narrow"/>
      <w:b/>
      <w:bCs/>
      <w:i w:val="0"/>
      <w:iCs w:val="0"/>
      <w:caps/>
      <w:color w:val="auto"/>
      <w:sz w:val="36"/>
      <w:szCs w:val="20"/>
      <w:lang w:val="x-none"/>
    </w:rPr>
  </w:style>
  <w:style w:type="paragraph" w:customStyle="1" w:styleId="TR00NORMALPONTO">
    <w:name w:val="TR_00_NORMAL_PONTO"/>
    <w:basedOn w:val="Normal"/>
    <w:rsid w:val="00380F95"/>
    <w:pPr>
      <w:numPr>
        <w:numId w:val="5"/>
      </w:numPr>
      <w:tabs>
        <w:tab w:val="left" w:pos="993"/>
      </w:tabs>
      <w:spacing w:after="60"/>
      <w:jc w:val="both"/>
    </w:pPr>
    <w:rPr>
      <w:rFonts w:ascii="Arial Narrow" w:hAnsi="Arial Narrow" w:cs="Times New Roman"/>
      <w:szCs w:val="20"/>
    </w:rPr>
  </w:style>
  <w:style w:type="paragraph" w:styleId="Corpodetexto3">
    <w:name w:val="Body Text 3"/>
    <w:basedOn w:val="Normal"/>
    <w:link w:val="Corpodetexto3Char"/>
    <w:unhideWhenUsed/>
    <w:rsid w:val="003B4315"/>
    <w:pPr>
      <w:spacing w:after="120"/>
    </w:pPr>
    <w:rPr>
      <w:rFonts w:ascii="Arial" w:hAnsi="Arial"/>
      <w:sz w:val="16"/>
      <w:szCs w:val="16"/>
    </w:rPr>
  </w:style>
  <w:style w:type="character" w:customStyle="1" w:styleId="Corpodetexto3Char">
    <w:name w:val="Corpo de texto 3 Char"/>
    <w:basedOn w:val="Fontepargpadro"/>
    <w:link w:val="Corpodetexto3"/>
    <w:uiPriority w:val="99"/>
    <w:rsid w:val="003B4315"/>
    <w:rPr>
      <w:rFonts w:ascii="Arial" w:hAnsi="Arial" w:cs="Tahoma"/>
      <w:sz w:val="16"/>
      <w:szCs w:val="16"/>
    </w:rPr>
  </w:style>
  <w:style w:type="character" w:customStyle="1" w:styleId="EstiloPreto">
    <w:name w:val="Estilo Preto"/>
    <w:rsid w:val="003B4315"/>
    <w:rPr>
      <w:rFonts w:ascii="Arial Narrow" w:hAnsi="Arial Narrow"/>
      <w:color w:val="000000"/>
      <w:sz w:val="20"/>
    </w:rPr>
  </w:style>
  <w:style w:type="character" w:customStyle="1" w:styleId="EstiloNegrito">
    <w:name w:val="Estilo Negrito"/>
    <w:rsid w:val="003B4315"/>
    <w:rPr>
      <w:rFonts w:ascii="Arial Narrow" w:hAnsi="Arial Narrow"/>
      <w:b/>
      <w:bCs/>
      <w:sz w:val="20"/>
    </w:rPr>
  </w:style>
  <w:style w:type="character" w:customStyle="1" w:styleId="NormalWebChar">
    <w:name w:val="Normal (Web) Char"/>
    <w:link w:val="NormalWeb"/>
    <w:locked/>
    <w:rsid w:val="003B4315"/>
    <w:rPr>
      <w:sz w:val="24"/>
      <w:szCs w:val="24"/>
    </w:rPr>
  </w:style>
  <w:style w:type="paragraph" w:styleId="MapadoDocumento">
    <w:name w:val="Document Map"/>
    <w:basedOn w:val="Normal"/>
    <w:link w:val="MapadoDocumentoChar"/>
    <w:rsid w:val="009E686D"/>
    <w:pPr>
      <w:spacing w:line="360" w:lineRule="auto"/>
      <w:jc w:val="both"/>
    </w:pPr>
    <w:rPr>
      <w:rFonts w:ascii="Tahoma" w:hAnsi="Tahoma"/>
      <w:sz w:val="16"/>
      <w:szCs w:val="16"/>
    </w:rPr>
  </w:style>
  <w:style w:type="character" w:customStyle="1" w:styleId="MapadoDocumentoChar">
    <w:name w:val="Mapa do Documento Char"/>
    <w:basedOn w:val="Fontepargpadro"/>
    <w:link w:val="MapadoDocumento"/>
    <w:rsid w:val="009E686D"/>
    <w:rPr>
      <w:rFonts w:ascii="Tahoma" w:hAnsi="Tahoma" w:cs="Tahoma"/>
      <w:sz w:val="16"/>
      <w:szCs w:val="16"/>
    </w:rPr>
  </w:style>
  <w:style w:type="character" w:customStyle="1" w:styleId="f">
    <w:name w:val="f"/>
    <w:rsid w:val="009E686D"/>
  </w:style>
  <w:style w:type="character" w:customStyle="1" w:styleId="a1">
    <w:name w:val="a1"/>
    <w:uiPriority w:val="99"/>
    <w:rsid w:val="009E686D"/>
    <w:rPr>
      <w:color w:val="008000"/>
      <w:sz w:val="20"/>
      <w:szCs w:val="20"/>
    </w:rPr>
  </w:style>
  <w:style w:type="paragraph" w:styleId="TextosemFormatao">
    <w:name w:val="Plain Text"/>
    <w:basedOn w:val="Normal"/>
    <w:link w:val="TextosemFormataoChar"/>
    <w:uiPriority w:val="99"/>
    <w:rsid w:val="009E686D"/>
    <w:rPr>
      <w:rFonts w:ascii="Courier New" w:hAnsi="Courier New" w:cs="Times New Roman"/>
      <w:sz w:val="20"/>
      <w:szCs w:val="20"/>
    </w:rPr>
  </w:style>
  <w:style w:type="character" w:customStyle="1" w:styleId="TextosemFormataoChar">
    <w:name w:val="Texto sem Formatação Char"/>
    <w:basedOn w:val="Fontepargpadro"/>
    <w:link w:val="TextosemFormatao"/>
    <w:uiPriority w:val="99"/>
    <w:rsid w:val="009E686D"/>
    <w:rPr>
      <w:rFonts w:ascii="Courier New" w:hAnsi="Courier New"/>
    </w:rPr>
  </w:style>
  <w:style w:type="paragraph" w:customStyle="1" w:styleId="ItemNumeradoChar">
    <w:name w:val="Item Numerado Char"/>
    <w:basedOn w:val="Normal"/>
    <w:uiPriority w:val="99"/>
    <w:rsid w:val="009E686D"/>
    <w:pPr>
      <w:tabs>
        <w:tab w:val="num" w:pos="360"/>
      </w:tabs>
      <w:ind w:left="360" w:hanging="360"/>
      <w:jc w:val="both"/>
    </w:pPr>
    <w:rPr>
      <w:rFonts w:ascii="Arial" w:hAnsi="Arial" w:cs="Times New Roman"/>
      <w:sz w:val="22"/>
      <w:szCs w:val="20"/>
    </w:rPr>
  </w:style>
  <w:style w:type="paragraph" w:customStyle="1" w:styleId="t1">
    <w:name w:val="t1"/>
    <w:basedOn w:val="Normal"/>
    <w:uiPriority w:val="99"/>
    <w:rsid w:val="009E686D"/>
    <w:pPr>
      <w:tabs>
        <w:tab w:val="left" w:pos="284"/>
        <w:tab w:val="num" w:pos="360"/>
      </w:tabs>
      <w:spacing w:before="240"/>
      <w:ind w:left="360" w:hanging="360"/>
      <w:jc w:val="both"/>
    </w:pPr>
    <w:rPr>
      <w:rFonts w:ascii="Arial" w:hAnsi="Arial" w:cs="Times New Roman"/>
      <w:b/>
      <w:szCs w:val="20"/>
    </w:rPr>
  </w:style>
  <w:style w:type="paragraph" w:customStyle="1" w:styleId="t2">
    <w:name w:val="t2"/>
    <w:basedOn w:val="Normal"/>
    <w:uiPriority w:val="99"/>
    <w:rsid w:val="009E686D"/>
    <w:pPr>
      <w:tabs>
        <w:tab w:val="num" w:pos="360"/>
      </w:tabs>
      <w:spacing w:before="120"/>
      <w:ind w:left="360" w:hanging="360"/>
      <w:jc w:val="both"/>
    </w:pPr>
    <w:rPr>
      <w:rFonts w:ascii="Arial" w:hAnsi="Arial" w:cs="Times New Roman"/>
      <w:b/>
      <w:szCs w:val="20"/>
    </w:rPr>
  </w:style>
  <w:style w:type="paragraph" w:customStyle="1" w:styleId="tb1">
    <w:name w:val="tb1"/>
    <w:basedOn w:val="Normal"/>
    <w:uiPriority w:val="99"/>
    <w:rsid w:val="009E686D"/>
    <w:pPr>
      <w:tabs>
        <w:tab w:val="num" w:pos="213"/>
        <w:tab w:val="num" w:pos="360"/>
        <w:tab w:val="left" w:leader="dot" w:pos="3829"/>
      </w:tabs>
      <w:ind w:left="213" w:hanging="213"/>
      <w:jc w:val="both"/>
    </w:pPr>
    <w:rPr>
      <w:rFonts w:ascii="Arial" w:hAnsi="Arial" w:cs="Times New Roman"/>
      <w:szCs w:val="20"/>
    </w:rPr>
  </w:style>
  <w:style w:type="paragraph" w:customStyle="1" w:styleId="t1b">
    <w:name w:val="t1b"/>
    <w:basedOn w:val="Normal"/>
    <w:uiPriority w:val="99"/>
    <w:rsid w:val="009E686D"/>
    <w:pPr>
      <w:overflowPunct w:val="0"/>
      <w:autoSpaceDE w:val="0"/>
      <w:spacing w:before="240"/>
      <w:jc w:val="both"/>
      <w:textAlignment w:val="baseline"/>
    </w:pPr>
    <w:rPr>
      <w:rFonts w:ascii="Arial" w:hAnsi="Arial" w:cs="Times New Roman"/>
      <w:b/>
      <w:szCs w:val="20"/>
    </w:rPr>
  </w:style>
  <w:style w:type="paragraph" w:customStyle="1" w:styleId="BodyText21">
    <w:name w:val="Body Text 21"/>
    <w:basedOn w:val="Normal"/>
    <w:rsid w:val="009E686D"/>
    <w:pPr>
      <w:ind w:left="709"/>
      <w:jc w:val="both"/>
    </w:pPr>
    <w:rPr>
      <w:rFonts w:ascii="Arial" w:hAnsi="Arial" w:cs="Times New Roman"/>
      <w:szCs w:val="20"/>
    </w:rPr>
  </w:style>
  <w:style w:type="paragraph" w:customStyle="1" w:styleId="CM29">
    <w:name w:val="CM29"/>
    <w:basedOn w:val="Normal"/>
    <w:next w:val="Normal"/>
    <w:rsid w:val="009E686D"/>
    <w:pPr>
      <w:widowControl w:val="0"/>
      <w:autoSpaceDE w:val="0"/>
      <w:autoSpaceDN w:val="0"/>
      <w:adjustRightInd w:val="0"/>
      <w:jc w:val="both"/>
    </w:pPr>
    <w:rPr>
      <w:rFonts w:ascii="Verdana" w:hAnsi="Verdana" w:cs="Verdana"/>
    </w:rPr>
  </w:style>
  <w:style w:type="paragraph" w:customStyle="1" w:styleId="xl63">
    <w:name w:val="xl63"/>
    <w:basedOn w:val="Normal"/>
    <w:rsid w:val="009E68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cs="Times New Roman"/>
      <w:sz w:val="18"/>
      <w:szCs w:val="18"/>
    </w:rPr>
  </w:style>
  <w:style w:type="paragraph" w:customStyle="1" w:styleId="xl64">
    <w:name w:val="xl64"/>
    <w:basedOn w:val="Normal"/>
    <w:rsid w:val="009E68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Times New Roman" w:hAnsi="Times New Roman" w:cs="Times New Roman"/>
      <w:sz w:val="18"/>
      <w:szCs w:val="18"/>
    </w:rPr>
  </w:style>
  <w:style w:type="paragraph" w:customStyle="1" w:styleId="xl65">
    <w:name w:val="xl65"/>
    <w:basedOn w:val="Normal"/>
    <w:uiPriority w:val="99"/>
    <w:rsid w:val="009E68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Times New Roman" w:hAnsi="Times New Roman" w:cs="Times New Roman"/>
      <w:sz w:val="18"/>
      <w:szCs w:val="18"/>
    </w:rPr>
  </w:style>
  <w:style w:type="paragraph" w:customStyle="1" w:styleId="xl66">
    <w:name w:val="xl66"/>
    <w:basedOn w:val="Normal"/>
    <w:uiPriority w:val="99"/>
    <w:rsid w:val="009E686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cs="Times New Roman"/>
      <w:sz w:val="18"/>
      <w:szCs w:val="18"/>
    </w:rPr>
  </w:style>
  <w:style w:type="paragraph" w:customStyle="1" w:styleId="xl67">
    <w:name w:val="xl67"/>
    <w:basedOn w:val="Normal"/>
    <w:uiPriority w:val="99"/>
    <w:rsid w:val="009E686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cs="Times New Roman"/>
      <w:sz w:val="18"/>
      <w:szCs w:val="18"/>
    </w:rPr>
  </w:style>
  <w:style w:type="paragraph" w:customStyle="1" w:styleId="xl68">
    <w:name w:val="xl68"/>
    <w:basedOn w:val="Normal"/>
    <w:uiPriority w:val="99"/>
    <w:rsid w:val="009E686D"/>
    <w:pPr>
      <w:pBdr>
        <w:top w:val="single" w:sz="4" w:space="0" w:color="auto"/>
        <w:left w:val="single" w:sz="4" w:space="0" w:color="auto"/>
        <w:right w:val="single" w:sz="4" w:space="0" w:color="auto"/>
      </w:pBdr>
      <w:spacing w:before="100" w:beforeAutospacing="1" w:after="100" w:afterAutospacing="1"/>
    </w:pPr>
    <w:rPr>
      <w:rFonts w:ascii="Times New Roman" w:hAnsi="Times New Roman" w:cs="Times New Roman"/>
      <w:sz w:val="18"/>
      <w:szCs w:val="18"/>
    </w:rPr>
  </w:style>
  <w:style w:type="paragraph" w:customStyle="1" w:styleId="xl69">
    <w:name w:val="xl69"/>
    <w:basedOn w:val="Normal"/>
    <w:uiPriority w:val="99"/>
    <w:rsid w:val="009E686D"/>
    <w:pPr>
      <w:pBdr>
        <w:top w:val="single" w:sz="4" w:space="0" w:color="auto"/>
        <w:left w:val="single" w:sz="4" w:space="0" w:color="auto"/>
        <w:right w:val="single" w:sz="4" w:space="0" w:color="auto"/>
      </w:pBdr>
      <w:spacing w:before="100" w:beforeAutospacing="1" w:after="100" w:afterAutospacing="1"/>
      <w:jc w:val="center"/>
    </w:pPr>
    <w:rPr>
      <w:rFonts w:ascii="Times New Roman" w:hAnsi="Times New Roman" w:cs="Times New Roman"/>
      <w:sz w:val="18"/>
      <w:szCs w:val="18"/>
    </w:rPr>
  </w:style>
  <w:style w:type="paragraph" w:customStyle="1" w:styleId="xl70">
    <w:name w:val="xl70"/>
    <w:basedOn w:val="Normal"/>
    <w:uiPriority w:val="99"/>
    <w:rsid w:val="009E686D"/>
    <w:pPr>
      <w:pBdr>
        <w:top w:val="single" w:sz="8" w:space="0" w:color="auto"/>
        <w:left w:val="single" w:sz="8" w:space="0" w:color="auto"/>
        <w:bottom w:val="single" w:sz="8" w:space="0" w:color="auto"/>
        <w:right w:val="single" w:sz="4" w:space="0" w:color="auto"/>
      </w:pBdr>
      <w:spacing w:before="100" w:beforeAutospacing="1" w:after="100" w:afterAutospacing="1"/>
      <w:jc w:val="center"/>
    </w:pPr>
    <w:rPr>
      <w:rFonts w:ascii="Times New Roman" w:hAnsi="Times New Roman" w:cs="Times New Roman"/>
      <w:b/>
      <w:bCs/>
      <w:sz w:val="18"/>
      <w:szCs w:val="18"/>
    </w:rPr>
  </w:style>
  <w:style w:type="paragraph" w:customStyle="1" w:styleId="xl71">
    <w:name w:val="xl71"/>
    <w:basedOn w:val="Normal"/>
    <w:uiPriority w:val="99"/>
    <w:rsid w:val="009E686D"/>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Times New Roman" w:hAnsi="Times New Roman" w:cs="Times New Roman"/>
      <w:b/>
      <w:bCs/>
      <w:sz w:val="18"/>
      <w:szCs w:val="18"/>
    </w:rPr>
  </w:style>
  <w:style w:type="paragraph" w:customStyle="1" w:styleId="xl72">
    <w:name w:val="xl72"/>
    <w:basedOn w:val="Normal"/>
    <w:uiPriority w:val="99"/>
    <w:rsid w:val="009E686D"/>
    <w:pPr>
      <w:pBdr>
        <w:top w:val="single" w:sz="8" w:space="0" w:color="auto"/>
        <w:left w:val="single" w:sz="4" w:space="0" w:color="auto"/>
        <w:bottom w:val="single" w:sz="8" w:space="0" w:color="auto"/>
        <w:right w:val="single" w:sz="8" w:space="0" w:color="auto"/>
      </w:pBdr>
      <w:spacing w:before="100" w:beforeAutospacing="1" w:after="100" w:afterAutospacing="1"/>
      <w:jc w:val="center"/>
    </w:pPr>
    <w:rPr>
      <w:rFonts w:ascii="Times New Roman" w:hAnsi="Times New Roman" w:cs="Times New Roman"/>
      <w:b/>
      <w:bCs/>
      <w:sz w:val="18"/>
      <w:szCs w:val="18"/>
    </w:rPr>
  </w:style>
  <w:style w:type="paragraph" w:customStyle="1" w:styleId="xl73">
    <w:name w:val="xl73"/>
    <w:basedOn w:val="Normal"/>
    <w:uiPriority w:val="99"/>
    <w:rsid w:val="009E686D"/>
    <w:pPr>
      <w:pBdr>
        <w:top w:val="single" w:sz="4" w:space="0" w:color="auto"/>
        <w:left w:val="single" w:sz="4" w:space="0" w:color="auto"/>
        <w:bottom w:val="single" w:sz="4" w:space="0" w:color="auto"/>
        <w:right w:val="single" w:sz="4" w:space="0" w:color="auto"/>
      </w:pBdr>
      <w:shd w:val="clear" w:color="000000" w:fill="D0CECE"/>
      <w:spacing w:before="100" w:beforeAutospacing="1" w:after="100" w:afterAutospacing="1"/>
      <w:jc w:val="center"/>
    </w:pPr>
    <w:rPr>
      <w:rFonts w:ascii="Times New Roman" w:hAnsi="Times New Roman" w:cs="Times New Roman"/>
      <w:b/>
      <w:bCs/>
      <w:sz w:val="18"/>
      <w:szCs w:val="18"/>
    </w:rPr>
  </w:style>
  <w:style w:type="paragraph" w:customStyle="1" w:styleId="xl24">
    <w:name w:val="xl24"/>
    <w:basedOn w:val="Normal"/>
    <w:rsid w:val="009E686D"/>
    <w:pPr>
      <w:spacing w:before="100" w:beforeAutospacing="1" w:after="100" w:afterAutospacing="1"/>
      <w:jc w:val="center"/>
    </w:pPr>
    <w:rPr>
      <w:rFonts w:ascii="Arial Unicode MS" w:eastAsia="Arial Unicode MS" w:hAnsi="Arial Unicode MS" w:cs="Arial Unicode MS"/>
    </w:rPr>
  </w:style>
  <w:style w:type="paragraph" w:customStyle="1" w:styleId="TableParagraph">
    <w:name w:val="Table Paragraph"/>
    <w:basedOn w:val="Normal"/>
    <w:uiPriority w:val="1"/>
    <w:qFormat/>
    <w:rsid w:val="009E686D"/>
    <w:pPr>
      <w:widowControl w:val="0"/>
    </w:pPr>
    <w:rPr>
      <w:rFonts w:ascii="Calibri" w:eastAsia="Calibri" w:hAnsi="Calibri" w:cs="Times New Roman"/>
      <w:sz w:val="22"/>
      <w:szCs w:val="22"/>
      <w:lang w:val="en-US" w:eastAsia="en-US"/>
    </w:rPr>
  </w:style>
  <w:style w:type="character" w:styleId="Refdecomentrio">
    <w:name w:val="annotation reference"/>
    <w:uiPriority w:val="99"/>
    <w:rsid w:val="009E686D"/>
    <w:rPr>
      <w:sz w:val="16"/>
      <w:szCs w:val="16"/>
    </w:rPr>
  </w:style>
  <w:style w:type="paragraph" w:styleId="Assuntodocomentrio">
    <w:name w:val="annotation subject"/>
    <w:basedOn w:val="Textodecomentrio"/>
    <w:next w:val="Textodecomentrio"/>
    <w:link w:val="AssuntodocomentrioChar"/>
    <w:rsid w:val="009E686D"/>
    <w:rPr>
      <w:b/>
      <w:bCs/>
    </w:rPr>
  </w:style>
  <w:style w:type="character" w:customStyle="1" w:styleId="AssuntodocomentrioChar">
    <w:name w:val="Assunto do comentário Char"/>
    <w:basedOn w:val="TextodecomentrioChar"/>
    <w:link w:val="Assuntodocomentrio"/>
    <w:rsid w:val="009E686D"/>
    <w:rPr>
      <w:b/>
      <w:bCs/>
    </w:rPr>
  </w:style>
  <w:style w:type="paragraph" w:customStyle="1" w:styleId="Estilo">
    <w:name w:val="Estilo"/>
    <w:rsid w:val="009E686D"/>
    <w:pPr>
      <w:widowControl w:val="0"/>
      <w:autoSpaceDE w:val="0"/>
      <w:autoSpaceDN w:val="0"/>
      <w:adjustRightInd w:val="0"/>
    </w:pPr>
    <w:rPr>
      <w:rFonts w:ascii="Arial" w:hAnsi="Arial" w:cs="Arial"/>
      <w:sz w:val="24"/>
      <w:szCs w:val="24"/>
    </w:rPr>
  </w:style>
  <w:style w:type="paragraph" w:styleId="Subttulo">
    <w:name w:val="Subtitle"/>
    <w:basedOn w:val="Normal"/>
    <w:next w:val="Normal"/>
    <w:link w:val="SubttuloChar"/>
    <w:qFormat/>
    <w:rsid w:val="009E686D"/>
    <w:pPr>
      <w:spacing w:after="60"/>
      <w:jc w:val="center"/>
      <w:outlineLvl w:val="1"/>
    </w:pPr>
    <w:rPr>
      <w:rFonts w:ascii="Cambria" w:hAnsi="Cambria" w:cs="Times New Roman"/>
    </w:rPr>
  </w:style>
  <w:style w:type="character" w:customStyle="1" w:styleId="SubttuloChar">
    <w:name w:val="Subtítulo Char"/>
    <w:basedOn w:val="Fontepargpadro"/>
    <w:link w:val="Subttulo"/>
    <w:rsid w:val="009E686D"/>
    <w:rPr>
      <w:rFonts w:ascii="Cambria" w:hAnsi="Cambria"/>
      <w:sz w:val="24"/>
      <w:szCs w:val="24"/>
    </w:rPr>
  </w:style>
  <w:style w:type="paragraph" w:customStyle="1" w:styleId="PargrafodaLista1">
    <w:name w:val="Parágrafo da Lista1"/>
    <w:basedOn w:val="Normal"/>
    <w:qFormat/>
    <w:rsid w:val="009E686D"/>
    <w:pPr>
      <w:ind w:left="720"/>
    </w:pPr>
  </w:style>
  <w:style w:type="paragraph" w:customStyle="1" w:styleId="Citao1">
    <w:name w:val="Citação1"/>
    <w:basedOn w:val="Normal"/>
    <w:next w:val="Normal"/>
    <w:link w:val="QuoteChar"/>
    <w:rsid w:val="009E686D"/>
    <w:pPr>
      <w:pBdr>
        <w:top w:val="single" w:sz="4" w:space="1" w:color="1F497D"/>
        <w:left w:val="single" w:sz="4" w:space="4" w:color="1F497D"/>
        <w:bottom w:val="single" w:sz="4" w:space="1" w:color="1F497D"/>
        <w:right w:val="single" w:sz="4" w:space="4" w:color="1F497D"/>
      </w:pBdr>
      <w:shd w:val="clear" w:color="auto" w:fill="FFFFCC"/>
      <w:spacing w:before="120"/>
      <w:jc w:val="both"/>
    </w:pPr>
    <w:rPr>
      <w:i/>
      <w:color w:val="000000"/>
      <w:shd w:val="clear" w:color="auto" w:fill="FFFFCC"/>
      <w:lang w:val="x-none" w:eastAsia="en-US"/>
    </w:rPr>
  </w:style>
  <w:style w:type="character" w:customStyle="1" w:styleId="QuoteChar">
    <w:name w:val="Quote Char"/>
    <w:link w:val="Citao1"/>
    <w:rsid w:val="009E686D"/>
    <w:rPr>
      <w:rFonts w:ascii="Ecofont_Spranq_eco_Sans" w:hAnsi="Ecofont_Spranq_eco_Sans" w:cs="Tahoma"/>
      <w:i/>
      <w:color w:val="000000"/>
      <w:sz w:val="24"/>
      <w:szCs w:val="24"/>
      <w:shd w:val="clear" w:color="auto" w:fill="FFFFCC"/>
      <w:lang w:val="x-none" w:eastAsia="en-US"/>
    </w:rPr>
  </w:style>
  <w:style w:type="paragraph" w:customStyle="1" w:styleId="Corpodetexto31">
    <w:name w:val="Corpo de texto 31"/>
    <w:basedOn w:val="Normal"/>
    <w:rsid w:val="003F6231"/>
    <w:pPr>
      <w:jc w:val="both"/>
    </w:pPr>
    <w:rPr>
      <w:rFonts w:ascii="Times New Roman" w:hAnsi="Times New Roman" w:cs="Times New Roman"/>
      <w:b/>
      <w:szCs w:val="20"/>
    </w:rPr>
  </w:style>
  <w:style w:type="paragraph" w:customStyle="1" w:styleId="TtulodaTabela">
    <w:name w:val="Título da Tabela"/>
    <w:basedOn w:val="Normal"/>
    <w:rsid w:val="00077D4D"/>
    <w:pPr>
      <w:widowControl w:val="0"/>
      <w:suppressLineNumbers/>
      <w:suppressAutoHyphens/>
      <w:spacing w:after="120"/>
      <w:jc w:val="center"/>
    </w:pPr>
    <w:rPr>
      <w:rFonts w:ascii="Times New Roman" w:eastAsia="Arial Unicode MS" w:hAnsi="Times New Roman" w:cs="Times New Roman"/>
      <w:b/>
      <w:bCs/>
      <w:i/>
      <w:iCs/>
      <w:sz w:val="20"/>
      <w:szCs w:val="20"/>
    </w:rPr>
  </w:style>
  <w:style w:type="paragraph" w:customStyle="1" w:styleId="em0020ementa">
    <w:name w:val="em_0020ementa"/>
    <w:basedOn w:val="Normal"/>
    <w:rsid w:val="007B5441"/>
    <w:pPr>
      <w:ind w:left="4160"/>
      <w:jc w:val="both"/>
    </w:pPr>
    <w:rPr>
      <w:rFonts w:ascii="Times New Roman" w:hAnsi="Times New Roman" w:cs="Times New Roman"/>
      <w:sz w:val="28"/>
      <w:szCs w:val="28"/>
    </w:rPr>
  </w:style>
  <w:style w:type="character" w:customStyle="1" w:styleId="cp0020corpodespachochar1">
    <w:name w:val="cp_0020corpodespacho__char1"/>
    <w:rsid w:val="007B5441"/>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7B5441"/>
    <w:rPr>
      <w:rFonts w:ascii="Times New Roman" w:hAnsi="Times New Roman" w:cs="Times New Roman" w:hint="default"/>
      <w:strike w:val="0"/>
      <w:dstrike w:val="0"/>
      <w:sz w:val="28"/>
      <w:szCs w:val="28"/>
      <w:u w:val="none"/>
      <w:effect w:val="none"/>
    </w:rPr>
  </w:style>
  <w:style w:type="paragraph" w:styleId="Reviso">
    <w:name w:val="Revision"/>
    <w:hidden/>
    <w:uiPriority w:val="99"/>
    <w:semiHidden/>
    <w:rsid w:val="007B5441"/>
    <w:rPr>
      <w:rFonts w:ascii="Ecofont_Spranq_eco_Sans" w:hAnsi="Ecofont_Spranq_eco_Sans" w:cs="Tahoma"/>
      <w:sz w:val="24"/>
      <w:szCs w:val="24"/>
    </w:rPr>
  </w:style>
  <w:style w:type="character" w:customStyle="1" w:styleId="marcia">
    <w:name w:val="marcia"/>
    <w:uiPriority w:val="99"/>
    <w:rsid w:val="007B5441"/>
    <w:rPr>
      <w:rFonts w:ascii="Arial" w:hAnsi="Arial" w:cs="Arial"/>
      <w:color w:val="000080"/>
      <w:sz w:val="20"/>
      <w:szCs w:val="20"/>
    </w:rPr>
  </w:style>
  <w:style w:type="paragraph" w:customStyle="1" w:styleId="P30">
    <w:name w:val="P30"/>
    <w:basedOn w:val="Normal"/>
    <w:uiPriority w:val="99"/>
    <w:rsid w:val="007B5441"/>
    <w:pPr>
      <w:snapToGrid w:val="0"/>
      <w:jc w:val="both"/>
    </w:pPr>
    <w:rPr>
      <w:rFonts w:ascii="Times New Roman" w:hAnsi="Times New Roman" w:cs="Times New Roman"/>
      <w:b/>
      <w:bCs/>
    </w:rPr>
  </w:style>
  <w:style w:type="paragraph" w:styleId="Cabealhodamensagem">
    <w:name w:val="Message Header"/>
    <w:basedOn w:val="Normal"/>
    <w:link w:val="CabealhodamensagemChar"/>
    <w:uiPriority w:val="99"/>
    <w:rsid w:val="007B5441"/>
    <w:pPr>
      <w:overflowPunct w:val="0"/>
      <w:autoSpaceDE w:val="0"/>
      <w:autoSpaceDN w:val="0"/>
      <w:adjustRightInd w:val="0"/>
      <w:ind w:left="1134" w:hanging="1134"/>
      <w:textAlignment w:val="baseline"/>
    </w:pPr>
    <w:rPr>
      <w:rFonts w:ascii="Arial" w:hAnsi="Arial" w:cs="Arial"/>
    </w:rPr>
  </w:style>
  <w:style w:type="character" w:customStyle="1" w:styleId="CabealhodamensagemChar">
    <w:name w:val="Cabeçalho da mensagem Char"/>
    <w:basedOn w:val="Fontepargpadro"/>
    <w:link w:val="Cabealhodamensagem"/>
    <w:uiPriority w:val="99"/>
    <w:rsid w:val="007B5441"/>
    <w:rPr>
      <w:rFonts w:ascii="Arial" w:hAnsi="Arial" w:cs="Arial"/>
      <w:sz w:val="24"/>
      <w:szCs w:val="24"/>
    </w:rPr>
  </w:style>
  <w:style w:type="paragraph" w:customStyle="1" w:styleId="Recuodecorpodetexto21">
    <w:name w:val="Recuo de corpo de texto 21"/>
    <w:basedOn w:val="Normal"/>
    <w:uiPriority w:val="99"/>
    <w:rsid w:val="007B5441"/>
    <w:pPr>
      <w:ind w:left="993"/>
      <w:jc w:val="both"/>
    </w:pPr>
    <w:rPr>
      <w:rFonts w:ascii="Arial" w:hAnsi="Arial" w:cs="Arial"/>
    </w:rPr>
  </w:style>
  <w:style w:type="paragraph" w:customStyle="1" w:styleId="font5">
    <w:name w:val="font5"/>
    <w:basedOn w:val="Normal"/>
    <w:uiPriority w:val="99"/>
    <w:rsid w:val="007B5441"/>
    <w:pPr>
      <w:spacing w:before="100" w:beforeAutospacing="1" w:after="100" w:afterAutospacing="1"/>
    </w:pPr>
    <w:rPr>
      <w:rFonts w:ascii="Calibri" w:hAnsi="Calibri" w:cs="Calibri"/>
      <w:sz w:val="16"/>
      <w:szCs w:val="16"/>
    </w:rPr>
  </w:style>
  <w:style w:type="paragraph" w:customStyle="1" w:styleId="font6">
    <w:name w:val="font6"/>
    <w:basedOn w:val="Normal"/>
    <w:uiPriority w:val="99"/>
    <w:rsid w:val="007B5441"/>
    <w:pPr>
      <w:spacing w:before="100" w:beforeAutospacing="1" w:after="100" w:afterAutospacing="1"/>
    </w:pPr>
    <w:rPr>
      <w:rFonts w:ascii="Calibri" w:hAnsi="Calibri" w:cs="Calibri"/>
      <w:sz w:val="16"/>
      <w:szCs w:val="16"/>
      <w:u w:val="single"/>
    </w:rPr>
  </w:style>
  <w:style w:type="paragraph" w:customStyle="1" w:styleId="xl74">
    <w:name w:val="xl74"/>
    <w:basedOn w:val="Normal"/>
    <w:uiPriority w:val="99"/>
    <w:rsid w:val="007B544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cs="Calibri"/>
      <w:sz w:val="16"/>
      <w:szCs w:val="16"/>
    </w:rPr>
  </w:style>
  <w:style w:type="paragraph" w:customStyle="1" w:styleId="xl75">
    <w:name w:val="xl75"/>
    <w:basedOn w:val="Normal"/>
    <w:uiPriority w:val="99"/>
    <w:rsid w:val="007B544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b/>
      <w:bCs/>
      <w:sz w:val="16"/>
      <w:szCs w:val="16"/>
    </w:rPr>
  </w:style>
  <w:style w:type="paragraph" w:customStyle="1" w:styleId="xl76">
    <w:name w:val="xl76"/>
    <w:basedOn w:val="Normal"/>
    <w:uiPriority w:val="99"/>
    <w:rsid w:val="007B544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b/>
      <w:bCs/>
      <w:sz w:val="16"/>
      <w:szCs w:val="16"/>
    </w:rPr>
  </w:style>
  <w:style w:type="paragraph" w:customStyle="1" w:styleId="xl77">
    <w:name w:val="xl77"/>
    <w:basedOn w:val="Normal"/>
    <w:uiPriority w:val="99"/>
    <w:rsid w:val="007B5441"/>
    <w:pPr>
      <w:pBdr>
        <w:top w:val="single" w:sz="4" w:space="0" w:color="auto"/>
        <w:left w:val="single" w:sz="4" w:space="0" w:color="auto"/>
        <w:bottom w:val="single" w:sz="4" w:space="0" w:color="auto"/>
      </w:pBdr>
      <w:spacing w:before="100" w:beforeAutospacing="1" w:after="100" w:afterAutospacing="1"/>
      <w:jc w:val="center"/>
    </w:pPr>
    <w:rPr>
      <w:rFonts w:ascii="Arial" w:hAnsi="Arial" w:cs="Arial"/>
    </w:rPr>
  </w:style>
  <w:style w:type="paragraph" w:customStyle="1" w:styleId="xl78">
    <w:name w:val="xl78"/>
    <w:basedOn w:val="Normal"/>
    <w:uiPriority w:val="99"/>
    <w:rsid w:val="007B5441"/>
    <w:pPr>
      <w:pBdr>
        <w:top w:val="single" w:sz="4" w:space="0" w:color="auto"/>
        <w:bottom w:val="single" w:sz="4" w:space="0" w:color="auto"/>
      </w:pBdr>
      <w:spacing w:before="100" w:beforeAutospacing="1" w:after="100" w:afterAutospacing="1"/>
      <w:jc w:val="center"/>
    </w:pPr>
    <w:rPr>
      <w:rFonts w:ascii="Times New Roman" w:hAnsi="Times New Roman" w:cs="Times New Roman"/>
    </w:rPr>
  </w:style>
  <w:style w:type="paragraph" w:customStyle="1" w:styleId="xl79">
    <w:name w:val="xl79"/>
    <w:basedOn w:val="Normal"/>
    <w:uiPriority w:val="99"/>
    <w:rsid w:val="007B5441"/>
    <w:pPr>
      <w:pBdr>
        <w:top w:val="single" w:sz="4" w:space="0" w:color="auto"/>
        <w:bottom w:val="single" w:sz="4" w:space="0" w:color="auto"/>
        <w:right w:val="single" w:sz="4" w:space="0" w:color="auto"/>
      </w:pBdr>
      <w:spacing w:before="100" w:beforeAutospacing="1" w:after="100" w:afterAutospacing="1"/>
      <w:jc w:val="center"/>
    </w:pPr>
    <w:rPr>
      <w:rFonts w:ascii="Times New Roman" w:hAnsi="Times New Roman" w:cs="Times New Roman"/>
    </w:rPr>
  </w:style>
  <w:style w:type="paragraph" w:customStyle="1" w:styleId="Corpodetexto22">
    <w:name w:val="Corpo de texto 22"/>
    <w:basedOn w:val="Normal"/>
    <w:uiPriority w:val="99"/>
    <w:rsid w:val="007B5441"/>
    <w:pPr>
      <w:ind w:left="709"/>
      <w:jc w:val="both"/>
    </w:pPr>
    <w:rPr>
      <w:rFonts w:ascii="Arial" w:hAnsi="Arial" w:cs="Arial"/>
    </w:rPr>
  </w:style>
  <w:style w:type="paragraph" w:customStyle="1" w:styleId="Recuodecorpodetexto22">
    <w:name w:val="Recuo de corpo de texto 22"/>
    <w:basedOn w:val="Normal"/>
    <w:uiPriority w:val="99"/>
    <w:rsid w:val="007B5441"/>
    <w:pPr>
      <w:ind w:left="993"/>
      <w:jc w:val="both"/>
    </w:pPr>
    <w:rPr>
      <w:rFonts w:ascii="Arial" w:hAnsi="Arial" w:cs="Arial"/>
    </w:rPr>
  </w:style>
  <w:style w:type="paragraph" w:customStyle="1" w:styleId="H5">
    <w:name w:val="H5"/>
    <w:basedOn w:val="Normal"/>
    <w:next w:val="Normal"/>
    <w:rsid w:val="007B5441"/>
    <w:pPr>
      <w:keepNext/>
      <w:spacing w:before="100" w:after="100"/>
      <w:outlineLvl w:val="5"/>
    </w:pPr>
    <w:rPr>
      <w:rFonts w:ascii="Times New Roman" w:hAnsi="Times New Roman" w:cs="Times New Roman"/>
      <w:b/>
      <w:snapToGrid w:val="0"/>
      <w:sz w:val="20"/>
      <w:szCs w:val="20"/>
    </w:rPr>
  </w:style>
  <w:style w:type="paragraph" w:customStyle="1" w:styleId="justificadoportal">
    <w:name w:val="justificadoportal"/>
    <w:basedOn w:val="Normal"/>
    <w:rsid w:val="007B5441"/>
    <w:pPr>
      <w:spacing w:before="100" w:beforeAutospacing="1" w:after="100" w:afterAutospacing="1"/>
      <w:ind w:left="122" w:right="122"/>
      <w:jc w:val="both"/>
    </w:pPr>
    <w:rPr>
      <w:rFonts w:ascii="Times New Roman" w:hAnsi="Times New Roman" w:cs="Times New Roman"/>
      <w:sz w:val="18"/>
      <w:szCs w:val="18"/>
    </w:rPr>
  </w:style>
  <w:style w:type="character" w:styleId="CitaoHTML">
    <w:name w:val="HTML Cite"/>
    <w:rsid w:val="007B5441"/>
    <w:rPr>
      <w:i w:val="0"/>
      <w:iCs w:val="0"/>
      <w:color w:val="0E774A"/>
    </w:rPr>
  </w:style>
  <w:style w:type="paragraph" w:styleId="Textodenotaderodap">
    <w:name w:val="footnote text"/>
    <w:basedOn w:val="Normal"/>
    <w:link w:val="TextodenotaderodapChar"/>
    <w:rsid w:val="007B5441"/>
    <w:rPr>
      <w:rFonts w:ascii="Times New Roman" w:hAnsi="Times New Roman" w:cs="Times New Roman"/>
      <w:sz w:val="20"/>
      <w:szCs w:val="20"/>
    </w:rPr>
  </w:style>
  <w:style w:type="character" w:customStyle="1" w:styleId="TextodenotaderodapChar">
    <w:name w:val="Texto de nota de rodapé Char"/>
    <w:basedOn w:val="Fontepargpadro"/>
    <w:link w:val="Textodenotaderodap"/>
    <w:rsid w:val="007B5441"/>
  </w:style>
  <w:style w:type="paragraph" w:customStyle="1" w:styleId="xl22">
    <w:name w:val="xl22"/>
    <w:basedOn w:val="Normal"/>
    <w:rsid w:val="007B544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w:b/>
      <w:bCs/>
    </w:rPr>
  </w:style>
  <w:style w:type="paragraph" w:customStyle="1" w:styleId="xl23">
    <w:name w:val="xl23"/>
    <w:basedOn w:val="Normal"/>
    <w:rsid w:val="007B544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w:b/>
      <w:bCs/>
    </w:rPr>
  </w:style>
  <w:style w:type="paragraph" w:customStyle="1" w:styleId="xl25">
    <w:name w:val="xl25"/>
    <w:basedOn w:val="Normal"/>
    <w:rsid w:val="007B5441"/>
    <w:pPr>
      <w:pBdr>
        <w:top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6">
    <w:name w:val="xl26"/>
    <w:basedOn w:val="Normal"/>
    <w:rsid w:val="007B5441"/>
    <w:pPr>
      <w:pBdr>
        <w:left w:val="single" w:sz="4" w:space="0" w:color="auto"/>
        <w:bottom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7">
    <w:name w:val="xl27"/>
    <w:basedOn w:val="Normal"/>
    <w:rsid w:val="007B5441"/>
    <w:pPr>
      <w:pBdr>
        <w:bottom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8">
    <w:name w:val="xl28"/>
    <w:basedOn w:val="Normal"/>
    <w:rsid w:val="007B5441"/>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9">
    <w:name w:val="xl29"/>
    <w:basedOn w:val="Normal"/>
    <w:rsid w:val="007B5441"/>
    <w:pPr>
      <w:pBdr>
        <w:top w:val="single" w:sz="4" w:space="0" w:color="auto"/>
        <w:left w:val="single" w:sz="4" w:space="0" w:color="auto"/>
        <w:bottom w:val="single" w:sz="4" w:space="0" w:color="auto"/>
      </w:pBdr>
      <w:spacing w:before="100" w:beforeAutospacing="1" w:after="100" w:afterAutospacing="1"/>
    </w:pPr>
    <w:rPr>
      <w:rFonts w:ascii="Arial Unicode MS" w:eastAsia="Arial Unicode MS" w:hAnsi="Arial Unicode MS" w:cs="Arial Unicode MS"/>
    </w:rPr>
  </w:style>
  <w:style w:type="paragraph" w:customStyle="1" w:styleId="xl30">
    <w:name w:val="xl30"/>
    <w:basedOn w:val="Normal"/>
    <w:rsid w:val="007B5441"/>
    <w:pPr>
      <w:pBdr>
        <w:top w:val="single" w:sz="4" w:space="0" w:color="auto"/>
        <w:bottom w:val="single" w:sz="4" w:space="0" w:color="auto"/>
      </w:pBdr>
      <w:spacing w:before="100" w:beforeAutospacing="1" w:after="100" w:afterAutospacing="1"/>
    </w:pPr>
    <w:rPr>
      <w:rFonts w:ascii="Arial Unicode MS" w:eastAsia="Arial Unicode MS" w:hAnsi="Arial Unicode MS" w:cs="Arial Unicode MS"/>
    </w:rPr>
  </w:style>
  <w:style w:type="paragraph" w:customStyle="1" w:styleId="xl31">
    <w:name w:val="xl31"/>
    <w:basedOn w:val="Normal"/>
    <w:rsid w:val="007B5441"/>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32">
    <w:name w:val="xl32"/>
    <w:basedOn w:val="Normal"/>
    <w:rsid w:val="007B5441"/>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b/>
      <w:bCs/>
      <w:color w:val="FF0000"/>
    </w:rPr>
  </w:style>
  <w:style w:type="paragraph" w:customStyle="1" w:styleId="xl33">
    <w:name w:val="xl33"/>
    <w:basedOn w:val="Normal"/>
    <w:rsid w:val="007B5441"/>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34">
    <w:name w:val="xl34"/>
    <w:basedOn w:val="Normal"/>
    <w:rsid w:val="007B5441"/>
    <w:pPr>
      <w:spacing w:before="100" w:beforeAutospacing="1" w:after="100" w:afterAutospacing="1"/>
      <w:jc w:val="center"/>
    </w:pPr>
    <w:rPr>
      <w:rFonts w:ascii="Arial" w:eastAsia="Arial Unicode MS" w:hAnsi="Arial" w:cs="Arial"/>
      <w:b/>
      <w:bCs/>
    </w:rPr>
  </w:style>
  <w:style w:type="paragraph" w:customStyle="1" w:styleId="xl35">
    <w:name w:val="xl35"/>
    <w:basedOn w:val="Normal"/>
    <w:rsid w:val="007B5441"/>
    <w:pPr>
      <w:spacing w:before="100" w:beforeAutospacing="1" w:after="100" w:afterAutospacing="1"/>
    </w:pPr>
    <w:rPr>
      <w:rFonts w:ascii="Arial" w:eastAsia="Arial Unicode MS" w:hAnsi="Arial" w:cs="Arial"/>
      <w:b/>
      <w:bCs/>
    </w:rPr>
  </w:style>
  <w:style w:type="paragraph" w:customStyle="1" w:styleId="xl36">
    <w:name w:val="xl36"/>
    <w:basedOn w:val="Normal"/>
    <w:rsid w:val="007B5441"/>
    <w:pPr>
      <w:pBdr>
        <w:top w:val="single" w:sz="4" w:space="0" w:color="auto"/>
        <w:left w:val="single" w:sz="4" w:space="0" w:color="auto"/>
        <w:right w:val="single" w:sz="4" w:space="0" w:color="auto"/>
      </w:pBdr>
      <w:spacing w:before="100" w:beforeAutospacing="1" w:after="100" w:afterAutospacing="1"/>
      <w:jc w:val="center"/>
    </w:pPr>
    <w:rPr>
      <w:rFonts w:ascii="Arial" w:eastAsia="Arial Unicode MS" w:hAnsi="Arial" w:cs="Arial"/>
      <w:b/>
      <w:bCs/>
    </w:rPr>
  </w:style>
  <w:style w:type="paragraph" w:customStyle="1" w:styleId="xl37">
    <w:name w:val="xl37"/>
    <w:basedOn w:val="Normal"/>
    <w:rsid w:val="007B5441"/>
    <w:pPr>
      <w:pBdr>
        <w:left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w:b/>
      <w:bCs/>
    </w:rPr>
  </w:style>
  <w:style w:type="paragraph" w:customStyle="1" w:styleId="xl38">
    <w:name w:val="xl38"/>
    <w:basedOn w:val="Normal"/>
    <w:rsid w:val="007B5441"/>
    <w:pPr>
      <w:pBdr>
        <w:top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39">
    <w:name w:val="xl39"/>
    <w:basedOn w:val="Normal"/>
    <w:rsid w:val="007B5441"/>
    <w:pPr>
      <w:pBdr>
        <w:top w:val="single" w:sz="4" w:space="0" w:color="auto"/>
        <w:left w:val="single" w:sz="4" w:space="0" w:color="auto"/>
        <w:right w:val="single" w:sz="4" w:space="0" w:color="auto"/>
      </w:pBdr>
      <w:spacing w:before="100" w:beforeAutospacing="1" w:after="100" w:afterAutospacing="1"/>
      <w:jc w:val="center"/>
    </w:pPr>
    <w:rPr>
      <w:rFonts w:ascii="Arial" w:eastAsia="Arial Unicode MS" w:hAnsi="Arial" w:cs="Arial"/>
      <w:b/>
      <w:bCs/>
    </w:rPr>
  </w:style>
  <w:style w:type="paragraph" w:customStyle="1" w:styleId="xl40">
    <w:name w:val="xl40"/>
    <w:basedOn w:val="Normal"/>
    <w:rsid w:val="007B5441"/>
    <w:pPr>
      <w:pBdr>
        <w:top w:val="single" w:sz="4" w:space="0" w:color="auto"/>
        <w:left w:val="single" w:sz="4" w:space="0" w:color="auto"/>
        <w:right w:val="single" w:sz="4" w:space="0" w:color="auto"/>
      </w:pBdr>
      <w:spacing w:before="100" w:beforeAutospacing="1" w:after="100" w:afterAutospacing="1"/>
      <w:jc w:val="center"/>
    </w:pPr>
    <w:rPr>
      <w:rFonts w:ascii="Arial" w:eastAsia="Arial Unicode MS" w:hAnsi="Arial" w:cs="Arial"/>
      <w:b/>
      <w:bCs/>
    </w:rPr>
  </w:style>
  <w:style w:type="paragraph" w:customStyle="1" w:styleId="xl41">
    <w:name w:val="xl41"/>
    <w:basedOn w:val="Normal"/>
    <w:rsid w:val="007B5441"/>
    <w:pPr>
      <w:pBdr>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42">
    <w:name w:val="xl42"/>
    <w:basedOn w:val="Normal"/>
    <w:rsid w:val="007B5441"/>
    <w:pPr>
      <w:pBdr>
        <w:left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w:b/>
      <w:bCs/>
    </w:rPr>
  </w:style>
  <w:style w:type="paragraph" w:customStyle="1" w:styleId="xl43">
    <w:name w:val="xl43"/>
    <w:basedOn w:val="Normal"/>
    <w:rsid w:val="007B544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44">
    <w:name w:val="xl44"/>
    <w:basedOn w:val="Normal"/>
    <w:rsid w:val="007B544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w:b/>
      <w:bCs/>
    </w:rPr>
  </w:style>
  <w:style w:type="paragraph" w:customStyle="1" w:styleId="xl45">
    <w:name w:val="xl45"/>
    <w:basedOn w:val="Normal"/>
    <w:rsid w:val="007B5441"/>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b/>
      <w:bCs/>
    </w:rPr>
  </w:style>
  <w:style w:type="paragraph" w:customStyle="1" w:styleId="xl46">
    <w:name w:val="xl46"/>
    <w:basedOn w:val="Normal"/>
    <w:rsid w:val="007B5441"/>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b/>
      <w:bCs/>
    </w:rPr>
  </w:style>
  <w:style w:type="paragraph" w:customStyle="1" w:styleId="xl47">
    <w:name w:val="xl47"/>
    <w:basedOn w:val="Normal"/>
    <w:rsid w:val="007B5441"/>
    <w:pPr>
      <w:pBdr>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48">
    <w:name w:val="xl48"/>
    <w:basedOn w:val="Normal"/>
    <w:rsid w:val="007B5441"/>
    <w:pPr>
      <w:pBdr>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49">
    <w:name w:val="xl49"/>
    <w:basedOn w:val="Normal"/>
    <w:rsid w:val="007B5441"/>
    <w:pPr>
      <w:pBdr>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b/>
      <w:bCs/>
      <w:color w:val="FF0000"/>
    </w:rPr>
  </w:style>
  <w:style w:type="paragraph" w:customStyle="1" w:styleId="xl50">
    <w:name w:val="xl50"/>
    <w:basedOn w:val="Normal"/>
    <w:rsid w:val="007B5441"/>
    <w:pPr>
      <w:spacing w:before="100" w:beforeAutospacing="1" w:after="100" w:afterAutospacing="1"/>
      <w:jc w:val="center"/>
    </w:pPr>
    <w:rPr>
      <w:rFonts w:ascii="Arial Unicode MS" w:eastAsia="Arial Unicode MS" w:hAnsi="Arial Unicode MS" w:cs="Arial Unicode MS"/>
    </w:rPr>
  </w:style>
  <w:style w:type="paragraph" w:customStyle="1" w:styleId="xl52">
    <w:name w:val="xl52"/>
    <w:basedOn w:val="Normal"/>
    <w:rsid w:val="007B5441"/>
    <w:pPr>
      <w:spacing w:before="100" w:beforeAutospacing="1" w:after="100" w:afterAutospacing="1"/>
    </w:pPr>
    <w:rPr>
      <w:rFonts w:ascii="Arial" w:eastAsia="Arial Unicode MS" w:hAnsi="Arial" w:cs="Arial"/>
      <w:b/>
      <w:bCs/>
      <w:color w:val="FF0000"/>
    </w:rPr>
  </w:style>
  <w:style w:type="paragraph" w:customStyle="1" w:styleId="xl53">
    <w:name w:val="xl53"/>
    <w:basedOn w:val="Normal"/>
    <w:rsid w:val="007B5441"/>
    <w:pPr>
      <w:pBdr>
        <w:top w:val="single" w:sz="4" w:space="0" w:color="auto"/>
        <w:left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54">
    <w:name w:val="xl54"/>
    <w:basedOn w:val="Normal"/>
    <w:rsid w:val="007B5441"/>
    <w:pPr>
      <w:pBdr>
        <w:top w:val="single" w:sz="4" w:space="0" w:color="auto"/>
        <w:left w:val="single" w:sz="4" w:space="0" w:color="auto"/>
        <w:right w:val="single" w:sz="4" w:space="0" w:color="auto"/>
      </w:pBdr>
      <w:spacing w:before="100" w:beforeAutospacing="1" w:after="100" w:afterAutospacing="1"/>
    </w:pPr>
    <w:rPr>
      <w:rFonts w:ascii="Arial" w:eastAsia="Arial Unicode MS" w:hAnsi="Arial" w:cs="Arial"/>
      <w:b/>
      <w:bCs/>
      <w:color w:val="FF0000"/>
    </w:rPr>
  </w:style>
  <w:style w:type="paragraph" w:customStyle="1" w:styleId="xl55">
    <w:name w:val="xl55"/>
    <w:basedOn w:val="Normal"/>
    <w:rsid w:val="007B5441"/>
    <w:pPr>
      <w:spacing w:before="100" w:beforeAutospacing="1" w:after="100" w:afterAutospacing="1"/>
      <w:jc w:val="center"/>
    </w:pPr>
    <w:rPr>
      <w:rFonts w:ascii="Arial" w:eastAsia="Arial Unicode MS" w:hAnsi="Arial" w:cs="Arial"/>
      <w:b/>
      <w:bCs/>
    </w:rPr>
  </w:style>
  <w:style w:type="paragraph" w:customStyle="1" w:styleId="xl56">
    <w:name w:val="xl56"/>
    <w:basedOn w:val="Normal"/>
    <w:rsid w:val="007B5441"/>
    <w:pPr>
      <w:pBdr>
        <w:top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57">
    <w:name w:val="xl57"/>
    <w:basedOn w:val="Normal"/>
    <w:rsid w:val="007B5441"/>
    <w:pPr>
      <w:spacing w:before="100" w:beforeAutospacing="1" w:after="100" w:afterAutospacing="1"/>
    </w:pPr>
    <w:rPr>
      <w:rFonts w:ascii="Arial" w:eastAsia="Arial Unicode MS" w:hAnsi="Arial" w:cs="Arial"/>
      <w:b/>
      <w:bCs/>
    </w:rPr>
  </w:style>
  <w:style w:type="paragraph" w:customStyle="1" w:styleId="xl58">
    <w:name w:val="xl58"/>
    <w:basedOn w:val="Normal"/>
    <w:rsid w:val="007B5441"/>
    <w:pPr>
      <w:spacing w:before="100" w:beforeAutospacing="1" w:after="100" w:afterAutospacing="1"/>
      <w:jc w:val="right"/>
    </w:pPr>
    <w:rPr>
      <w:rFonts w:ascii="Arial" w:eastAsia="Arial Unicode MS" w:hAnsi="Arial" w:cs="Arial"/>
      <w:b/>
      <w:bCs/>
      <w:color w:val="FF0000"/>
    </w:rPr>
  </w:style>
  <w:style w:type="paragraph" w:customStyle="1" w:styleId="xl59">
    <w:name w:val="xl59"/>
    <w:basedOn w:val="Normal"/>
    <w:rsid w:val="007B5441"/>
    <w:pPr>
      <w:spacing w:before="100" w:beforeAutospacing="1" w:after="100" w:afterAutospacing="1"/>
      <w:jc w:val="center"/>
    </w:pPr>
    <w:rPr>
      <w:rFonts w:ascii="Arial" w:eastAsia="Arial Unicode MS" w:hAnsi="Arial" w:cs="Arial"/>
      <w:b/>
      <w:bCs/>
      <w:color w:val="FF0000"/>
    </w:rPr>
  </w:style>
  <w:style w:type="paragraph" w:customStyle="1" w:styleId="xl60">
    <w:name w:val="xl60"/>
    <w:basedOn w:val="Normal"/>
    <w:rsid w:val="007B5441"/>
    <w:pPr>
      <w:pBdr>
        <w:top w:val="single" w:sz="4" w:space="0" w:color="auto"/>
        <w:left w:val="single" w:sz="4" w:space="0" w:color="auto"/>
        <w:bottom w:val="single" w:sz="4" w:space="0" w:color="auto"/>
      </w:pBdr>
      <w:spacing w:before="100" w:beforeAutospacing="1" w:after="100" w:afterAutospacing="1"/>
      <w:jc w:val="center"/>
    </w:pPr>
    <w:rPr>
      <w:rFonts w:ascii="Arial" w:eastAsia="Arial Unicode MS" w:hAnsi="Arial" w:cs="Arial"/>
      <w:b/>
      <w:bCs/>
    </w:rPr>
  </w:style>
  <w:style w:type="paragraph" w:customStyle="1" w:styleId="xl61">
    <w:name w:val="xl61"/>
    <w:basedOn w:val="Normal"/>
    <w:rsid w:val="007B5441"/>
    <w:pPr>
      <w:pBdr>
        <w:top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w:b/>
      <w:bCs/>
    </w:rPr>
  </w:style>
  <w:style w:type="paragraph" w:customStyle="1" w:styleId="Preformatted">
    <w:name w:val="Preformatted"/>
    <w:basedOn w:val="Normal"/>
    <w:rsid w:val="007B5441"/>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cs="Times New Roman"/>
      <w:snapToGrid w:val="0"/>
      <w:sz w:val="20"/>
    </w:rPr>
  </w:style>
  <w:style w:type="paragraph" w:customStyle="1" w:styleId="DefinitionTerm">
    <w:name w:val="Definition Term"/>
    <w:basedOn w:val="Normal"/>
    <w:next w:val="Normal"/>
    <w:rsid w:val="007B5441"/>
    <w:rPr>
      <w:rFonts w:ascii="Times New Roman" w:hAnsi="Times New Roman" w:cs="Times New Roman"/>
      <w:snapToGrid w:val="0"/>
      <w:szCs w:val="20"/>
    </w:rPr>
  </w:style>
  <w:style w:type="numbering" w:customStyle="1" w:styleId="Semlista11">
    <w:name w:val="Sem lista11"/>
    <w:next w:val="Semlista"/>
    <w:semiHidden/>
    <w:unhideWhenUsed/>
    <w:rsid w:val="007B5441"/>
  </w:style>
  <w:style w:type="paragraph" w:customStyle="1" w:styleId="Titulo4">
    <w:name w:val="Titulo 4"/>
    <w:basedOn w:val="Normal"/>
    <w:link w:val="Titulo4Char"/>
    <w:autoRedefine/>
    <w:rsid w:val="007B5441"/>
    <w:pPr>
      <w:spacing w:line="360" w:lineRule="auto"/>
      <w:jc w:val="both"/>
    </w:pPr>
    <w:rPr>
      <w:rFonts w:ascii="Arial" w:hAnsi="Arial" w:cs="Times New Roman"/>
      <w:szCs w:val="22"/>
      <w:lang w:val="x-none" w:eastAsia="x-none"/>
    </w:rPr>
  </w:style>
  <w:style w:type="character" w:customStyle="1" w:styleId="Titulo4Char">
    <w:name w:val="Titulo 4 Char"/>
    <w:link w:val="Titulo4"/>
    <w:rsid w:val="007B5441"/>
    <w:rPr>
      <w:rFonts w:ascii="Arial" w:hAnsi="Arial"/>
      <w:sz w:val="24"/>
      <w:szCs w:val="22"/>
      <w:lang w:val="x-none" w:eastAsia="x-none"/>
    </w:rPr>
  </w:style>
  <w:style w:type="paragraph" w:customStyle="1" w:styleId="TituloPadrao">
    <w:name w:val="Titulo Padrao"/>
    <w:basedOn w:val="Normal"/>
    <w:link w:val="TituloPadraoChar"/>
    <w:autoRedefine/>
    <w:qFormat/>
    <w:rsid w:val="007B5441"/>
    <w:pPr>
      <w:jc w:val="center"/>
    </w:pPr>
    <w:rPr>
      <w:rFonts w:ascii="Arial" w:hAnsi="Arial" w:cs="Times New Roman"/>
      <w:b/>
      <w:caps/>
      <w:szCs w:val="22"/>
      <w:lang w:val="x-none" w:eastAsia="x-none"/>
    </w:rPr>
  </w:style>
  <w:style w:type="character" w:customStyle="1" w:styleId="TituloPadraoChar">
    <w:name w:val="Titulo Padrao Char"/>
    <w:link w:val="TituloPadrao"/>
    <w:rsid w:val="007B5441"/>
    <w:rPr>
      <w:rFonts w:ascii="Arial" w:hAnsi="Arial"/>
      <w:b/>
      <w:caps/>
      <w:sz w:val="24"/>
      <w:szCs w:val="22"/>
      <w:lang w:val="x-none" w:eastAsia="x-none"/>
    </w:rPr>
  </w:style>
  <w:style w:type="paragraph" w:styleId="SemEspaamento">
    <w:name w:val="No Spacing"/>
    <w:uiPriority w:val="1"/>
    <w:qFormat/>
    <w:rsid w:val="007B5441"/>
  </w:style>
  <w:style w:type="paragraph" w:customStyle="1" w:styleId="GradeColorida-nfase11">
    <w:name w:val="Grade Colorida - Ênfase 11"/>
    <w:basedOn w:val="Normal"/>
    <w:next w:val="Normal"/>
    <w:link w:val="GradeColorida-nfase1Char"/>
    <w:uiPriority w:val="29"/>
    <w:qFormat/>
    <w:rsid w:val="007B544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sz w:val="20"/>
      <w:lang w:val="x-none" w:eastAsia="en-US"/>
    </w:rPr>
  </w:style>
  <w:style w:type="character" w:customStyle="1" w:styleId="GradeColorida-nfase1Char">
    <w:name w:val="Grade Colorida - Ênfase 1 Char"/>
    <w:link w:val="GradeColorida-nfase11"/>
    <w:uiPriority w:val="29"/>
    <w:rsid w:val="007B5441"/>
    <w:rPr>
      <w:rFonts w:ascii="Ecofont_Spranq_eco_Sans" w:eastAsia="Calibri" w:hAnsi="Ecofont_Spranq_eco_Sans"/>
      <w:i/>
      <w:iCs/>
      <w:color w:val="000000"/>
      <w:szCs w:val="24"/>
      <w:shd w:val="clear" w:color="auto" w:fill="FFFFCC"/>
      <w:lang w:val="x-none" w:eastAsia="en-US"/>
    </w:rPr>
  </w:style>
  <w:style w:type="numbering" w:customStyle="1" w:styleId="Estilo2">
    <w:name w:val="Estilo2"/>
    <w:uiPriority w:val="99"/>
    <w:rsid w:val="007B5441"/>
    <w:pPr>
      <w:numPr>
        <w:numId w:val="20"/>
      </w:numPr>
    </w:pPr>
  </w:style>
  <w:style w:type="paragraph" w:customStyle="1" w:styleId="padraoTJ">
    <w:name w:val="padraoTJ"/>
    <w:basedOn w:val="Normal"/>
    <w:rsid w:val="007B5441"/>
    <w:pPr>
      <w:widowControl w:val="0"/>
      <w:suppressAutoHyphens/>
      <w:spacing w:line="360" w:lineRule="auto"/>
      <w:jc w:val="both"/>
    </w:pPr>
    <w:rPr>
      <w:rFonts w:ascii="Times New Roman" w:eastAsia="Lucida Sans Unicode" w:hAnsi="Times New Roman" w:cs="Times New Roman"/>
      <w:kern w:val="1"/>
    </w:rPr>
  </w:style>
  <w:style w:type="paragraph" w:customStyle="1" w:styleId="Recuodecorpodetexto23">
    <w:name w:val="Recuo de corpo de texto 23"/>
    <w:basedOn w:val="Normal"/>
    <w:rsid w:val="007B5441"/>
    <w:pPr>
      <w:widowControl w:val="0"/>
      <w:suppressAutoHyphens/>
      <w:ind w:left="142" w:hanging="142"/>
      <w:jc w:val="both"/>
    </w:pPr>
    <w:rPr>
      <w:rFonts w:ascii="Times New Roman" w:eastAsia="Lucida Sans Unicode" w:hAnsi="Times New Roman" w:cs="Times New Roman"/>
      <w:kern w:val="1"/>
    </w:rPr>
  </w:style>
  <w:style w:type="paragraph" w:customStyle="1" w:styleId="Contedodatabela">
    <w:name w:val="Conteúdo da tabela"/>
    <w:basedOn w:val="Normal"/>
    <w:rsid w:val="007B5441"/>
    <w:pPr>
      <w:widowControl w:val="0"/>
      <w:suppressLineNumbers/>
      <w:suppressAutoHyphens/>
    </w:pPr>
    <w:rPr>
      <w:rFonts w:ascii="Times New Roman" w:eastAsia="Lucida Sans Unicode" w:hAnsi="Times New Roman" w:cs="Times New Roman"/>
      <w:kern w:val="1"/>
    </w:rPr>
  </w:style>
  <w:style w:type="paragraph" w:customStyle="1" w:styleId="Ttulodatabela0">
    <w:name w:val="Título da tabela"/>
    <w:basedOn w:val="Contedodatabela"/>
    <w:rsid w:val="007B5441"/>
    <w:pPr>
      <w:jc w:val="center"/>
    </w:pPr>
    <w:rPr>
      <w:b/>
      <w:bCs/>
    </w:rPr>
  </w:style>
  <w:style w:type="paragraph" w:customStyle="1" w:styleId="Corpodetexto23">
    <w:name w:val="Corpo de texto 23"/>
    <w:basedOn w:val="Normal"/>
    <w:rsid w:val="007B5441"/>
    <w:pPr>
      <w:widowControl w:val="0"/>
      <w:suppressAutoHyphens/>
      <w:ind w:firstLine="142"/>
      <w:jc w:val="both"/>
    </w:pPr>
    <w:rPr>
      <w:rFonts w:ascii="Times New Roman" w:eastAsia="Lucida Sans Unicode" w:hAnsi="Times New Roman" w:cs="Times New Roman"/>
      <w:b/>
      <w:bCs/>
      <w:kern w:val="1"/>
    </w:rPr>
  </w:style>
  <w:style w:type="paragraph" w:customStyle="1" w:styleId="WW-BodyText2">
    <w:name w:val="WW-Body Text 2"/>
    <w:basedOn w:val="Normal"/>
    <w:rsid w:val="007B5441"/>
    <w:pPr>
      <w:widowControl w:val="0"/>
      <w:suppressAutoHyphens/>
      <w:jc w:val="both"/>
    </w:pPr>
    <w:rPr>
      <w:rFonts w:ascii="Arial" w:eastAsia="Arial" w:hAnsi="Arial" w:cs="Arial"/>
      <w:kern w:val="1"/>
      <w:sz w:val="21"/>
      <w:szCs w:val="21"/>
    </w:rPr>
  </w:style>
  <w:style w:type="character" w:customStyle="1" w:styleId="Heading1Char">
    <w:name w:val="Heading 1 Char"/>
    <w:rsid w:val="007B5441"/>
    <w:rPr>
      <w:rFonts w:ascii="Cambria" w:eastAsia="Times New Roman" w:hAnsi="Cambria" w:cs="Times New Roman"/>
      <w:b/>
      <w:bCs/>
      <w:kern w:val="32"/>
      <w:sz w:val="32"/>
      <w:szCs w:val="32"/>
    </w:rPr>
  </w:style>
  <w:style w:type="character" w:customStyle="1" w:styleId="Heading2Char">
    <w:name w:val="Heading 2 Char"/>
    <w:semiHidden/>
    <w:rsid w:val="007B5441"/>
    <w:rPr>
      <w:rFonts w:ascii="Cambria" w:eastAsia="Times New Roman" w:hAnsi="Cambria" w:cs="Times New Roman"/>
      <w:b/>
      <w:bCs/>
      <w:i/>
      <w:iCs/>
      <w:sz w:val="28"/>
      <w:szCs w:val="28"/>
    </w:rPr>
  </w:style>
  <w:style w:type="character" w:customStyle="1" w:styleId="Heading3Char">
    <w:name w:val="Heading 3 Char"/>
    <w:semiHidden/>
    <w:rsid w:val="007B5441"/>
    <w:rPr>
      <w:rFonts w:ascii="Cambria" w:eastAsia="Times New Roman" w:hAnsi="Cambria" w:cs="Times New Roman"/>
      <w:b/>
      <w:bCs/>
      <w:sz w:val="26"/>
      <w:szCs w:val="26"/>
    </w:rPr>
  </w:style>
  <w:style w:type="character" w:customStyle="1" w:styleId="FootnoteTextChar">
    <w:name w:val="Footnote Text Char"/>
    <w:semiHidden/>
    <w:rsid w:val="007B5441"/>
    <w:rPr>
      <w:sz w:val="20"/>
      <w:szCs w:val="20"/>
    </w:rPr>
  </w:style>
  <w:style w:type="character" w:customStyle="1" w:styleId="BodyText2Char">
    <w:name w:val="Body Text 2 Char"/>
    <w:semiHidden/>
    <w:rsid w:val="007B5441"/>
    <w:rPr>
      <w:sz w:val="24"/>
      <w:szCs w:val="24"/>
    </w:rPr>
  </w:style>
  <w:style w:type="character" w:styleId="Refdenotaderodap">
    <w:name w:val="footnote reference"/>
    <w:semiHidden/>
    <w:rsid w:val="007B5441"/>
    <w:rPr>
      <w:vertAlign w:val="superscript"/>
    </w:rPr>
  </w:style>
  <w:style w:type="character" w:customStyle="1" w:styleId="BodyTextIndent2Char">
    <w:name w:val="Body Text Indent 2 Char"/>
    <w:semiHidden/>
    <w:rsid w:val="007B5441"/>
    <w:rPr>
      <w:sz w:val="24"/>
      <w:szCs w:val="24"/>
    </w:rPr>
  </w:style>
  <w:style w:type="character" w:customStyle="1" w:styleId="HeaderChar">
    <w:name w:val="Header Char"/>
    <w:semiHidden/>
    <w:rsid w:val="007B5441"/>
    <w:rPr>
      <w:sz w:val="24"/>
      <w:szCs w:val="24"/>
    </w:rPr>
  </w:style>
  <w:style w:type="character" w:customStyle="1" w:styleId="FooterChar">
    <w:name w:val="Footer Char"/>
    <w:semiHidden/>
    <w:rsid w:val="007B5441"/>
    <w:rPr>
      <w:sz w:val="24"/>
      <w:szCs w:val="24"/>
    </w:rPr>
  </w:style>
  <w:style w:type="character" w:customStyle="1" w:styleId="CharChar1">
    <w:name w:val="Char Char1"/>
    <w:rsid w:val="007B5441"/>
    <w:rPr>
      <w:sz w:val="24"/>
      <w:szCs w:val="24"/>
      <w:lang w:val="pt-BR" w:eastAsia="pt-BR"/>
    </w:rPr>
  </w:style>
  <w:style w:type="character" w:customStyle="1" w:styleId="BodyText3Char">
    <w:name w:val="Body Text 3 Char"/>
    <w:semiHidden/>
    <w:rsid w:val="007B5441"/>
    <w:rPr>
      <w:sz w:val="16"/>
      <w:szCs w:val="16"/>
    </w:rPr>
  </w:style>
  <w:style w:type="character" w:customStyle="1" w:styleId="TitleChar">
    <w:name w:val="Title Char"/>
    <w:rsid w:val="007B5441"/>
    <w:rPr>
      <w:rFonts w:ascii="Cambria" w:eastAsia="Times New Roman" w:hAnsi="Cambria" w:cs="Times New Roman"/>
      <w:b/>
      <w:bCs/>
      <w:kern w:val="28"/>
      <w:sz w:val="32"/>
      <w:szCs w:val="32"/>
    </w:rPr>
  </w:style>
  <w:style w:type="character" w:customStyle="1" w:styleId="BodyTextChar">
    <w:name w:val="Body Text Char"/>
    <w:semiHidden/>
    <w:rsid w:val="007B5441"/>
    <w:rPr>
      <w:sz w:val="24"/>
      <w:szCs w:val="24"/>
    </w:rPr>
  </w:style>
  <w:style w:type="character" w:customStyle="1" w:styleId="BodyTextIndentChar">
    <w:name w:val="Body Text Indent Char"/>
    <w:semiHidden/>
    <w:rsid w:val="007B5441"/>
    <w:rPr>
      <w:sz w:val="24"/>
      <w:szCs w:val="24"/>
    </w:rPr>
  </w:style>
  <w:style w:type="character" w:customStyle="1" w:styleId="BodyTextIndent3Char">
    <w:name w:val="Body Text Indent 3 Char"/>
    <w:semiHidden/>
    <w:rsid w:val="007B5441"/>
    <w:rPr>
      <w:sz w:val="16"/>
      <w:szCs w:val="16"/>
    </w:rPr>
  </w:style>
  <w:style w:type="paragraph" w:customStyle="1" w:styleId="PargrafodaLista2">
    <w:name w:val="Parágrafo da Lista2"/>
    <w:basedOn w:val="Normal"/>
    <w:qFormat/>
    <w:rsid w:val="007B5441"/>
    <w:pPr>
      <w:ind w:left="720"/>
    </w:pPr>
    <w:rPr>
      <w:rFonts w:ascii="Times New Roman" w:hAnsi="Times New Roman" w:cs="Times New Roman"/>
    </w:rPr>
  </w:style>
  <w:style w:type="paragraph" w:customStyle="1" w:styleId="PargrafodaLista3">
    <w:name w:val="Parágrafo da Lista3"/>
    <w:basedOn w:val="Normal"/>
    <w:qFormat/>
    <w:rsid w:val="007B5441"/>
    <w:pPr>
      <w:ind w:left="720"/>
    </w:pPr>
    <w:rPr>
      <w:rFonts w:ascii="Times New Roman" w:hAnsi="Times New Roman" w:cs="Times New Roman"/>
    </w:rPr>
  </w:style>
  <w:style w:type="paragraph" w:customStyle="1" w:styleId="PargrafodaLista4">
    <w:name w:val="Parágrafo da Lista4"/>
    <w:basedOn w:val="Normal"/>
    <w:qFormat/>
    <w:rsid w:val="007B5441"/>
    <w:pPr>
      <w:ind w:left="720"/>
    </w:pPr>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968197">
      <w:bodyDiv w:val="1"/>
      <w:marLeft w:val="0"/>
      <w:marRight w:val="0"/>
      <w:marTop w:val="0"/>
      <w:marBottom w:val="0"/>
      <w:divBdr>
        <w:top w:val="none" w:sz="0" w:space="0" w:color="auto"/>
        <w:left w:val="none" w:sz="0" w:space="0" w:color="auto"/>
        <w:bottom w:val="none" w:sz="0" w:space="0" w:color="auto"/>
        <w:right w:val="none" w:sz="0" w:space="0" w:color="auto"/>
      </w:divBdr>
    </w:div>
    <w:div w:id="79261604">
      <w:bodyDiv w:val="1"/>
      <w:marLeft w:val="0"/>
      <w:marRight w:val="0"/>
      <w:marTop w:val="0"/>
      <w:marBottom w:val="0"/>
      <w:divBdr>
        <w:top w:val="none" w:sz="0" w:space="0" w:color="auto"/>
        <w:left w:val="none" w:sz="0" w:space="0" w:color="auto"/>
        <w:bottom w:val="none" w:sz="0" w:space="0" w:color="auto"/>
        <w:right w:val="none" w:sz="0" w:space="0" w:color="auto"/>
      </w:divBdr>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119885508">
      <w:bodyDiv w:val="1"/>
      <w:marLeft w:val="0"/>
      <w:marRight w:val="0"/>
      <w:marTop w:val="0"/>
      <w:marBottom w:val="0"/>
      <w:divBdr>
        <w:top w:val="none" w:sz="0" w:space="0" w:color="auto"/>
        <w:left w:val="none" w:sz="0" w:space="0" w:color="auto"/>
        <w:bottom w:val="none" w:sz="0" w:space="0" w:color="auto"/>
        <w:right w:val="none" w:sz="0" w:space="0" w:color="auto"/>
      </w:divBdr>
    </w:div>
    <w:div w:id="138544414">
      <w:bodyDiv w:val="1"/>
      <w:marLeft w:val="0"/>
      <w:marRight w:val="0"/>
      <w:marTop w:val="0"/>
      <w:marBottom w:val="0"/>
      <w:divBdr>
        <w:top w:val="none" w:sz="0" w:space="0" w:color="auto"/>
        <w:left w:val="none" w:sz="0" w:space="0" w:color="auto"/>
        <w:bottom w:val="none" w:sz="0" w:space="0" w:color="auto"/>
        <w:right w:val="none" w:sz="0" w:space="0" w:color="auto"/>
      </w:divBdr>
    </w:div>
    <w:div w:id="144394100">
      <w:bodyDiv w:val="1"/>
      <w:marLeft w:val="0"/>
      <w:marRight w:val="0"/>
      <w:marTop w:val="0"/>
      <w:marBottom w:val="0"/>
      <w:divBdr>
        <w:top w:val="none" w:sz="0" w:space="0" w:color="auto"/>
        <w:left w:val="none" w:sz="0" w:space="0" w:color="auto"/>
        <w:bottom w:val="none" w:sz="0" w:space="0" w:color="auto"/>
        <w:right w:val="none" w:sz="0" w:space="0" w:color="auto"/>
      </w:divBdr>
    </w:div>
    <w:div w:id="155265232">
      <w:bodyDiv w:val="1"/>
      <w:marLeft w:val="0"/>
      <w:marRight w:val="0"/>
      <w:marTop w:val="0"/>
      <w:marBottom w:val="0"/>
      <w:divBdr>
        <w:top w:val="none" w:sz="0" w:space="0" w:color="auto"/>
        <w:left w:val="none" w:sz="0" w:space="0" w:color="auto"/>
        <w:bottom w:val="none" w:sz="0" w:space="0" w:color="auto"/>
        <w:right w:val="none" w:sz="0" w:space="0" w:color="auto"/>
      </w:divBdr>
    </w:div>
    <w:div w:id="295529609">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54043350">
      <w:bodyDiv w:val="1"/>
      <w:marLeft w:val="0"/>
      <w:marRight w:val="0"/>
      <w:marTop w:val="0"/>
      <w:marBottom w:val="0"/>
      <w:divBdr>
        <w:top w:val="none" w:sz="0" w:space="0" w:color="auto"/>
        <w:left w:val="none" w:sz="0" w:space="0" w:color="auto"/>
        <w:bottom w:val="none" w:sz="0" w:space="0" w:color="auto"/>
        <w:right w:val="none" w:sz="0" w:space="0" w:color="auto"/>
      </w:divBdr>
    </w:div>
    <w:div w:id="389891957">
      <w:bodyDiv w:val="1"/>
      <w:marLeft w:val="0"/>
      <w:marRight w:val="0"/>
      <w:marTop w:val="0"/>
      <w:marBottom w:val="0"/>
      <w:divBdr>
        <w:top w:val="none" w:sz="0" w:space="0" w:color="auto"/>
        <w:left w:val="none" w:sz="0" w:space="0" w:color="auto"/>
        <w:bottom w:val="none" w:sz="0" w:space="0" w:color="auto"/>
        <w:right w:val="none" w:sz="0" w:space="0" w:color="auto"/>
      </w:divBdr>
    </w:div>
    <w:div w:id="399058331">
      <w:bodyDiv w:val="1"/>
      <w:marLeft w:val="0"/>
      <w:marRight w:val="0"/>
      <w:marTop w:val="0"/>
      <w:marBottom w:val="0"/>
      <w:divBdr>
        <w:top w:val="none" w:sz="0" w:space="0" w:color="auto"/>
        <w:left w:val="none" w:sz="0" w:space="0" w:color="auto"/>
        <w:bottom w:val="none" w:sz="0" w:space="0" w:color="auto"/>
        <w:right w:val="none" w:sz="0" w:space="0" w:color="auto"/>
      </w:divBdr>
    </w:div>
    <w:div w:id="429086151">
      <w:bodyDiv w:val="1"/>
      <w:marLeft w:val="0"/>
      <w:marRight w:val="0"/>
      <w:marTop w:val="0"/>
      <w:marBottom w:val="0"/>
      <w:divBdr>
        <w:top w:val="none" w:sz="0" w:space="0" w:color="auto"/>
        <w:left w:val="none" w:sz="0" w:space="0" w:color="auto"/>
        <w:bottom w:val="none" w:sz="0" w:space="0" w:color="auto"/>
        <w:right w:val="none" w:sz="0" w:space="0" w:color="auto"/>
      </w:divBdr>
    </w:div>
    <w:div w:id="447967551">
      <w:bodyDiv w:val="1"/>
      <w:marLeft w:val="0"/>
      <w:marRight w:val="0"/>
      <w:marTop w:val="0"/>
      <w:marBottom w:val="0"/>
      <w:divBdr>
        <w:top w:val="none" w:sz="0" w:space="0" w:color="auto"/>
        <w:left w:val="none" w:sz="0" w:space="0" w:color="auto"/>
        <w:bottom w:val="none" w:sz="0" w:space="0" w:color="auto"/>
        <w:right w:val="none" w:sz="0" w:space="0" w:color="auto"/>
      </w:divBdr>
    </w:div>
    <w:div w:id="548998642">
      <w:bodyDiv w:val="1"/>
      <w:marLeft w:val="0"/>
      <w:marRight w:val="0"/>
      <w:marTop w:val="0"/>
      <w:marBottom w:val="0"/>
      <w:divBdr>
        <w:top w:val="none" w:sz="0" w:space="0" w:color="auto"/>
        <w:left w:val="none" w:sz="0" w:space="0" w:color="auto"/>
        <w:bottom w:val="none" w:sz="0" w:space="0" w:color="auto"/>
        <w:right w:val="none" w:sz="0" w:space="0" w:color="auto"/>
      </w:divBdr>
    </w:div>
    <w:div w:id="604071833">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31247504">
      <w:bodyDiv w:val="1"/>
      <w:marLeft w:val="0"/>
      <w:marRight w:val="0"/>
      <w:marTop w:val="0"/>
      <w:marBottom w:val="0"/>
      <w:divBdr>
        <w:top w:val="none" w:sz="0" w:space="0" w:color="auto"/>
        <w:left w:val="none" w:sz="0" w:space="0" w:color="auto"/>
        <w:bottom w:val="none" w:sz="0" w:space="0" w:color="auto"/>
        <w:right w:val="none" w:sz="0" w:space="0" w:color="auto"/>
      </w:divBdr>
    </w:div>
    <w:div w:id="678583934">
      <w:bodyDiv w:val="1"/>
      <w:marLeft w:val="0"/>
      <w:marRight w:val="0"/>
      <w:marTop w:val="0"/>
      <w:marBottom w:val="0"/>
      <w:divBdr>
        <w:top w:val="none" w:sz="0" w:space="0" w:color="auto"/>
        <w:left w:val="none" w:sz="0" w:space="0" w:color="auto"/>
        <w:bottom w:val="none" w:sz="0" w:space="0" w:color="auto"/>
        <w:right w:val="none" w:sz="0" w:space="0" w:color="auto"/>
      </w:divBdr>
    </w:div>
    <w:div w:id="741030254">
      <w:bodyDiv w:val="1"/>
      <w:marLeft w:val="0"/>
      <w:marRight w:val="0"/>
      <w:marTop w:val="0"/>
      <w:marBottom w:val="0"/>
      <w:divBdr>
        <w:top w:val="none" w:sz="0" w:space="0" w:color="auto"/>
        <w:left w:val="none" w:sz="0" w:space="0" w:color="auto"/>
        <w:bottom w:val="none" w:sz="0" w:space="0" w:color="auto"/>
        <w:right w:val="none" w:sz="0" w:space="0" w:color="auto"/>
      </w:divBdr>
    </w:div>
    <w:div w:id="766194793">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882136975">
      <w:bodyDiv w:val="1"/>
      <w:marLeft w:val="0"/>
      <w:marRight w:val="0"/>
      <w:marTop w:val="0"/>
      <w:marBottom w:val="0"/>
      <w:divBdr>
        <w:top w:val="none" w:sz="0" w:space="0" w:color="auto"/>
        <w:left w:val="none" w:sz="0" w:space="0" w:color="auto"/>
        <w:bottom w:val="none" w:sz="0" w:space="0" w:color="auto"/>
        <w:right w:val="none" w:sz="0" w:space="0" w:color="auto"/>
      </w:divBdr>
    </w:div>
    <w:div w:id="900603644">
      <w:bodyDiv w:val="1"/>
      <w:marLeft w:val="0"/>
      <w:marRight w:val="0"/>
      <w:marTop w:val="0"/>
      <w:marBottom w:val="0"/>
      <w:divBdr>
        <w:top w:val="none" w:sz="0" w:space="0" w:color="auto"/>
        <w:left w:val="none" w:sz="0" w:space="0" w:color="auto"/>
        <w:bottom w:val="none" w:sz="0" w:space="0" w:color="auto"/>
        <w:right w:val="none" w:sz="0" w:space="0" w:color="auto"/>
      </w:divBdr>
    </w:div>
    <w:div w:id="917786682">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84627030">
      <w:bodyDiv w:val="1"/>
      <w:marLeft w:val="0"/>
      <w:marRight w:val="0"/>
      <w:marTop w:val="0"/>
      <w:marBottom w:val="0"/>
      <w:divBdr>
        <w:top w:val="none" w:sz="0" w:space="0" w:color="auto"/>
        <w:left w:val="none" w:sz="0" w:space="0" w:color="auto"/>
        <w:bottom w:val="none" w:sz="0" w:space="0" w:color="auto"/>
        <w:right w:val="none" w:sz="0" w:space="0" w:color="auto"/>
      </w:divBdr>
    </w:div>
    <w:div w:id="1066489782">
      <w:bodyDiv w:val="1"/>
      <w:marLeft w:val="0"/>
      <w:marRight w:val="0"/>
      <w:marTop w:val="0"/>
      <w:marBottom w:val="0"/>
      <w:divBdr>
        <w:top w:val="none" w:sz="0" w:space="0" w:color="auto"/>
        <w:left w:val="none" w:sz="0" w:space="0" w:color="auto"/>
        <w:bottom w:val="none" w:sz="0" w:space="0" w:color="auto"/>
        <w:right w:val="none" w:sz="0" w:space="0" w:color="auto"/>
      </w:divBdr>
    </w:div>
    <w:div w:id="1104957119">
      <w:bodyDiv w:val="1"/>
      <w:marLeft w:val="0"/>
      <w:marRight w:val="0"/>
      <w:marTop w:val="0"/>
      <w:marBottom w:val="0"/>
      <w:divBdr>
        <w:top w:val="none" w:sz="0" w:space="0" w:color="auto"/>
        <w:left w:val="none" w:sz="0" w:space="0" w:color="auto"/>
        <w:bottom w:val="none" w:sz="0" w:space="0" w:color="auto"/>
        <w:right w:val="none" w:sz="0" w:space="0" w:color="auto"/>
      </w:divBdr>
    </w:div>
    <w:div w:id="1129518090">
      <w:bodyDiv w:val="1"/>
      <w:marLeft w:val="0"/>
      <w:marRight w:val="0"/>
      <w:marTop w:val="0"/>
      <w:marBottom w:val="0"/>
      <w:divBdr>
        <w:top w:val="none" w:sz="0" w:space="0" w:color="auto"/>
        <w:left w:val="none" w:sz="0" w:space="0" w:color="auto"/>
        <w:bottom w:val="none" w:sz="0" w:space="0" w:color="auto"/>
        <w:right w:val="none" w:sz="0" w:space="0" w:color="auto"/>
      </w:divBdr>
    </w:div>
    <w:div w:id="1155337252">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44607560">
      <w:bodyDiv w:val="1"/>
      <w:marLeft w:val="0"/>
      <w:marRight w:val="0"/>
      <w:marTop w:val="0"/>
      <w:marBottom w:val="0"/>
      <w:divBdr>
        <w:top w:val="none" w:sz="0" w:space="0" w:color="auto"/>
        <w:left w:val="none" w:sz="0" w:space="0" w:color="auto"/>
        <w:bottom w:val="none" w:sz="0" w:space="0" w:color="auto"/>
        <w:right w:val="none" w:sz="0" w:space="0" w:color="auto"/>
      </w:divBdr>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53709788">
      <w:bodyDiv w:val="1"/>
      <w:marLeft w:val="0"/>
      <w:marRight w:val="0"/>
      <w:marTop w:val="0"/>
      <w:marBottom w:val="0"/>
      <w:divBdr>
        <w:top w:val="none" w:sz="0" w:space="0" w:color="auto"/>
        <w:left w:val="none" w:sz="0" w:space="0" w:color="auto"/>
        <w:bottom w:val="none" w:sz="0" w:space="0" w:color="auto"/>
        <w:right w:val="none" w:sz="0" w:space="0" w:color="auto"/>
      </w:divBdr>
    </w:div>
    <w:div w:id="1297642866">
      <w:bodyDiv w:val="1"/>
      <w:marLeft w:val="0"/>
      <w:marRight w:val="0"/>
      <w:marTop w:val="0"/>
      <w:marBottom w:val="0"/>
      <w:divBdr>
        <w:top w:val="none" w:sz="0" w:space="0" w:color="auto"/>
        <w:left w:val="none" w:sz="0" w:space="0" w:color="auto"/>
        <w:bottom w:val="none" w:sz="0" w:space="0" w:color="auto"/>
        <w:right w:val="none" w:sz="0" w:space="0" w:color="auto"/>
      </w:divBdr>
    </w:div>
    <w:div w:id="1300527536">
      <w:bodyDiv w:val="1"/>
      <w:marLeft w:val="0"/>
      <w:marRight w:val="0"/>
      <w:marTop w:val="0"/>
      <w:marBottom w:val="0"/>
      <w:divBdr>
        <w:top w:val="none" w:sz="0" w:space="0" w:color="auto"/>
        <w:left w:val="none" w:sz="0" w:space="0" w:color="auto"/>
        <w:bottom w:val="none" w:sz="0" w:space="0" w:color="auto"/>
        <w:right w:val="none" w:sz="0" w:space="0" w:color="auto"/>
      </w:divBdr>
    </w:div>
    <w:div w:id="1357072384">
      <w:bodyDiv w:val="1"/>
      <w:marLeft w:val="0"/>
      <w:marRight w:val="0"/>
      <w:marTop w:val="0"/>
      <w:marBottom w:val="0"/>
      <w:divBdr>
        <w:top w:val="none" w:sz="0" w:space="0" w:color="auto"/>
        <w:left w:val="none" w:sz="0" w:space="0" w:color="auto"/>
        <w:bottom w:val="none" w:sz="0" w:space="0" w:color="auto"/>
        <w:right w:val="none" w:sz="0" w:space="0" w:color="auto"/>
      </w:divBdr>
    </w:div>
    <w:div w:id="1414812875">
      <w:bodyDiv w:val="1"/>
      <w:marLeft w:val="0"/>
      <w:marRight w:val="0"/>
      <w:marTop w:val="0"/>
      <w:marBottom w:val="0"/>
      <w:divBdr>
        <w:top w:val="none" w:sz="0" w:space="0" w:color="auto"/>
        <w:left w:val="none" w:sz="0" w:space="0" w:color="auto"/>
        <w:bottom w:val="none" w:sz="0" w:space="0" w:color="auto"/>
        <w:right w:val="none" w:sz="0" w:space="0" w:color="auto"/>
      </w:divBdr>
    </w:div>
    <w:div w:id="1425809700">
      <w:bodyDiv w:val="1"/>
      <w:marLeft w:val="0"/>
      <w:marRight w:val="0"/>
      <w:marTop w:val="0"/>
      <w:marBottom w:val="0"/>
      <w:divBdr>
        <w:top w:val="none" w:sz="0" w:space="0" w:color="auto"/>
        <w:left w:val="none" w:sz="0" w:space="0" w:color="auto"/>
        <w:bottom w:val="none" w:sz="0" w:space="0" w:color="auto"/>
        <w:right w:val="none" w:sz="0" w:space="0" w:color="auto"/>
      </w:divBdr>
    </w:div>
    <w:div w:id="1431048853">
      <w:bodyDiv w:val="1"/>
      <w:marLeft w:val="0"/>
      <w:marRight w:val="0"/>
      <w:marTop w:val="0"/>
      <w:marBottom w:val="0"/>
      <w:divBdr>
        <w:top w:val="none" w:sz="0" w:space="0" w:color="auto"/>
        <w:left w:val="none" w:sz="0" w:space="0" w:color="auto"/>
        <w:bottom w:val="none" w:sz="0" w:space="0" w:color="auto"/>
        <w:right w:val="none" w:sz="0" w:space="0" w:color="auto"/>
      </w:divBdr>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495410863">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45747242">
      <w:bodyDiv w:val="1"/>
      <w:marLeft w:val="0"/>
      <w:marRight w:val="0"/>
      <w:marTop w:val="0"/>
      <w:marBottom w:val="0"/>
      <w:divBdr>
        <w:top w:val="none" w:sz="0" w:space="0" w:color="auto"/>
        <w:left w:val="none" w:sz="0" w:space="0" w:color="auto"/>
        <w:bottom w:val="none" w:sz="0" w:space="0" w:color="auto"/>
        <w:right w:val="none" w:sz="0" w:space="0" w:color="auto"/>
      </w:divBdr>
    </w:div>
    <w:div w:id="1584534164">
      <w:bodyDiv w:val="1"/>
      <w:marLeft w:val="0"/>
      <w:marRight w:val="0"/>
      <w:marTop w:val="0"/>
      <w:marBottom w:val="0"/>
      <w:divBdr>
        <w:top w:val="none" w:sz="0" w:space="0" w:color="auto"/>
        <w:left w:val="none" w:sz="0" w:space="0" w:color="auto"/>
        <w:bottom w:val="none" w:sz="0" w:space="0" w:color="auto"/>
        <w:right w:val="none" w:sz="0" w:space="0" w:color="auto"/>
      </w:divBdr>
    </w:div>
    <w:div w:id="1587152597">
      <w:bodyDiv w:val="1"/>
      <w:marLeft w:val="0"/>
      <w:marRight w:val="0"/>
      <w:marTop w:val="0"/>
      <w:marBottom w:val="0"/>
      <w:divBdr>
        <w:top w:val="none" w:sz="0" w:space="0" w:color="auto"/>
        <w:left w:val="none" w:sz="0" w:space="0" w:color="auto"/>
        <w:bottom w:val="none" w:sz="0" w:space="0" w:color="auto"/>
        <w:right w:val="none" w:sz="0" w:space="0" w:color="auto"/>
      </w:divBdr>
    </w:div>
    <w:div w:id="1620641348">
      <w:bodyDiv w:val="1"/>
      <w:marLeft w:val="0"/>
      <w:marRight w:val="0"/>
      <w:marTop w:val="0"/>
      <w:marBottom w:val="0"/>
      <w:divBdr>
        <w:top w:val="none" w:sz="0" w:space="0" w:color="auto"/>
        <w:left w:val="none" w:sz="0" w:space="0" w:color="auto"/>
        <w:bottom w:val="none" w:sz="0" w:space="0" w:color="auto"/>
        <w:right w:val="none" w:sz="0" w:space="0" w:color="auto"/>
      </w:divBdr>
    </w:div>
    <w:div w:id="1652438341">
      <w:bodyDiv w:val="1"/>
      <w:marLeft w:val="0"/>
      <w:marRight w:val="0"/>
      <w:marTop w:val="0"/>
      <w:marBottom w:val="0"/>
      <w:divBdr>
        <w:top w:val="none" w:sz="0" w:space="0" w:color="auto"/>
        <w:left w:val="none" w:sz="0" w:space="0" w:color="auto"/>
        <w:bottom w:val="none" w:sz="0" w:space="0" w:color="auto"/>
        <w:right w:val="none" w:sz="0" w:space="0" w:color="auto"/>
      </w:divBdr>
    </w:div>
    <w:div w:id="1736277205">
      <w:bodyDiv w:val="1"/>
      <w:marLeft w:val="0"/>
      <w:marRight w:val="0"/>
      <w:marTop w:val="0"/>
      <w:marBottom w:val="0"/>
      <w:divBdr>
        <w:top w:val="none" w:sz="0" w:space="0" w:color="auto"/>
        <w:left w:val="none" w:sz="0" w:space="0" w:color="auto"/>
        <w:bottom w:val="none" w:sz="0" w:space="0" w:color="auto"/>
        <w:right w:val="none" w:sz="0" w:space="0" w:color="auto"/>
      </w:divBdr>
    </w:div>
    <w:div w:id="1775398495">
      <w:bodyDiv w:val="1"/>
      <w:marLeft w:val="0"/>
      <w:marRight w:val="0"/>
      <w:marTop w:val="0"/>
      <w:marBottom w:val="0"/>
      <w:divBdr>
        <w:top w:val="none" w:sz="0" w:space="0" w:color="auto"/>
        <w:left w:val="none" w:sz="0" w:space="0" w:color="auto"/>
        <w:bottom w:val="none" w:sz="0" w:space="0" w:color="auto"/>
        <w:right w:val="none" w:sz="0" w:space="0" w:color="auto"/>
      </w:divBdr>
    </w:div>
    <w:div w:id="1836607166">
      <w:bodyDiv w:val="1"/>
      <w:marLeft w:val="0"/>
      <w:marRight w:val="0"/>
      <w:marTop w:val="0"/>
      <w:marBottom w:val="0"/>
      <w:divBdr>
        <w:top w:val="none" w:sz="0" w:space="0" w:color="auto"/>
        <w:left w:val="none" w:sz="0" w:space="0" w:color="auto"/>
        <w:bottom w:val="none" w:sz="0" w:space="0" w:color="auto"/>
        <w:right w:val="none" w:sz="0" w:space="0" w:color="auto"/>
      </w:divBdr>
    </w:div>
    <w:div w:id="1874688307">
      <w:bodyDiv w:val="1"/>
      <w:marLeft w:val="0"/>
      <w:marRight w:val="0"/>
      <w:marTop w:val="0"/>
      <w:marBottom w:val="0"/>
      <w:divBdr>
        <w:top w:val="none" w:sz="0" w:space="0" w:color="auto"/>
        <w:left w:val="none" w:sz="0" w:space="0" w:color="auto"/>
        <w:bottom w:val="none" w:sz="0" w:space="0" w:color="auto"/>
        <w:right w:val="none" w:sz="0" w:space="0" w:color="auto"/>
      </w:divBdr>
    </w:div>
    <w:div w:id="1936593316">
      <w:bodyDiv w:val="1"/>
      <w:marLeft w:val="0"/>
      <w:marRight w:val="0"/>
      <w:marTop w:val="0"/>
      <w:marBottom w:val="0"/>
      <w:divBdr>
        <w:top w:val="none" w:sz="0" w:space="0" w:color="auto"/>
        <w:left w:val="none" w:sz="0" w:space="0" w:color="auto"/>
        <w:bottom w:val="none" w:sz="0" w:space="0" w:color="auto"/>
        <w:right w:val="none" w:sz="0" w:space="0" w:color="auto"/>
      </w:divBdr>
    </w:div>
    <w:div w:id="1940063235">
      <w:bodyDiv w:val="1"/>
      <w:marLeft w:val="0"/>
      <w:marRight w:val="0"/>
      <w:marTop w:val="0"/>
      <w:marBottom w:val="0"/>
      <w:divBdr>
        <w:top w:val="none" w:sz="0" w:space="0" w:color="auto"/>
        <w:left w:val="none" w:sz="0" w:space="0" w:color="auto"/>
        <w:bottom w:val="none" w:sz="0" w:space="0" w:color="auto"/>
        <w:right w:val="none" w:sz="0" w:space="0" w:color="auto"/>
      </w:divBdr>
    </w:div>
    <w:div w:id="1975482612">
      <w:bodyDiv w:val="1"/>
      <w:marLeft w:val="0"/>
      <w:marRight w:val="0"/>
      <w:marTop w:val="0"/>
      <w:marBottom w:val="0"/>
      <w:divBdr>
        <w:top w:val="none" w:sz="0" w:space="0" w:color="auto"/>
        <w:left w:val="none" w:sz="0" w:space="0" w:color="auto"/>
        <w:bottom w:val="none" w:sz="0" w:space="0" w:color="auto"/>
        <w:right w:val="none" w:sz="0" w:space="0" w:color="auto"/>
      </w:divBdr>
    </w:div>
    <w:div w:id="2000037856">
      <w:bodyDiv w:val="1"/>
      <w:marLeft w:val="0"/>
      <w:marRight w:val="0"/>
      <w:marTop w:val="0"/>
      <w:marBottom w:val="0"/>
      <w:divBdr>
        <w:top w:val="none" w:sz="0" w:space="0" w:color="auto"/>
        <w:left w:val="none" w:sz="0" w:space="0" w:color="auto"/>
        <w:bottom w:val="none" w:sz="0" w:space="0" w:color="auto"/>
        <w:right w:val="none" w:sz="0" w:space="0" w:color="auto"/>
      </w:divBdr>
    </w:div>
    <w:div w:id="2013340588">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0903416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mprasgovernamentais.gov.br/" TargetMode="External"/><Relationship Id="rId13" Type="http://schemas.openxmlformats.org/officeDocument/2006/relationships/hyperlink" Target="mailto:segec.cogic@fiocruz.br"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segec.cogic@fiocruz.br"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nj.jus.br/improbidade_adm/consultar_requerido.php" TargetMode="External"/><Relationship Id="rId5" Type="http://schemas.openxmlformats.org/officeDocument/2006/relationships/webSettings" Target="webSettings.xml"/><Relationship Id="rId15" Type="http://schemas.openxmlformats.org/officeDocument/2006/relationships/hyperlink" Target="http://www.cogic.fiocruz.br" TargetMode="External"/><Relationship Id="rId10" Type="http://schemas.openxmlformats.org/officeDocument/2006/relationships/hyperlink" Target="http://www.portaldatransparencia.gov.br/ceis"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comprasgovernamentais.gov.br" TargetMode="External"/><Relationship Id="rId14" Type="http://schemas.openxmlformats.org/officeDocument/2006/relationships/hyperlink" Target="http://www.comprasgovernamentais.gov.br" TargetMode="External"/></Relationships>
</file>

<file path=word/_rels/footer1.xml.rels><?xml version="1.0" encoding="UTF-8" standalone="yes"?>
<Relationships xmlns="http://schemas.openxmlformats.org/package/2006/relationships"><Relationship Id="rId2" Type="http://schemas.openxmlformats.org/officeDocument/2006/relationships/hyperlink" Target="http://www.cogic.fiocruz.br" TargetMode="External"/><Relationship Id="rId1" Type="http://schemas.openxmlformats.org/officeDocument/2006/relationships/hyperlink" Target="http://www.cogic.fiocruz.br" TargetMode="External"/></Relationships>
</file>

<file path=word/_rels/header1.xml.rels><?xml version="1.0" encoding="UTF-8" standalone="yes"?>
<Relationships xmlns="http://schemas.openxmlformats.org/package/2006/relationships"><Relationship Id="rId2" Type="http://schemas.openxmlformats.org/officeDocument/2006/relationships/image" Target="cid:image001.jpg@01D300AB.D1150660" TargetMode="External"/><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9D65D4-8E6E-4539-842F-5B3C83B91D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minuta.dotx</Template>
  <TotalTime>100</TotalTime>
  <Pages>50</Pages>
  <Words>16905</Words>
  <Characters>95963</Characters>
  <Application>Microsoft Office Word</Application>
  <DocSecurity>0</DocSecurity>
  <Lines>799</Lines>
  <Paragraphs>225</Paragraphs>
  <ScaleCrop>false</ScaleCrop>
  <HeadingPairs>
    <vt:vector size="2" baseType="variant">
      <vt:variant>
        <vt:lpstr>Título</vt:lpstr>
      </vt:variant>
      <vt:variant>
        <vt:i4>1</vt:i4>
      </vt:variant>
    </vt:vector>
  </HeadingPairs>
  <TitlesOfParts>
    <vt:vector size="1" baseType="lpstr">
      <vt:lpstr>NOTAS EXPLICATIVAS</vt:lpstr>
    </vt:vector>
  </TitlesOfParts>
  <Company>EDUARDO DOTTI</Company>
  <LinksUpToDate>false</LinksUpToDate>
  <CharactersWithSpaces>112643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creator>Rosimeri Alves dos Santos</dc:creator>
  <cp:lastModifiedBy>Rafael Garcia Dias da Silva</cp:lastModifiedBy>
  <cp:revision>16</cp:revision>
  <cp:lastPrinted>2018-07-23T15:12:00Z</cp:lastPrinted>
  <dcterms:created xsi:type="dcterms:W3CDTF">2018-07-23T14:21:00Z</dcterms:created>
  <dcterms:modified xsi:type="dcterms:W3CDTF">2018-09-04T12:33:00Z</dcterms:modified>
</cp:coreProperties>
</file>